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667339" w14:textId="4466846B" w:rsidR="00002524" w:rsidRDefault="00002524" w:rsidP="00002524">
      <w:pPr>
        <w:jc w:val="both"/>
        <w:rPr>
          <w:rFonts w:asciiTheme="minorHAnsi" w:hAnsiTheme="minorHAnsi" w:cstheme="minorHAnsi"/>
          <w:bCs/>
          <w:caps/>
        </w:rPr>
      </w:pPr>
      <w:r w:rsidRPr="00AD2F48">
        <w:rPr>
          <w:rFonts w:ascii="Calibri" w:hAnsi="Calibri" w:cs="Calibri"/>
          <w:b/>
          <w:bCs/>
        </w:rPr>
        <w:t>COMPROVA IMPOSTA DI BOLLO</w:t>
      </w:r>
      <w:r w:rsidRPr="00F23075">
        <w:rPr>
          <w:rFonts w:asciiTheme="minorHAnsi" w:hAnsiTheme="minorHAnsi" w:cstheme="minorHAnsi"/>
          <w:caps/>
        </w:rPr>
        <w:t xml:space="preserve"> </w:t>
      </w:r>
      <w:r>
        <w:rPr>
          <w:rFonts w:asciiTheme="minorHAnsi" w:hAnsiTheme="minorHAnsi" w:cstheme="minorHAnsi"/>
          <w:caps/>
        </w:rPr>
        <w:t xml:space="preserve">– CONTRATTO </w:t>
      </w:r>
      <w:r>
        <w:rPr>
          <w:rFonts w:ascii="Calibri" w:hAnsi="Calibri" w:cs="Calibri"/>
          <w:caps/>
        </w:rPr>
        <w:t>PER l’</w:t>
      </w:r>
      <w:r w:rsidRPr="00ED4C47">
        <w:rPr>
          <w:rFonts w:ascii="Calibri" w:hAnsi="Calibri" w:cs="Calibri"/>
          <w:caps/>
        </w:rPr>
        <w:t>AFFIDAMENTO DELLA</w:t>
      </w:r>
      <w:r w:rsidR="00586494" w:rsidRPr="00586494">
        <w:t xml:space="preserve"> </w:t>
      </w:r>
      <w:r w:rsidR="00586494" w:rsidRPr="00586494">
        <w:rPr>
          <w:rFonts w:ascii="Calibri" w:hAnsi="Calibri" w:cs="Calibri"/>
          <w:b/>
          <w:caps/>
        </w:rPr>
        <w:t>FORNITURA DELL’IMPIANTO DA VUOTO E SISTEMA DI CONTROLLO DEGLI IMPIANTI “VV-VI-BOR” PER L’ESPERIMENTO RFX-MOD2</w:t>
      </w:r>
      <w:r>
        <w:rPr>
          <w:rFonts w:asciiTheme="minorHAnsi" w:hAnsiTheme="minorHAnsi" w:cstheme="minorHAnsi"/>
          <w:b/>
          <w:caps/>
        </w:rPr>
        <w:t xml:space="preserve"> </w:t>
      </w:r>
      <w:r>
        <w:rPr>
          <w:rFonts w:asciiTheme="minorHAnsi" w:hAnsiTheme="minorHAnsi" w:cstheme="minorHAnsi"/>
          <w:caps/>
        </w:rPr>
        <w:t xml:space="preserve">NELL’AMBITO DEL PIANO NAZIONALE RIPRESA E RESILIENZA (PNRR) </w:t>
      </w:r>
      <w:r>
        <w:rPr>
          <w:rFonts w:asciiTheme="minorHAnsi" w:hAnsiTheme="minorHAnsi" w:cstheme="minorHAnsi"/>
          <w:bCs/>
          <w:caps/>
        </w:rPr>
        <w:t xml:space="preserve">MISSIONE </w:t>
      </w:r>
      <w:proofErr w:type="gramStart"/>
      <w:r>
        <w:rPr>
          <w:rFonts w:asciiTheme="minorHAnsi" w:hAnsiTheme="minorHAnsi" w:cstheme="minorHAnsi"/>
          <w:bCs/>
          <w:caps/>
        </w:rPr>
        <w:t>4</w:t>
      </w:r>
      <w:proofErr w:type="gramEnd"/>
      <w:r>
        <w:rPr>
          <w:rFonts w:asciiTheme="minorHAnsi" w:hAnsiTheme="minorHAnsi" w:cstheme="minorHAnsi"/>
          <w:bCs/>
          <w:caps/>
        </w:rPr>
        <w:t xml:space="preserve"> COMPONENTE 2 INVESTIMENTO 3.1 PROGETTO NEFERTARI CUP B53C22003070006 </w:t>
      </w:r>
      <w:r w:rsidR="00586494" w:rsidRPr="00586494">
        <w:rPr>
          <w:rFonts w:asciiTheme="minorHAnsi" w:hAnsiTheme="minorHAnsi" w:cstheme="minorHAnsi"/>
          <w:bCs/>
          <w:caps/>
        </w:rPr>
        <w:t>(identificativo interno: NEFERTARI-WP1-A1-004)</w:t>
      </w:r>
      <w:bookmarkStart w:id="0" w:name="_GoBack"/>
      <w:bookmarkEnd w:id="0"/>
    </w:p>
    <w:p w14:paraId="0E5F3909" w14:textId="77777777" w:rsidR="00002524" w:rsidRPr="00ED4C47" w:rsidRDefault="00002524" w:rsidP="00002524">
      <w:pPr>
        <w:jc w:val="both"/>
        <w:rPr>
          <w:rFonts w:ascii="Calibri" w:hAnsi="Calibri" w:cs="Calibri"/>
          <w:caps/>
        </w:rPr>
      </w:pPr>
    </w:p>
    <w:p w14:paraId="761BD453" w14:textId="77777777" w:rsidR="00002524" w:rsidRDefault="00002524" w:rsidP="00002524">
      <w:pPr>
        <w:jc w:val="both"/>
        <w:rPr>
          <w:rFonts w:asciiTheme="minorHAnsi" w:hAnsiTheme="minorHAnsi" w:cstheme="minorHAnsi"/>
          <w:caps/>
        </w:rPr>
      </w:pPr>
    </w:p>
    <w:p w14:paraId="24AD6DFD" w14:textId="77777777" w:rsidR="00002524" w:rsidRDefault="00002524" w:rsidP="00002524">
      <w:pPr>
        <w:jc w:val="both"/>
        <w:rPr>
          <w:rFonts w:asciiTheme="minorHAnsi" w:hAnsiTheme="minorHAnsi" w:cstheme="minorHAnsi"/>
          <w:caps/>
        </w:rPr>
      </w:pPr>
    </w:p>
    <w:p w14:paraId="2C6143E0" w14:textId="77777777" w:rsidR="00002524" w:rsidRDefault="00002524" w:rsidP="00002524">
      <w:pPr>
        <w:jc w:val="both"/>
        <w:rPr>
          <w:rFonts w:asciiTheme="minorHAnsi" w:hAnsiTheme="minorHAnsi" w:cstheme="minorHAnsi"/>
          <w:caps/>
        </w:rPr>
      </w:pPr>
    </w:p>
    <w:tbl>
      <w:tblPr>
        <w:tblStyle w:val="TableGrid"/>
        <w:tblW w:w="0" w:type="auto"/>
        <w:jc w:val="center"/>
        <w:tblLook w:val="04A0" w:firstRow="1" w:lastRow="0" w:firstColumn="1" w:lastColumn="0" w:noHBand="0" w:noVBand="1"/>
      </w:tblPr>
      <w:tblGrid>
        <w:gridCol w:w="562"/>
        <w:gridCol w:w="2835"/>
        <w:gridCol w:w="6457"/>
      </w:tblGrid>
      <w:tr w:rsidR="00002524" w:rsidRPr="008D4146" w14:paraId="6FD20807" w14:textId="77777777" w:rsidTr="00E302F2">
        <w:trPr>
          <w:jc w:val="center"/>
        </w:trPr>
        <w:tc>
          <w:tcPr>
            <w:tcW w:w="3397" w:type="dxa"/>
            <w:gridSpan w:val="2"/>
          </w:tcPr>
          <w:p w14:paraId="2A75AE5C"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Il sottoscritto</w:t>
            </w:r>
          </w:p>
        </w:tc>
        <w:tc>
          <w:tcPr>
            <w:tcW w:w="6457" w:type="dxa"/>
          </w:tcPr>
          <w:p w14:paraId="7FAECBEC" w14:textId="77777777" w:rsidR="00002524" w:rsidRPr="00A17AAB" w:rsidRDefault="00002524" w:rsidP="00E302F2">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002524" w:rsidRPr="008D4146" w14:paraId="2D8AC397" w14:textId="77777777" w:rsidTr="00E302F2">
        <w:trPr>
          <w:jc w:val="center"/>
        </w:trPr>
        <w:tc>
          <w:tcPr>
            <w:tcW w:w="3397" w:type="dxa"/>
            <w:gridSpan w:val="2"/>
          </w:tcPr>
          <w:p w14:paraId="678AF8F0"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Codice fiscale</w:t>
            </w:r>
          </w:p>
        </w:tc>
        <w:tc>
          <w:tcPr>
            <w:tcW w:w="6457" w:type="dxa"/>
          </w:tcPr>
          <w:p w14:paraId="597D0DE4" w14:textId="77777777" w:rsidR="00002524" w:rsidRPr="00A17AAB" w:rsidRDefault="00002524" w:rsidP="00E302F2">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r w:rsidR="00002524" w:rsidRPr="008D4146" w14:paraId="671A647F" w14:textId="77777777" w:rsidTr="00E302F2">
        <w:trPr>
          <w:jc w:val="center"/>
        </w:trPr>
        <w:tc>
          <w:tcPr>
            <w:tcW w:w="9854" w:type="dxa"/>
            <w:gridSpan w:val="3"/>
          </w:tcPr>
          <w:p w14:paraId="3F7E3094"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w:t>
            </w:r>
            <w:r w:rsidRPr="005B3E0D">
              <w:rPr>
                <w:rFonts w:cstheme="minorHAnsi"/>
                <w:bCs/>
                <w:szCs w:val="20"/>
              </w:rPr>
              <w:t>ella sua qualità di:</w:t>
            </w:r>
          </w:p>
        </w:tc>
      </w:tr>
      <w:tr w:rsidR="00002524" w:rsidRPr="008D4146" w14:paraId="16DFC613" w14:textId="77777777" w:rsidTr="00E302F2">
        <w:trPr>
          <w:jc w:val="center"/>
        </w:trPr>
        <w:tc>
          <w:tcPr>
            <w:tcW w:w="562" w:type="dxa"/>
          </w:tcPr>
          <w:p w14:paraId="7A8E47F5" w14:textId="77777777" w:rsidR="00002524" w:rsidRPr="005B3E0D" w:rsidRDefault="00002524" w:rsidP="00E302F2">
            <w:pPr>
              <w:pStyle w:val="BodyText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3F6B6A74"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Titolare o Legale rappresentante</w:t>
            </w:r>
          </w:p>
        </w:tc>
      </w:tr>
      <w:tr w:rsidR="00002524" w:rsidRPr="008D4146" w14:paraId="530ADF67" w14:textId="77777777" w:rsidTr="00E302F2">
        <w:trPr>
          <w:jc w:val="center"/>
        </w:trPr>
        <w:tc>
          <w:tcPr>
            <w:tcW w:w="562" w:type="dxa"/>
          </w:tcPr>
          <w:p w14:paraId="21BE89E4" w14:textId="77777777" w:rsidR="00002524" w:rsidRPr="005B3E0D" w:rsidRDefault="00002524" w:rsidP="00E302F2">
            <w:pPr>
              <w:pStyle w:val="BodyText2"/>
              <w:tabs>
                <w:tab w:val="left" w:pos="-1800"/>
                <w:tab w:val="left" w:pos="1080"/>
                <w:tab w:val="left" w:pos="1800"/>
                <w:tab w:val="left" w:pos="6300"/>
              </w:tabs>
              <w:autoSpaceDE w:val="0"/>
              <w:autoSpaceDN w:val="0"/>
              <w:spacing w:after="0" w:line="240" w:lineRule="auto"/>
              <w:jc w:val="center"/>
              <w:rPr>
                <w:rFonts w:cstheme="minorHAnsi"/>
                <w:bCs/>
                <w:iCs/>
                <w:szCs w:val="20"/>
              </w:rPr>
            </w:pPr>
            <w:r w:rsidRPr="005B3E0D">
              <w:rPr>
                <w:rFonts w:cstheme="minorHAnsi"/>
                <w:bCs/>
                <w:szCs w:val="20"/>
              </w:rPr>
              <w:t>□</w:t>
            </w:r>
          </w:p>
        </w:tc>
        <w:tc>
          <w:tcPr>
            <w:tcW w:w="9292" w:type="dxa"/>
            <w:gridSpan w:val="2"/>
            <w:vAlign w:val="center"/>
          </w:tcPr>
          <w:p w14:paraId="25BCB224"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Cs/>
                <w:szCs w:val="20"/>
              </w:rPr>
            </w:pPr>
            <w:r w:rsidRPr="005B3E0D">
              <w:rPr>
                <w:rFonts w:cstheme="minorHAnsi"/>
                <w:bCs/>
                <w:szCs w:val="20"/>
              </w:rPr>
              <w:t>Procuratore</w:t>
            </w:r>
          </w:p>
        </w:tc>
      </w:tr>
      <w:tr w:rsidR="00002524" w:rsidRPr="008D4146" w14:paraId="56309670" w14:textId="77777777" w:rsidTr="00E302F2">
        <w:trPr>
          <w:jc w:val="center"/>
        </w:trPr>
        <w:tc>
          <w:tcPr>
            <w:tcW w:w="3397" w:type="dxa"/>
            <w:gridSpan w:val="2"/>
          </w:tcPr>
          <w:p w14:paraId="63294177" w14:textId="77777777" w:rsidR="00002524" w:rsidRPr="005B3E0D" w:rsidRDefault="00002524" w:rsidP="00E302F2">
            <w:pPr>
              <w:pStyle w:val="BodyText2"/>
              <w:tabs>
                <w:tab w:val="left" w:pos="-1800"/>
                <w:tab w:val="left" w:pos="1080"/>
                <w:tab w:val="left" w:pos="1800"/>
                <w:tab w:val="left" w:pos="6300"/>
              </w:tabs>
              <w:spacing w:before="40" w:after="40" w:line="240" w:lineRule="auto"/>
              <w:rPr>
                <w:rFonts w:cstheme="minorHAnsi"/>
                <w:bCs/>
                <w:i/>
                <w:iCs/>
                <w:szCs w:val="20"/>
              </w:rPr>
            </w:pPr>
            <w:r w:rsidRPr="005B3E0D">
              <w:rPr>
                <w:rFonts w:cstheme="minorHAnsi"/>
                <w:bCs/>
                <w:szCs w:val="20"/>
              </w:rPr>
              <w:t>Del concorrente</w:t>
            </w:r>
          </w:p>
        </w:tc>
        <w:tc>
          <w:tcPr>
            <w:tcW w:w="6457" w:type="dxa"/>
          </w:tcPr>
          <w:p w14:paraId="40C16446" w14:textId="77777777" w:rsidR="00002524" w:rsidRPr="00A17AAB" w:rsidRDefault="00002524" w:rsidP="00E302F2">
            <w:pPr>
              <w:pStyle w:val="BodyText2"/>
              <w:tabs>
                <w:tab w:val="left" w:pos="-1800"/>
                <w:tab w:val="left" w:pos="1080"/>
                <w:tab w:val="left" w:pos="1800"/>
                <w:tab w:val="left" w:pos="6300"/>
              </w:tabs>
              <w:spacing w:before="40" w:after="40" w:line="240" w:lineRule="auto"/>
              <w:rPr>
                <w:rFonts w:ascii="Calibri" w:hAnsi="Calibri" w:cs="Calibri"/>
                <w:bCs/>
                <w:i/>
                <w:iCs/>
                <w:szCs w:val="20"/>
              </w:rPr>
            </w:pPr>
          </w:p>
        </w:tc>
      </w:tr>
    </w:tbl>
    <w:p w14:paraId="21082BB1" w14:textId="77777777" w:rsidR="00002524" w:rsidRDefault="00002524" w:rsidP="00002524">
      <w:pPr>
        <w:jc w:val="center"/>
        <w:rPr>
          <w:rFonts w:ascii="Calibri" w:hAnsi="Calibri" w:cs="Calibri (Body)"/>
          <w:caps/>
        </w:rPr>
      </w:pPr>
    </w:p>
    <w:p w14:paraId="5180F972" w14:textId="77777777" w:rsidR="00002524" w:rsidRDefault="00002524" w:rsidP="00002524">
      <w:pPr>
        <w:jc w:val="center"/>
        <w:rPr>
          <w:rFonts w:ascii="Calibri" w:hAnsi="Calibri" w:cs="Calibri (Body)"/>
          <w:caps/>
        </w:rPr>
      </w:pPr>
    </w:p>
    <w:p w14:paraId="5BEE6394" w14:textId="77777777" w:rsidR="00002524" w:rsidRDefault="00002524" w:rsidP="00002524">
      <w:pPr>
        <w:jc w:val="center"/>
        <w:rPr>
          <w:rFonts w:ascii="Calibri" w:hAnsi="Calibri" w:cs="Calibri (Body)"/>
          <w:caps/>
        </w:rPr>
      </w:pPr>
    </w:p>
    <w:p w14:paraId="636F0472" w14:textId="77777777" w:rsidR="00002524" w:rsidRDefault="00002524" w:rsidP="00002524">
      <w:pPr>
        <w:jc w:val="center"/>
        <w:rPr>
          <w:rFonts w:ascii="Calibri" w:hAnsi="Calibri" w:cs="Calibri (Body)"/>
          <w:caps/>
        </w:rPr>
      </w:pPr>
    </w:p>
    <w:p w14:paraId="350A87E5" w14:textId="77777777" w:rsidR="00002524" w:rsidRDefault="00002524" w:rsidP="00002524">
      <w:pPr>
        <w:jc w:val="center"/>
        <w:rPr>
          <w:rFonts w:ascii="Calibri" w:hAnsi="Calibri" w:cs="Calibri (Body)"/>
          <w:caps/>
        </w:rPr>
      </w:pPr>
    </w:p>
    <w:p w14:paraId="700C270B" w14:textId="77777777" w:rsidR="00002524" w:rsidRPr="00395E43" w:rsidRDefault="00002524" w:rsidP="00002524">
      <w:pPr>
        <w:ind w:left="10"/>
        <w:rPr>
          <w:rFonts w:ascii="Calibri" w:hAnsi="Calibri" w:cs="Calibri"/>
        </w:rPr>
      </w:pPr>
      <w:r w:rsidRPr="00395E43">
        <w:rPr>
          <w:rFonts w:ascii="Calibri" w:hAnsi="Calibri" w:cs="Calibri"/>
        </w:rPr>
        <w:t xml:space="preserve">consapevole che le false dichiarazioni, la falsità degli atti e l’uso di atti falsi sono puniti ai sensi del codice penale (Artt. 75 e 76 del D.P.R. 445/2000) </w:t>
      </w:r>
      <w:r w:rsidRPr="00395E43">
        <w:rPr>
          <w:rFonts w:ascii="Calibri" w:hAnsi="Calibri" w:cs="Calibri"/>
          <w:b/>
        </w:rPr>
        <w:t>dichiara</w:t>
      </w:r>
      <w:r>
        <w:rPr>
          <w:rFonts w:ascii="Calibri" w:hAnsi="Calibri" w:cs="Calibri"/>
          <w:b/>
        </w:rPr>
        <w:t xml:space="preserve"> </w:t>
      </w:r>
      <w:r w:rsidRPr="00395E43">
        <w:rPr>
          <w:rFonts w:ascii="Calibri" w:hAnsi="Calibri" w:cs="Calibri"/>
          <w:b/>
        </w:rPr>
        <w:t>quanto segue</w:t>
      </w:r>
      <w:r w:rsidRPr="00395E43">
        <w:rPr>
          <w:rFonts w:ascii="Calibri" w:hAnsi="Calibri" w:cs="Calibri"/>
        </w:rPr>
        <w:t>:</w:t>
      </w:r>
    </w:p>
    <w:p w14:paraId="1D42BC72" w14:textId="77777777" w:rsidR="00002524" w:rsidRPr="00395E43" w:rsidRDefault="00002524" w:rsidP="00002524">
      <w:pPr>
        <w:ind w:left="10"/>
        <w:rPr>
          <w:rFonts w:ascii="Calibri" w:hAnsi="Calibri" w:cs="Calibri"/>
        </w:rPr>
      </w:pPr>
    </w:p>
    <w:p w14:paraId="2444272D" w14:textId="77777777" w:rsidR="00002524" w:rsidRPr="00C776F5" w:rsidRDefault="00002524" w:rsidP="00002524">
      <w:pPr>
        <w:widowControl/>
        <w:numPr>
          <w:ilvl w:val="0"/>
          <w:numId w:val="8"/>
        </w:numPr>
        <w:autoSpaceDE/>
        <w:autoSpaceDN/>
        <w:adjustRightInd/>
        <w:ind w:left="426"/>
        <w:jc w:val="both"/>
        <w:rPr>
          <w:rFonts w:ascii="Calibri" w:hAnsi="Calibri" w:cs="Calibri"/>
          <w:lang w:bidi="it-IT"/>
        </w:rPr>
      </w:pPr>
      <w:r w:rsidRPr="00C776F5">
        <w:rPr>
          <w:rFonts w:ascii="Calibri" w:hAnsi="Calibri" w:cs="Calibri"/>
        </w:rPr>
        <w:t xml:space="preserve">che l’imposta di bollo è stata assolta con </w:t>
      </w:r>
      <w:proofErr w:type="spellStart"/>
      <w:r w:rsidRPr="00C776F5">
        <w:rPr>
          <w:rFonts w:ascii="Calibri" w:hAnsi="Calibri" w:cs="Calibri"/>
        </w:rPr>
        <w:t>modalita</w:t>
      </w:r>
      <w:proofErr w:type="spellEnd"/>
      <w:r w:rsidRPr="00C776F5">
        <w:rPr>
          <w:rFonts w:ascii="Calibri" w:hAnsi="Calibri" w:cs="Calibri"/>
        </w:rPr>
        <w:t>̀ telematica, utilizzando il modello “</w:t>
      </w:r>
      <w:r w:rsidRPr="00C776F5">
        <w:rPr>
          <w:rFonts w:ascii="Calibri" w:hAnsi="Calibri" w:cs="Calibri"/>
          <w:i/>
          <w:iCs/>
        </w:rPr>
        <w:t>F24 Versamenti con elementi identificativi</w:t>
      </w:r>
      <w:r w:rsidRPr="00C776F5">
        <w:rPr>
          <w:rFonts w:ascii="Calibri" w:hAnsi="Calibri" w:cs="Calibri"/>
        </w:rPr>
        <w:t>” (F24 ELIDE) e che la relativa quietanza è allegat</w:t>
      </w:r>
      <w:r>
        <w:rPr>
          <w:rFonts w:ascii="Calibri" w:hAnsi="Calibri" w:cs="Calibri"/>
        </w:rPr>
        <w:t>a</w:t>
      </w:r>
      <w:r w:rsidRPr="00C776F5">
        <w:rPr>
          <w:rFonts w:ascii="Calibri" w:hAnsi="Calibri" w:cs="Calibri"/>
        </w:rPr>
        <w:t xml:space="preserve"> </w:t>
      </w:r>
      <w:r>
        <w:rPr>
          <w:rFonts w:ascii="Calibri" w:hAnsi="Calibri" w:cs="Calibri"/>
        </w:rPr>
        <w:t xml:space="preserve">al </w:t>
      </w:r>
      <w:r w:rsidRPr="00C776F5">
        <w:rPr>
          <w:rFonts w:ascii="Calibri" w:hAnsi="Calibri" w:cs="Calibri"/>
        </w:rPr>
        <w:t>documento a comprova del versamento.</w:t>
      </w:r>
    </w:p>
    <w:p w14:paraId="659FA0F1" w14:textId="77777777" w:rsidR="00002524" w:rsidRDefault="00002524" w:rsidP="00002524">
      <w:pPr>
        <w:rPr>
          <w:rFonts w:ascii="Arial" w:hAnsi="Arial" w:cs="Arial"/>
          <w:sz w:val="22"/>
        </w:rPr>
      </w:pPr>
    </w:p>
    <w:p w14:paraId="37EE3536" w14:textId="77777777" w:rsidR="00002524" w:rsidRPr="00973F5F" w:rsidRDefault="00002524" w:rsidP="00002524">
      <w:pPr>
        <w:widowControl/>
        <w:numPr>
          <w:ilvl w:val="0"/>
          <w:numId w:val="8"/>
        </w:numPr>
        <w:autoSpaceDE/>
        <w:autoSpaceDN/>
        <w:adjustRightInd/>
        <w:ind w:left="426"/>
        <w:jc w:val="both"/>
        <w:rPr>
          <w:rFonts w:ascii="Arial" w:hAnsi="Arial" w:cs="Arial"/>
          <w:sz w:val="22"/>
        </w:rPr>
      </w:pPr>
      <w:r w:rsidRPr="00395E43">
        <w:rPr>
          <w:rFonts w:ascii="Calibri" w:hAnsi="Calibri" w:cs="Calibri"/>
        </w:rPr>
        <w:t>Di essere a conoscenza che la Stazione appaltante</w:t>
      </w:r>
      <w:r w:rsidRPr="00395E43">
        <w:rPr>
          <w:rFonts w:ascii="Calibri" w:hAnsi="Calibri" w:cs="Calibri"/>
          <w:color w:val="FF0000"/>
        </w:rPr>
        <w:t xml:space="preserve"> </w:t>
      </w:r>
      <w:r w:rsidRPr="00395E43">
        <w:rPr>
          <w:rFonts w:ascii="Calibri" w:hAnsi="Calibri" w:cs="Calibri"/>
        </w:rPr>
        <w:t xml:space="preserve">potrà effettuare controlli sui documenti presentati e pertanto si impegna a conservare il presente documento </w:t>
      </w:r>
      <w:r w:rsidRPr="00973F5F">
        <w:rPr>
          <w:rFonts w:ascii="Calibri" w:hAnsi="Calibri" w:cs="Calibri"/>
        </w:rPr>
        <w:t xml:space="preserve">fino al termine di decadenza triennale previsto per l’accertamento da parte dell’Amministrazione finanziaria (Art. 37 D.P.R. N° 642/1972) </w:t>
      </w:r>
      <w:r w:rsidRPr="00395E43">
        <w:rPr>
          <w:rFonts w:ascii="Calibri" w:hAnsi="Calibri" w:cs="Calibri"/>
        </w:rPr>
        <w:t>e a renderlo disponibile ai fini dei successivi controlli.</w:t>
      </w:r>
    </w:p>
    <w:p w14:paraId="487C3587" w14:textId="77777777" w:rsidR="00002524" w:rsidRDefault="00002524" w:rsidP="00002524">
      <w:pPr>
        <w:ind w:left="4248" w:firstLine="708"/>
        <w:rPr>
          <w:rFonts w:ascii="Calibri" w:hAnsi="Calibri" w:cs="Calibri"/>
        </w:rPr>
      </w:pPr>
    </w:p>
    <w:p w14:paraId="601E5EDF" w14:textId="77777777" w:rsidR="00002524" w:rsidRDefault="00002524" w:rsidP="00002524">
      <w:pPr>
        <w:ind w:left="4248" w:firstLine="708"/>
        <w:rPr>
          <w:rFonts w:ascii="Calibri" w:hAnsi="Calibri" w:cs="Calibri"/>
        </w:rPr>
      </w:pPr>
    </w:p>
    <w:p w14:paraId="082A8142" w14:textId="77777777" w:rsidR="00002524" w:rsidRDefault="00002524" w:rsidP="00002524">
      <w:pPr>
        <w:ind w:left="4248" w:firstLine="708"/>
        <w:rPr>
          <w:rFonts w:ascii="Calibri" w:hAnsi="Calibri" w:cs="Calibri"/>
        </w:rPr>
      </w:pPr>
    </w:p>
    <w:p w14:paraId="61AD7832" w14:textId="77777777" w:rsidR="00002524" w:rsidRDefault="00002524" w:rsidP="00002524">
      <w:pPr>
        <w:ind w:left="4248" w:firstLine="708"/>
        <w:rPr>
          <w:rFonts w:ascii="Calibri" w:hAnsi="Calibri" w:cs="Calibri"/>
        </w:rPr>
      </w:pPr>
    </w:p>
    <w:p w14:paraId="56E91158" w14:textId="77777777" w:rsidR="00002524" w:rsidRDefault="00002524" w:rsidP="00002524">
      <w:pPr>
        <w:ind w:left="4248" w:firstLine="708"/>
        <w:rPr>
          <w:rFonts w:ascii="Calibri" w:hAnsi="Calibri" w:cs="Calibri"/>
        </w:rPr>
      </w:pPr>
    </w:p>
    <w:p w14:paraId="464B4E7C" w14:textId="77777777" w:rsidR="00002524" w:rsidRDefault="00002524" w:rsidP="00002524">
      <w:pPr>
        <w:ind w:left="4248" w:firstLine="708"/>
        <w:rPr>
          <w:rFonts w:ascii="Calibri" w:hAnsi="Calibri" w:cs="Calibri"/>
        </w:rPr>
      </w:pPr>
    </w:p>
    <w:p w14:paraId="520ECC01" w14:textId="77777777" w:rsidR="00002524" w:rsidRPr="008139EB" w:rsidRDefault="00002524" w:rsidP="00002524">
      <w:pPr>
        <w:ind w:left="4962"/>
        <w:rPr>
          <w:rFonts w:asciiTheme="minorHAnsi" w:hAnsiTheme="minorHAnsi" w:cstheme="minorHAnsi"/>
        </w:rPr>
      </w:pPr>
      <w:r w:rsidRPr="008139EB">
        <w:rPr>
          <w:rFonts w:asciiTheme="minorHAnsi" w:hAnsiTheme="minorHAnsi" w:cstheme="minorHAnsi"/>
        </w:rPr>
        <w:t>Firma digitale</w:t>
      </w:r>
      <w:r w:rsidRPr="008139EB">
        <w:rPr>
          <w:rStyle w:val="FootnoteReference"/>
          <w:rFonts w:asciiTheme="minorHAnsi" w:hAnsiTheme="minorHAnsi" w:cstheme="minorHAnsi"/>
        </w:rPr>
        <w:footnoteReference w:id="1"/>
      </w:r>
      <w:r w:rsidRPr="008139EB">
        <w:rPr>
          <w:rFonts w:asciiTheme="minorHAnsi" w:hAnsiTheme="minorHAnsi" w:cstheme="minorHAnsi"/>
        </w:rPr>
        <w:t xml:space="preserve"> del legale rappresentante/procuratore</w:t>
      </w:r>
      <w:bookmarkStart w:id="1" w:name="_Ref41906052"/>
      <w:r w:rsidRPr="008139EB">
        <w:rPr>
          <w:rStyle w:val="FootnoteReference"/>
          <w:rFonts w:asciiTheme="minorHAnsi" w:hAnsiTheme="minorHAnsi" w:cstheme="minorHAnsi"/>
        </w:rPr>
        <w:footnoteReference w:id="2"/>
      </w:r>
      <w:bookmarkEnd w:id="1"/>
    </w:p>
    <w:p w14:paraId="1CB51DDA" w14:textId="77777777" w:rsidR="00002524" w:rsidRPr="00E027EC" w:rsidRDefault="00002524" w:rsidP="00002524">
      <w:pPr>
        <w:rPr>
          <w:rFonts w:asciiTheme="minorHAnsi" w:hAnsiTheme="minorHAnsi" w:cstheme="minorHAnsi"/>
          <w:b/>
        </w:rPr>
      </w:pPr>
    </w:p>
    <w:p w14:paraId="0DD7072F" w14:textId="77777777" w:rsidR="009C3EE0" w:rsidRPr="00002524" w:rsidRDefault="009C3EE0" w:rsidP="00002524"/>
    <w:sectPr w:rsidR="009C3EE0" w:rsidRPr="00002524" w:rsidSect="00477D0F">
      <w:headerReference w:type="even" r:id="rId12"/>
      <w:headerReference w:type="default" r:id="rId13"/>
      <w:footerReference w:type="even" r:id="rId14"/>
      <w:footerReference w:type="default" r:id="rId15"/>
      <w:headerReference w:type="first" r:id="rId16"/>
      <w:footerReference w:type="first" r:id="rId17"/>
      <w:pgSz w:w="11906" w:h="16838"/>
      <w:pgMar w:top="992" w:right="1134" w:bottom="1134" w:left="1134" w:header="11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39358EB" w14:textId="77777777" w:rsidR="00A7557F" w:rsidRDefault="00A7557F" w:rsidP="004B17AF">
      <w:r>
        <w:separator/>
      </w:r>
    </w:p>
  </w:endnote>
  <w:endnote w:type="continuationSeparator" w:id="0">
    <w:p w14:paraId="087A9F2E" w14:textId="77777777" w:rsidR="00A7557F" w:rsidRDefault="00A7557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Body)">
    <w:altName w:val="Calibri"/>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A8DD4C" w14:textId="77777777" w:rsidR="004E6037" w:rsidRDefault="004E6037">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1E9A5F" w14:textId="39F700A7" w:rsidR="00F67018" w:rsidRDefault="004E6037" w:rsidP="00F67018">
    <w:r w:rsidRPr="009474DE">
      <w:rPr>
        <w:noProof/>
        <w:sz w:val="22"/>
        <w:szCs w:val="22"/>
      </w:rPr>
      <mc:AlternateContent>
        <mc:Choice Requires="wpg">
          <w:drawing>
            <wp:anchor distT="0" distB="0" distL="114300" distR="114300" simplePos="0" relativeHeight="251659264" behindDoc="0" locked="0" layoutInCell="1" allowOverlap="1" wp14:anchorId="0DA171E1" wp14:editId="3C9F07F5">
              <wp:simplePos x="0" y="0"/>
              <wp:positionH relativeFrom="margin">
                <wp:align>center</wp:align>
              </wp:positionH>
              <wp:positionV relativeFrom="paragraph">
                <wp:posOffset>81915</wp:posOffset>
              </wp:positionV>
              <wp:extent cx="6212840" cy="596900"/>
              <wp:effectExtent l="0" t="0" r="0" b="0"/>
              <wp:wrapNone/>
              <wp:docPr id="5" name="Group 5"/>
              <wp:cNvGraphicFramePr/>
              <a:graphic xmlns:a="http://schemas.openxmlformats.org/drawingml/2006/main">
                <a:graphicData uri="http://schemas.microsoft.com/office/word/2010/wordprocessingGroup">
                  <wpg:wgp>
                    <wpg:cNvGrpSpPr/>
                    <wpg:grpSpPr>
                      <a:xfrm>
                        <a:off x="0" y="0"/>
                        <a:ext cx="6212840" cy="596900"/>
                        <a:chOff x="0" y="0"/>
                        <a:chExt cx="6212840" cy="596900"/>
                      </a:xfrm>
                    </wpg:grpSpPr>
                    <pic:pic xmlns:pic="http://schemas.openxmlformats.org/drawingml/2006/picture">
                      <pic:nvPicPr>
                        <pic:cNvPr id="29" name="Picture 29"/>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12840" cy="465455"/>
                        </a:xfrm>
                        <a:prstGeom prst="rect">
                          <a:avLst/>
                        </a:prstGeom>
                        <a:noFill/>
                      </pic:spPr>
                    </pic:pic>
                    <wps:wsp>
                      <wps:cNvPr id="30" name="Text Box 30"/>
                      <wps:cNvSpPr txBox="1"/>
                      <wps:spPr>
                        <a:xfrm>
                          <a:off x="1371600" y="76200"/>
                          <a:ext cx="4000500" cy="520700"/>
                        </a:xfrm>
                        <a:prstGeom prst="rect">
                          <a:avLst/>
                        </a:prstGeom>
                        <a:solidFill>
                          <a:sysClr val="window" lastClr="FFFFFF"/>
                        </a:solidFill>
                        <a:ln w="6350">
                          <a:noFill/>
                        </a:ln>
                      </wps:spPr>
                      <wps:txbx>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4E6037" w:rsidRPr="008C2BDA" w14:paraId="4AD9678A" w14:textId="77777777" w:rsidTr="008A7E9C">
                              <w:trPr>
                                <w:trHeight w:val="567"/>
                                <w:jc w:val="center"/>
                              </w:trPr>
                              <w:tc>
                                <w:tcPr>
                                  <w:tcW w:w="1418" w:type="dxa"/>
                                  <w:tcMar>
                                    <w:right w:w="113" w:type="dxa"/>
                                  </w:tcMar>
                                </w:tcPr>
                                <w:p w14:paraId="0A0F5791" w14:textId="77777777" w:rsidR="004E6037" w:rsidRPr="008C2BDA" w:rsidRDefault="004E6037"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099EFA78"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2FB8830"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76A474EC"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E26799F" w14:textId="77777777" w:rsidR="004E6037" w:rsidRPr="008C2BDA" w:rsidRDefault="004E6037"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5149437" w14:textId="77777777" w:rsidR="004E6037" w:rsidRPr="008C2BDA" w:rsidRDefault="004E6037"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4186D873" w14:textId="77777777" w:rsidR="004E6037" w:rsidRPr="008C2BDA" w:rsidRDefault="004E6037"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6D2A7EC7" w14:textId="77777777" w:rsidR="004E6037" w:rsidRPr="008C2BDA" w:rsidRDefault="004E6037"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124E91AE" w14:textId="77777777" w:rsidR="004E6037" w:rsidRPr="008C2BDA" w:rsidRDefault="00586494" w:rsidP="008A7E9C">
                                  <w:pPr>
                                    <w:pStyle w:val="Header"/>
                                    <w:rPr>
                                      <w:rFonts w:cs="Calibri"/>
                                      <w:color w:val="535353"/>
                                      <w:sz w:val="13"/>
                                      <w:szCs w:val="13"/>
                                      <w14:textOutline w14:w="9525" w14:cap="rnd" w14:cmpd="sng" w14:algn="ctr">
                                        <w14:noFill/>
                                        <w14:prstDash w14:val="solid"/>
                                        <w14:bevel/>
                                      </w14:textOutline>
                                    </w:rPr>
                                  </w:pPr>
                                  <w:hyperlink r:id="rId2" w:history="1">
                                    <w:r w:rsidR="004E6037" w:rsidRPr="008C2BDA">
                                      <w:rPr>
                                        <w:rStyle w:val="Hyperlink"/>
                                        <w:rFonts w:cs="Calibri"/>
                                        <w:sz w:val="13"/>
                                        <w:szCs w:val="13"/>
                                        <w14:textOutline w14:w="9525" w14:cap="rnd" w14:cmpd="sng" w14:algn="ctr">
                                          <w14:noFill/>
                                          <w14:prstDash w14:val="solid"/>
                                          <w14:bevel/>
                                        </w14:textOutline>
                                      </w:rPr>
                                      <w:t>direttore@istp.cnr.it</w:t>
                                    </w:r>
                                  </w:hyperlink>
                                  <w:r w:rsidR="004E6037" w:rsidRPr="008C2BDA">
                                    <w:rPr>
                                      <w:rFonts w:cs="Calibri"/>
                                      <w:color w:val="535353"/>
                                      <w:sz w:val="13"/>
                                      <w:szCs w:val="13"/>
                                      <w14:textOutline w14:w="9525" w14:cap="rnd" w14:cmpd="sng" w14:algn="ctr">
                                        <w14:noFill/>
                                        <w14:prstDash w14:val="solid"/>
                                        <w14:bevel/>
                                      </w14:textOutline>
                                    </w:rPr>
                                    <w:t xml:space="preserve"> –  </w:t>
                                  </w:r>
                                  <w:hyperlink r:id="rId3" w:history="1">
                                    <w:r w:rsidR="004E6037" w:rsidRPr="008C2BDA">
                                      <w:rPr>
                                        <w:rStyle w:val="Hyperlink"/>
                                        <w:rFonts w:cs="Calibri"/>
                                        <w:sz w:val="13"/>
                                        <w:szCs w:val="13"/>
                                        <w14:textOutline w14:w="9525" w14:cap="rnd" w14:cmpd="sng" w14:algn="ctr">
                                          <w14:noFill/>
                                          <w14:prstDash w14:val="solid"/>
                                          <w14:bevel/>
                                        </w14:textOutline>
                                      </w:rPr>
                                      <w:t>amministrazione@istp.cnr.it</w:t>
                                    </w:r>
                                  </w:hyperlink>
                                  <w:r w:rsidR="004E6037" w:rsidRPr="008C2BDA">
                                    <w:rPr>
                                      <w:rFonts w:cs="Calibri"/>
                                      <w:color w:val="535353"/>
                                      <w:sz w:val="13"/>
                                      <w:szCs w:val="13"/>
                                      <w14:textOutline w14:w="9525" w14:cap="rnd" w14:cmpd="sng" w14:algn="ctr">
                                        <w14:noFill/>
                                        <w14:prstDash w14:val="solid"/>
                                        <w14:bevel/>
                                      </w14:textOutline>
                                    </w:rPr>
                                    <w:t xml:space="preserve"> –  </w:t>
                                  </w:r>
                                  <w:hyperlink r:id="rId4" w:history="1">
                                    <w:r w:rsidR="004E6037" w:rsidRPr="008C2BDA">
                                      <w:rPr>
                                        <w:rStyle w:val="Hyperlink"/>
                                        <w:rFonts w:cs="Calibri"/>
                                        <w:sz w:val="13"/>
                                        <w:szCs w:val="13"/>
                                        <w14:textOutline w14:w="9525" w14:cap="rnd" w14:cmpd="sng" w14:algn="ctr">
                                          <w14:noFill/>
                                          <w14:prstDash w14:val="solid"/>
                                          <w14:bevel/>
                                        </w14:textOutline>
                                      </w:rPr>
                                      <w:t>protocollo.istp@pec.cnr.it</w:t>
                                    </w:r>
                                  </w:hyperlink>
                                  <w:r w:rsidR="004E6037" w:rsidRPr="008C2BDA">
                                    <w:rPr>
                                      <w:rFonts w:cs="Calibri"/>
                                      <w:color w:val="535353"/>
                                      <w:sz w:val="13"/>
                                      <w:szCs w:val="13"/>
                                      <w14:textOutline w14:w="9525" w14:cap="rnd" w14:cmpd="sng" w14:algn="ctr">
                                        <w14:noFill/>
                                        <w14:prstDash w14:val="solid"/>
                                        <w14:bevel/>
                                      </w14:textOutline>
                                    </w:rPr>
                                    <w:t xml:space="preserve"> </w:t>
                                  </w:r>
                                </w:p>
                                <w:p w14:paraId="6B377D93" w14:textId="77777777" w:rsidR="004E6037" w:rsidRPr="008C2BDA" w:rsidRDefault="004E6037"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1165EBC8" w14:textId="77777777" w:rsidR="004E6037" w:rsidRPr="008C2BDA" w:rsidRDefault="004E6037" w:rsidP="004E6037">
                            <w:pPr>
                              <w:rPr>
                                <w:sz w:val="13"/>
                                <w:szCs w:val="13"/>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wpg:wgp>
                </a:graphicData>
              </a:graphic>
            </wp:anchor>
          </w:drawing>
        </mc:Choice>
        <mc:Fallback>
          <w:pict>
            <v:group id="Group 5" o:spid="_x0000_s1026" style="position:absolute;margin-left:0;margin-top:6.45pt;width:489.2pt;height:47pt;z-index:251659264;mso-position-horizontal:center;mso-position-horizontal-relative:margin" coordsize="62128,596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9" o:spid="_x0000_s1027" type="#_x0000_t75" style="position:absolute;width:62128;height:465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VgCFvHAAAA2wAAAA8AAABkcnMvZG93bnJldi54bWxEj1trwkAUhN8F/8NyBN/qxgvFplnFC6WF&#10;FrwVQt+O2WMSzJ5Ns1tN/71bKPg4zMw3TDJvTSUu1LjSsoLhIAJBnFldcq7g8/DyMAXhPLLGyjIp&#10;+CUH81m3k2Cs7ZV3dNn7XAQIuxgVFN7XsZQuK8igG9iaOHgn2xj0QTa51A1eA9xUchRFj9JgyWGh&#10;wJpWBWXn/Y9RsPn6WL/X35vjOFoc0u1q8jqtlqlS/V67eAbhqfX38H/7TSsYPcHfl/AD5OwG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AVgCFvHAAAA2wAAAA8AAAAAAAAAAAAA&#10;AAAAnwIAAGRycy9kb3ducmV2LnhtbFBLBQYAAAAABAAEAPcAAACTAwAAAAA=&#10;">
                <v:imagedata r:id="rId5" o:title=""/>
                <v:path arrowok="t"/>
              </v:shape>
              <v:shapetype id="_x0000_t202" coordsize="21600,21600" o:spt="202" path="m,l,21600r21600,l21600,xe">
                <v:stroke joinstyle="miter"/>
                <v:path gradientshapeok="t" o:connecttype="rect"/>
              </v:shapetype>
              <v:shape id="Text Box 30" o:spid="_x0000_s1028" type="#_x0000_t202" style="position:absolute;left:13716;top:762;width:40005;height:520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WFzEsIA&#10;AADbAAAADwAAAGRycy9kb3ducmV2LnhtbERPy2rCQBTdF/yH4Rbc1UkqlpI6Si2KgnSRVBfuLpmb&#10;B83cCZkxiX/vLASXh/NerkfTiJ46V1tWEM8iEMS51TWXCk5/u7dPEM4ja2wsk4IbOVivJi9LTLQd&#10;OKU+86UIIewSVFB53yZSurwig25mW+LAFbYz6APsSqk7HEK4aeR7FH1IgzWHhgpb+qko/8+uRsE5&#10;Why3xbz8bfcnXRfpxl/iWCs1fR2/v0B4Gv1T/HAftIJ5WB++hB8gV3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BYXMSwgAAANsAAAAPAAAAAAAAAAAAAAAAAJgCAABkcnMvZG93&#10;bnJldi54bWxQSwUGAAAAAAQABAD1AAAAhwMAAAAA&#10;" fillcolor="window" stroked="f" strokeweight=".5pt">
                <v:textbox inset="0,0,0,0">
                  <w:txbxContent>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418"/>
                        <w:gridCol w:w="4819"/>
                      </w:tblGrid>
                      <w:tr w:rsidR="004E6037" w:rsidRPr="008C2BDA" w14:paraId="4AD9678A" w14:textId="77777777" w:rsidTr="008A7E9C">
                        <w:trPr>
                          <w:trHeight w:val="567"/>
                          <w:jc w:val="center"/>
                        </w:trPr>
                        <w:tc>
                          <w:tcPr>
                            <w:tcW w:w="1418" w:type="dxa"/>
                            <w:tcMar>
                              <w:right w:w="113" w:type="dxa"/>
                            </w:tcMar>
                          </w:tcPr>
                          <w:p w14:paraId="0A0F5791" w14:textId="77777777" w:rsidR="004E6037" w:rsidRPr="008C2BDA" w:rsidRDefault="004E6037" w:rsidP="008A7E9C">
                            <w:pPr>
                              <w:pStyle w:val="Footer"/>
                              <w:tabs>
                                <w:tab w:val="right" w:pos="10206"/>
                              </w:tabs>
                              <w:jc w:val="right"/>
                              <w:rPr>
                                <w:rFonts w:cs="Calibri"/>
                                <w:b/>
                                <w:bCs/>
                                <w:color w:val="535353"/>
                                <w:sz w:val="13"/>
                                <w:szCs w:val="13"/>
                              </w:rPr>
                            </w:pPr>
                            <w:r w:rsidRPr="008C2BDA">
                              <w:rPr>
                                <w:rFonts w:cs="Calibri"/>
                                <w:b/>
                                <w:bCs/>
                                <w:color w:val="535353"/>
                                <w:sz w:val="13"/>
                                <w:szCs w:val="13"/>
                              </w:rPr>
                              <w:t>MILANO</w:t>
                            </w:r>
                          </w:p>
                          <w:p w14:paraId="099EFA78"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PADOVA</w:t>
                            </w:r>
                          </w:p>
                          <w:p w14:paraId="32FB8830"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BARI</w:t>
                            </w:r>
                          </w:p>
                          <w:p w14:paraId="76A474EC" w14:textId="77777777" w:rsidR="004E6037" w:rsidRPr="008C2BDA" w:rsidRDefault="004E6037" w:rsidP="008A7E9C">
                            <w:pPr>
                              <w:pStyle w:val="Footer"/>
                              <w:tabs>
                                <w:tab w:val="right" w:pos="10206"/>
                              </w:tabs>
                              <w:jc w:val="right"/>
                              <w:rPr>
                                <w:rFonts w:cs="Calibri"/>
                                <w:b/>
                                <w:bCs/>
                                <w:color w:val="2F485D"/>
                                <w:sz w:val="13"/>
                                <w:szCs w:val="13"/>
                              </w:rPr>
                            </w:pPr>
                            <w:r w:rsidRPr="008C2BDA">
                              <w:rPr>
                                <w:rFonts w:cs="Calibri"/>
                                <w:b/>
                                <w:bCs/>
                                <w:color w:val="2F485D"/>
                                <w:sz w:val="13"/>
                                <w:szCs w:val="13"/>
                              </w:rPr>
                              <w:t>EMAIL</w:t>
                            </w:r>
                          </w:p>
                          <w:p w14:paraId="1E26799F" w14:textId="77777777" w:rsidR="004E6037" w:rsidRPr="008C2BDA" w:rsidRDefault="004E6037" w:rsidP="008A7E9C">
                            <w:pPr>
                              <w:pStyle w:val="Footer"/>
                              <w:tabs>
                                <w:tab w:val="right" w:pos="10206"/>
                              </w:tabs>
                              <w:jc w:val="right"/>
                              <w:rPr>
                                <w:rFonts w:cs="Calibri"/>
                                <w:b/>
                                <w:bCs/>
                                <w:color w:val="535353"/>
                                <w:sz w:val="13"/>
                                <w:szCs w:val="13"/>
                              </w:rPr>
                            </w:pPr>
                            <w:r w:rsidRPr="008C2BDA">
                              <w:rPr>
                                <w:rFonts w:cs="Calibri"/>
                                <w:b/>
                                <w:bCs/>
                                <w:color w:val="2F485D"/>
                                <w:sz w:val="13"/>
                                <w:szCs w:val="13"/>
                              </w:rPr>
                              <w:t xml:space="preserve">CF &amp; </w:t>
                            </w:r>
                            <w:proofErr w:type="gramStart"/>
                            <w:r w:rsidRPr="008C2BDA">
                              <w:rPr>
                                <w:rFonts w:cs="Calibri"/>
                                <w:b/>
                                <w:bCs/>
                                <w:color w:val="2F485D"/>
                                <w:sz w:val="13"/>
                                <w:szCs w:val="13"/>
                              </w:rPr>
                              <w:t>P.IVA</w:t>
                            </w:r>
                            <w:proofErr w:type="gramEnd"/>
                          </w:p>
                        </w:tc>
                        <w:tc>
                          <w:tcPr>
                            <w:tcW w:w="4819" w:type="dxa"/>
                          </w:tcPr>
                          <w:p w14:paraId="45149437" w14:textId="77777777" w:rsidR="004E6037" w:rsidRPr="008C2BDA" w:rsidRDefault="004E6037" w:rsidP="008A7E9C">
                            <w:pPr>
                              <w:pStyle w:val="Footer"/>
                              <w:tabs>
                                <w:tab w:val="right" w:pos="10206"/>
                              </w:tabs>
                              <w:rPr>
                                <w:rFonts w:cs="Calibri"/>
                                <w:b/>
                                <w:bCs/>
                                <w:color w:val="535353"/>
                                <w:sz w:val="13"/>
                                <w:szCs w:val="13"/>
                              </w:rPr>
                            </w:pPr>
                            <w:proofErr w:type="gramStart"/>
                            <w:r w:rsidRPr="008C2BDA">
                              <w:rPr>
                                <w:rFonts w:cs="Calibri"/>
                                <w:color w:val="44546A"/>
                                <w:sz w:val="13"/>
                                <w:szCs w:val="13"/>
                              </w:rPr>
                              <w:t>Via Cozzi, 53</w:t>
                            </w:r>
                            <w:r w:rsidRPr="008C2BDA">
                              <w:rPr>
                                <w:rFonts w:cs="Calibri"/>
                                <w:b/>
                                <w:bCs/>
                                <w:color w:val="535353"/>
                                <w:sz w:val="13"/>
                                <w:szCs w:val="13"/>
                              </w:rPr>
                              <w:t xml:space="preserve">, </w:t>
                            </w:r>
                            <w:r w:rsidRPr="008C2BDA">
                              <w:rPr>
                                <w:rFonts w:cs="Calibri"/>
                                <w:color w:val="44546A"/>
                                <w:sz w:val="13"/>
                                <w:szCs w:val="13"/>
                              </w:rPr>
                              <w:t xml:space="preserve">20125 Milano, </w:t>
                            </w:r>
                            <w:proofErr w:type="spellStart"/>
                            <w:r w:rsidRPr="008C2BDA">
                              <w:rPr>
                                <w:rFonts w:cs="Calibri"/>
                                <w:color w:val="44546A"/>
                                <w:sz w:val="13"/>
                                <w:szCs w:val="13"/>
                              </w:rPr>
                              <w:t>Tel</w:t>
                            </w:r>
                            <w:proofErr w:type="spellEnd"/>
                            <w:r w:rsidRPr="008C2BDA">
                              <w:rPr>
                                <w:rFonts w:cs="Calibri"/>
                                <w:color w:val="44546A"/>
                                <w:sz w:val="13"/>
                                <w:szCs w:val="13"/>
                              </w:rPr>
                              <w:t>: +39 02 66173238, Fax: +39 02 66173239</w:t>
                            </w:r>
                            <w:proofErr w:type="gramEnd"/>
                          </w:p>
                          <w:p w14:paraId="4186D873" w14:textId="77777777" w:rsidR="004E6037" w:rsidRPr="008C2BDA" w:rsidRDefault="004E6037" w:rsidP="008A7E9C">
                            <w:pPr>
                              <w:pStyle w:val="Footer"/>
                              <w:rPr>
                                <w:rFonts w:cs="Calibri"/>
                                <w:color w:val="44546A"/>
                                <w:sz w:val="13"/>
                                <w:szCs w:val="13"/>
                                <w:lang w:eastAsia="en-US"/>
                              </w:rPr>
                            </w:pPr>
                            <w:r w:rsidRPr="008C2BDA">
                              <w:rPr>
                                <w:rFonts w:cs="Calibri"/>
                                <w:color w:val="44546A"/>
                                <w:sz w:val="13"/>
                                <w:szCs w:val="13"/>
                              </w:rPr>
                              <w:t xml:space="preserve">Corso Stati Uniti, </w:t>
                            </w:r>
                            <w:proofErr w:type="gramStart"/>
                            <w:r w:rsidRPr="008C2BDA">
                              <w:rPr>
                                <w:rFonts w:cs="Calibri"/>
                                <w:color w:val="44546A"/>
                                <w:sz w:val="13"/>
                                <w:szCs w:val="13"/>
                              </w:rPr>
                              <w:t>4</w:t>
                            </w:r>
                            <w:proofErr w:type="gramEnd"/>
                            <w:r w:rsidRPr="008C2BDA">
                              <w:rPr>
                                <w:rFonts w:cs="Calibri"/>
                                <w:b/>
                                <w:bCs/>
                                <w:color w:val="2F485D"/>
                                <w:sz w:val="13"/>
                                <w:szCs w:val="13"/>
                              </w:rPr>
                              <w:t xml:space="preserve">, </w:t>
                            </w:r>
                            <w:r w:rsidRPr="008C2BDA">
                              <w:rPr>
                                <w:rFonts w:cs="Calibri"/>
                                <w:color w:val="44546A"/>
                                <w:sz w:val="13"/>
                                <w:szCs w:val="13"/>
                              </w:rPr>
                              <w:t>35127 Padova</w:t>
                            </w:r>
                            <w:r w:rsidRPr="008C2BDA">
                              <w:rPr>
                                <w:rFonts w:cs="Calibri"/>
                                <w:b/>
                                <w:bCs/>
                                <w:color w:val="2F485D"/>
                                <w:sz w:val="13"/>
                                <w:szCs w:val="13"/>
                              </w:rPr>
                              <w:t xml:space="preserve">, </w:t>
                            </w:r>
                            <w:proofErr w:type="spellStart"/>
                            <w:r w:rsidRPr="008C2BDA">
                              <w:rPr>
                                <w:rFonts w:cs="Calibri"/>
                                <w:color w:val="44546A"/>
                                <w:sz w:val="13"/>
                                <w:szCs w:val="13"/>
                              </w:rPr>
                              <w:t>Tel</w:t>
                            </w:r>
                            <w:proofErr w:type="spellEnd"/>
                            <w:r w:rsidRPr="008C2BDA">
                              <w:rPr>
                                <w:rFonts w:cs="Calibri"/>
                                <w:color w:val="44546A"/>
                                <w:sz w:val="13"/>
                                <w:szCs w:val="13"/>
                              </w:rPr>
                              <w:t>: +39 049 829500</w:t>
                            </w:r>
                            <w:r>
                              <w:rPr>
                                <w:rFonts w:cs="Calibri"/>
                                <w:color w:val="44546A"/>
                                <w:sz w:val="13"/>
                                <w:szCs w:val="13"/>
                              </w:rPr>
                              <w:t>0</w:t>
                            </w:r>
                            <w:r w:rsidRPr="008C2BDA">
                              <w:rPr>
                                <w:rFonts w:cs="Calibri"/>
                                <w:color w:val="44546A"/>
                                <w:sz w:val="13"/>
                                <w:szCs w:val="13"/>
                              </w:rPr>
                              <w:t>, Fax: +39 049 8700718</w:t>
                            </w:r>
                          </w:p>
                          <w:p w14:paraId="6D2A7EC7" w14:textId="77777777" w:rsidR="004E6037" w:rsidRPr="008C2BDA" w:rsidRDefault="004E6037" w:rsidP="008A7E9C">
                            <w:pPr>
                              <w:pStyle w:val="Footer"/>
                              <w:ind w:right="-183"/>
                              <w:rPr>
                                <w:rFonts w:cs="Calibri"/>
                                <w:color w:val="44546A"/>
                                <w:sz w:val="13"/>
                                <w:szCs w:val="13"/>
                              </w:rPr>
                            </w:pPr>
                            <w:r w:rsidRPr="008C2BDA">
                              <w:rPr>
                                <w:rFonts w:cs="Calibri"/>
                                <w:color w:val="44546A"/>
                                <w:sz w:val="13"/>
                                <w:szCs w:val="13"/>
                              </w:rPr>
                              <w:t xml:space="preserve">Via Amendola, 122/D, 70126 Bari, </w:t>
                            </w:r>
                            <w:proofErr w:type="spellStart"/>
                            <w:r w:rsidRPr="008C2BDA">
                              <w:rPr>
                                <w:rFonts w:cs="Calibri"/>
                                <w:color w:val="44546A"/>
                                <w:sz w:val="13"/>
                                <w:szCs w:val="13"/>
                              </w:rPr>
                              <w:t>Tel</w:t>
                            </w:r>
                            <w:proofErr w:type="spellEnd"/>
                            <w:r w:rsidRPr="008C2BDA">
                              <w:rPr>
                                <w:rFonts w:cs="Calibri"/>
                                <w:color w:val="44546A"/>
                                <w:sz w:val="13"/>
                                <w:szCs w:val="13"/>
                              </w:rPr>
                              <w:t>: +39 080 5929507</w:t>
                            </w:r>
                          </w:p>
                          <w:p w14:paraId="124E91AE" w14:textId="77777777" w:rsidR="004E6037" w:rsidRPr="008C2BDA" w:rsidRDefault="00586494" w:rsidP="008A7E9C">
                            <w:pPr>
                              <w:pStyle w:val="Header"/>
                              <w:rPr>
                                <w:rFonts w:cs="Calibri"/>
                                <w:color w:val="535353"/>
                                <w:sz w:val="13"/>
                                <w:szCs w:val="13"/>
                                <w14:textOutline w14:w="9525" w14:cap="rnd" w14:cmpd="sng" w14:algn="ctr">
                                  <w14:noFill/>
                                  <w14:prstDash w14:val="solid"/>
                                  <w14:bevel/>
                                </w14:textOutline>
                              </w:rPr>
                            </w:pPr>
                            <w:hyperlink r:id="rId6" w:history="1">
                              <w:r w:rsidR="004E6037" w:rsidRPr="008C2BDA">
                                <w:rPr>
                                  <w:rStyle w:val="Hyperlink"/>
                                  <w:rFonts w:cs="Calibri"/>
                                  <w:sz w:val="13"/>
                                  <w:szCs w:val="13"/>
                                  <w14:textOutline w14:w="9525" w14:cap="rnd" w14:cmpd="sng" w14:algn="ctr">
                                    <w14:noFill/>
                                    <w14:prstDash w14:val="solid"/>
                                    <w14:bevel/>
                                  </w14:textOutline>
                                </w:rPr>
                                <w:t>direttore@istp.cnr.it</w:t>
                              </w:r>
                            </w:hyperlink>
                            <w:r w:rsidR="004E6037" w:rsidRPr="008C2BDA">
                              <w:rPr>
                                <w:rFonts w:cs="Calibri"/>
                                <w:color w:val="535353"/>
                                <w:sz w:val="13"/>
                                <w:szCs w:val="13"/>
                                <w14:textOutline w14:w="9525" w14:cap="rnd" w14:cmpd="sng" w14:algn="ctr">
                                  <w14:noFill/>
                                  <w14:prstDash w14:val="solid"/>
                                  <w14:bevel/>
                                </w14:textOutline>
                              </w:rPr>
                              <w:t xml:space="preserve"> –  </w:t>
                            </w:r>
                            <w:hyperlink r:id="rId7" w:history="1">
                              <w:r w:rsidR="004E6037" w:rsidRPr="008C2BDA">
                                <w:rPr>
                                  <w:rStyle w:val="Hyperlink"/>
                                  <w:rFonts w:cs="Calibri"/>
                                  <w:sz w:val="13"/>
                                  <w:szCs w:val="13"/>
                                  <w14:textOutline w14:w="9525" w14:cap="rnd" w14:cmpd="sng" w14:algn="ctr">
                                    <w14:noFill/>
                                    <w14:prstDash w14:val="solid"/>
                                    <w14:bevel/>
                                  </w14:textOutline>
                                </w:rPr>
                                <w:t>amministrazione@istp.cnr.it</w:t>
                              </w:r>
                            </w:hyperlink>
                            <w:r w:rsidR="004E6037" w:rsidRPr="008C2BDA">
                              <w:rPr>
                                <w:rFonts w:cs="Calibri"/>
                                <w:color w:val="535353"/>
                                <w:sz w:val="13"/>
                                <w:szCs w:val="13"/>
                                <w14:textOutline w14:w="9525" w14:cap="rnd" w14:cmpd="sng" w14:algn="ctr">
                                  <w14:noFill/>
                                  <w14:prstDash w14:val="solid"/>
                                  <w14:bevel/>
                                </w14:textOutline>
                              </w:rPr>
                              <w:t xml:space="preserve"> –  </w:t>
                            </w:r>
                            <w:hyperlink r:id="rId8" w:history="1">
                              <w:r w:rsidR="004E6037" w:rsidRPr="008C2BDA">
                                <w:rPr>
                                  <w:rStyle w:val="Hyperlink"/>
                                  <w:rFonts w:cs="Calibri"/>
                                  <w:sz w:val="13"/>
                                  <w:szCs w:val="13"/>
                                  <w14:textOutline w14:w="9525" w14:cap="rnd" w14:cmpd="sng" w14:algn="ctr">
                                    <w14:noFill/>
                                    <w14:prstDash w14:val="solid"/>
                                    <w14:bevel/>
                                  </w14:textOutline>
                                </w:rPr>
                                <w:t>protocollo.istp@pec.cnr.it</w:t>
                              </w:r>
                            </w:hyperlink>
                            <w:r w:rsidR="004E6037" w:rsidRPr="008C2BDA">
                              <w:rPr>
                                <w:rFonts w:cs="Calibri"/>
                                <w:color w:val="535353"/>
                                <w:sz w:val="13"/>
                                <w:szCs w:val="13"/>
                                <w14:textOutline w14:w="9525" w14:cap="rnd" w14:cmpd="sng" w14:algn="ctr">
                                  <w14:noFill/>
                                  <w14:prstDash w14:val="solid"/>
                                  <w14:bevel/>
                                </w14:textOutline>
                              </w:rPr>
                              <w:t xml:space="preserve"> </w:t>
                            </w:r>
                          </w:p>
                          <w:p w14:paraId="6B377D93" w14:textId="77777777" w:rsidR="004E6037" w:rsidRPr="008C2BDA" w:rsidRDefault="004E6037" w:rsidP="008A7E9C">
                            <w:pPr>
                              <w:pStyle w:val="Header"/>
                              <w:rPr>
                                <w:rFonts w:cs="Calibri"/>
                                <w:color w:val="535353"/>
                                <w:sz w:val="13"/>
                                <w:szCs w:val="13"/>
                                <w14:textOutline w14:w="9525" w14:cap="rnd" w14:cmpd="sng" w14:algn="ctr">
                                  <w14:noFill/>
                                  <w14:prstDash w14:val="solid"/>
                                  <w14:bevel/>
                                </w14:textOutline>
                              </w:rPr>
                            </w:pPr>
                            <w:r w:rsidRPr="008C2BDA">
                              <w:rPr>
                                <w:rFonts w:cs="Calibri"/>
                                <w:color w:val="535353"/>
                                <w:sz w:val="13"/>
                                <w:szCs w:val="13"/>
                                <w:lang w:val="en-US"/>
                                <w14:textOutline w14:w="9525" w14:cap="rnd" w14:cmpd="sng" w14:algn="ctr">
                                  <w14:noFill/>
                                  <w14:prstDash w14:val="solid"/>
                                  <w14:bevel/>
                                </w14:textOutline>
                              </w:rPr>
                              <w:t>80054330586 &amp; IT 02118311006</w:t>
                            </w:r>
                          </w:p>
                        </w:tc>
                      </w:tr>
                    </w:tbl>
                    <w:p w14:paraId="1165EBC8" w14:textId="77777777" w:rsidR="004E6037" w:rsidRPr="008C2BDA" w:rsidRDefault="004E6037" w:rsidP="004E6037">
                      <w:pPr>
                        <w:rPr>
                          <w:sz w:val="13"/>
                          <w:szCs w:val="13"/>
                        </w:rPr>
                      </w:pPr>
                    </w:p>
                  </w:txbxContent>
                </v:textbox>
              </v:shape>
              <w10:wrap anchorx="margin"/>
            </v:group>
          </w:pict>
        </mc:Fallback>
      </mc:AlternateContent>
    </w:r>
  </w:p>
  <w:p w14:paraId="79855929" w14:textId="312A2C6C" w:rsidR="004E6037" w:rsidRDefault="004E6037" w:rsidP="00F67018"/>
  <w:p w14:paraId="27C08A11" w14:textId="77777777" w:rsidR="004E6037" w:rsidRDefault="004E6037" w:rsidP="00F67018"/>
  <w:p w14:paraId="3C14D194" w14:textId="2F013853" w:rsidR="00F67018" w:rsidRDefault="00F67018" w:rsidP="00F67018">
    <w:pPr>
      <w:pStyle w:val="Footer"/>
    </w:pPr>
  </w:p>
  <w:p w14:paraId="26D07FB8" w14:textId="77777777" w:rsidR="004E6037" w:rsidRPr="00682201" w:rsidRDefault="004E6037" w:rsidP="004E6037">
    <w:pPr>
      <w:pStyle w:val="Footer"/>
      <w:tabs>
        <w:tab w:val="clear" w:pos="4819"/>
      </w:tabs>
      <w:rPr>
        <w:rFonts w:cstheme="minorHAnsi"/>
        <w:i/>
        <w:iCs/>
        <w:noProof/>
        <w:sz w:val="18"/>
        <w:szCs w:val="18"/>
        <w:lang w:eastAsia="en-GB"/>
      </w:rPr>
    </w:pPr>
    <w:r w:rsidRPr="00876F4C">
      <w:rPr>
        <w:rFonts w:cstheme="minorHAnsi"/>
        <w:i/>
        <w:iCs/>
        <w:sz w:val="18"/>
        <w:szCs w:val="18"/>
      </w:rPr>
      <w:tab/>
      <w:t xml:space="preserve">- pag. </w:t>
    </w:r>
    <w:r w:rsidRPr="00876F4C">
      <w:rPr>
        <w:rFonts w:cstheme="minorHAnsi"/>
        <w:i/>
        <w:iCs/>
        <w:sz w:val="18"/>
        <w:szCs w:val="18"/>
      </w:rPr>
      <w:fldChar w:fldCharType="begin"/>
    </w:r>
    <w:r w:rsidRPr="00876F4C">
      <w:rPr>
        <w:rFonts w:cstheme="minorHAnsi"/>
        <w:i/>
        <w:iCs/>
        <w:sz w:val="18"/>
        <w:szCs w:val="18"/>
      </w:rPr>
      <w:instrText xml:space="preserve"> PAGE   \* MERGEFORMAT </w:instrText>
    </w:r>
    <w:r w:rsidRPr="00876F4C">
      <w:rPr>
        <w:rFonts w:cstheme="minorHAnsi"/>
        <w:i/>
        <w:iCs/>
        <w:sz w:val="18"/>
        <w:szCs w:val="18"/>
      </w:rPr>
      <w:fldChar w:fldCharType="separate"/>
    </w:r>
    <w:r w:rsidR="00586494">
      <w:rPr>
        <w:rFonts w:cstheme="minorHAnsi"/>
        <w:i/>
        <w:iCs/>
        <w:noProof/>
        <w:sz w:val="18"/>
        <w:szCs w:val="18"/>
      </w:rPr>
      <w:t>1</w:t>
    </w:r>
    <w:r w:rsidRPr="00876F4C">
      <w:rPr>
        <w:rFonts w:cstheme="minorHAnsi"/>
        <w:i/>
        <w:iCs/>
        <w:sz w:val="18"/>
        <w:szCs w:val="18"/>
      </w:rPr>
      <w:fldChar w:fldCharType="end"/>
    </w:r>
    <w:r w:rsidRPr="00876F4C">
      <w:rPr>
        <w:rFonts w:cstheme="minorHAnsi"/>
        <w:i/>
        <w:iCs/>
        <w:sz w:val="18"/>
        <w:szCs w:val="18"/>
      </w:rPr>
      <w:t>/</w:t>
    </w:r>
    <w:r w:rsidRPr="00876F4C">
      <w:rPr>
        <w:rFonts w:cstheme="minorHAnsi"/>
        <w:i/>
        <w:iCs/>
        <w:sz w:val="18"/>
        <w:szCs w:val="18"/>
      </w:rPr>
      <w:fldChar w:fldCharType="begin"/>
    </w:r>
    <w:r w:rsidRPr="00876F4C">
      <w:rPr>
        <w:rFonts w:cstheme="minorHAnsi"/>
        <w:i/>
        <w:iCs/>
        <w:sz w:val="18"/>
        <w:szCs w:val="18"/>
      </w:rPr>
      <w:instrText xml:space="preserve"> NUMPAGES   \* MERGEFORMAT </w:instrText>
    </w:r>
    <w:r w:rsidRPr="00876F4C">
      <w:rPr>
        <w:rFonts w:cstheme="minorHAnsi"/>
        <w:i/>
        <w:iCs/>
        <w:sz w:val="18"/>
        <w:szCs w:val="18"/>
      </w:rPr>
      <w:fldChar w:fldCharType="separate"/>
    </w:r>
    <w:r w:rsidR="00586494">
      <w:rPr>
        <w:rFonts w:cstheme="minorHAnsi"/>
        <w:i/>
        <w:iCs/>
        <w:noProof/>
        <w:sz w:val="18"/>
        <w:szCs w:val="18"/>
      </w:rPr>
      <w:t>1</w:t>
    </w:r>
    <w:r w:rsidRPr="00876F4C">
      <w:rPr>
        <w:rFonts w:cstheme="minorHAnsi"/>
        <w:i/>
        <w:iCs/>
        <w:noProof/>
        <w:sz w:val="18"/>
        <w:szCs w:val="18"/>
      </w:rPr>
      <w:fldChar w:fldCharType="end"/>
    </w:r>
    <w:r w:rsidRPr="00876F4C">
      <w:rPr>
        <w:rFonts w:cstheme="minorHAnsi"/>
        <w:i/>
        <w:iCs/>
        <w:noProof/>
        <w:sz w:val="18"/>
        <w:szCs w:val="18"/>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DFEE3E" w14:textId="77777777" w:rsidR="004E6037" w:rsidRDefault="004E60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12EC9D" w14:textId="77777777" w:rsidR="00A7557F" w:rsidRDefault="00A7557F" w:rsidP="004B17AF">
      <w:r>
        <w:separator/>
      </w:r>
    </w:p>
  </w:footnote>
  <w:footnote w:type="continuationSeparator" w:id="0">
    <w:p w14:paraId="3AAE5B34" w14:textId="77777777" w:rsidR="00A7557F" w:rsidRDefault="00A7557F" w:rsidP="004B17AF">
      <w:r>
        <w:continuationSeparator/>
      </w:r>
    </w:p>
  </w:footnote>
  <w:footnote w:id="1">
    <w:p w14:paraId="6B4705B7" w14:textId="77777777" w:rsidR="00002524" w:rsidRPr="008F6C7A" w:rsidRDefault="00002524" w:rsidP="00002524">
      <w:pPr>
        <w:pStyle w:val="FootnoteText"/>
        <w:jc w:val="both"/>
        <w:rPr>
          <w:rFonts w:asciiTheme="minorHAnsi" w:hAnsiTheme="minorHAnsi" w:cstheme="minorHAnsi"/>
          <w:sz w:val="15"/>
          <w:szCs w:val="15"/>
        </w:rPr>
      </w:pPr>
      <w:r w:rsidRPr="008F6C7A">
        <w:rPr>
          <w:rStyle w:val="FootnoteReference"/>
          <w:rFonts w:asciiTheme="minorHAnsi" w:hAnsiTheme="minorHAnsi" w:cstheme="minorHAnsi"/>
          <w:sz w:val="15"/>
          <w:szCs w:val="15"/>
        </w:rPr>
        <w:footnoteRef/>
      </w:r>
      <w:r w:rsidRPr="008F6C7A">
        <w:rPr>
          <w:rFonts w:asciiTheme="minorHAnsi" w:hAnsiTheme="minorHAnsi" w:cstheme="minorHAnsi"/>
          <w:sz w:val="15"/>
          <w:szCs w:val="15"/>
        </w:rPr>
        <w:t xml:space="preserve"> Per gli operatori economici italiani o stranieri residenti in Italia, la dichiarazione deve essere sottoscritta da un legale rappresentante ovvero da un procuratore</w:t>
      </w:r>
      <w:r>
        <w:rPr>
          <w:rFonts w:asciiTheme="minorHAnsi" w:hAnsiTheme="minorHAnsi" w:cstheme="minorHAnsi"/>
          <w:sz w:val="15"/>
          <w:szCs w:val="15"/>
          <w:vertAlign w:val="superscript"/>
        </w:rPr>
        <w:t xml:space="preserve">2 </w:t>
      </w:r>
      <w:r w:rsidRPr="008F6C7A">
        <w:rPr>
          <w:rFonts w:asciiTheme="minorHAnsi" w:hAnsiTheme="minorHAnsi"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EB32F4D" w14:textId="77777777" w:rsidR="00002524" w:rsidRPr="008F6C7A" w:rsidRDefault="00002524" w:rsidP="00002524">
      <w:pPr>
        <w:pStyle w:val="FootnoteText"/>
        <w:jc w:val="both"/>
        <w:rPr>
          <w:rFonts w:asciiTheme="minorHAnsi" w:hAnsiTheme="minorHAnsi" w:cstheme="minorHAnsi"/>
          <w:sz w:val="16"/>
          <w:szCs w:val="16"/>
        </w:rPr>
      </w:pPr>
      <w:r w:rsidRPr="008F6C7A">
        <w:rPr>
          <w:rStyle w:val="FootnoteReference"/>
          <w:rFonts w:asciiTheme="minorHAnsi" w:hAnsiTheme="minorHAnsi" w:cstheme="minorHAnsi"/>
          <w:sz w:val="15"/>
          <w:szCs w:val="15"/>
        </w:rPr>
        <w:footnoteRef/>
      </w:r>
      <w:r w:rsidRPr="008F6C7A">
        <w:rPr>
          <w:rFonts w:asciiTheme="minorHAnsi" w:hAnsiTheme="minorHAnsi"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D8C0B5" w14:textId="77777777" w:rsidR="004E6037" w:rsidRDefault="004E603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6B076" w14:textId="185C76E0" w:rsidR="000B2B18" w:rsidRDefault="000B2B18" w:rsidP="000B2B18">
    <w:pPr>
      <w:pStyle w:val="Header"/>
      <w:ind w:left="-993"/>
      <w:jc w:val="center"/>
    </w:pPr>
    <w:r>
      <w:rPr>
        <w:noProof/>
        <w14:ligatures w14:val="standardContextual"/>
      </w:rPr>
      <w:drawing>
        <wp:inline distT="0" distB="0" distL="0" distR="0" wp14:anchorId="2E492254" wp14:editId="71AC4720">
          <wp:extent cx="7507805" cy="981062"/>
          <wp:effectExtent l="0" t="0" r="0" b="0"/>
          <wp:docPr id="430738175" name="Immagine 1" descr="Immagine che contiene testo, schermata, Carattere, Blu elettric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0738175" name="Immagine 1" descr="Immagine che contiene testo, schermata, Carattere, Blu elettrico&#10;&#10;Descrizione generata automaticamente"/>
                  <pic:cNvPicPr/>
                </pic:nvPicPr>
                <pic:blipFill>
                  <a:blip r:embed="rId1"/>
                  <a:stretch>
                    <a:fillRect/>
                  </a:stretch>
                </pic:blipFill>
                <pic:spPr>
                  <a:xfrm>
                    <a:off x="0" y="0"/>
                    <a:ext cx="8613392" cy="1125532"/>
                  </a:xfrm>
                  <a:prstGeom prst="rect">
                    <a:avLst/>
                  </a:prstGeom>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E683F11" w14:textId="77777777" w:rsidR="004E6037" w:rsidRDefault="004E60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3B684D48"/>
    <w:multiLevelType w:val="hybridMultilevel"/>
    <w:tmpl w:val="91F8422E"/>
    <w:lvl w:ilvl="0" w:tplc="89949724">
      <w:numFmt w:val="bullet"/>
      <w:lvlText w:val="-"/>
      <w:lvlJc w:val="left"/>
      <w:pPr>
        <w:ind w:left="720" w:hanging="360"/>
      </w:pPr>
      <w:rPr>
        <w:rFonts w:ascii="Calibri" w:eastAsia="Times New Roman" w:hAnsi="Calibri" w:cs="Calibri" w:hint="default"/>
      </w:rPr>
    </w:lvl>
    <w:lvl w:ilvl="1" w:tplc="89949724">
      <w:numFmt w:val="bullet"/>
      <w:lvlText w:val="-"/>
      <w:lvlJc w:val="left"/>
      <w:pPr>
        <w:ind w:left="1440" w:hanging="360"/>
      </w:pPr>
      <w:rPr>
        <w:rFonts w:ascii="Calibri" w:eastAsia="Times New Roman"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7D2E2D11"/>
    <w:multiLevelType w:val="hybridMultilevel"/>
    <w:tmpl w:val="C0AE5574"/>
    <w:lvl w:ilvl="0" w:tplc="0410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6"/>
  </w:num>
  <w:num w:numId="4">
    <w:abstractNumId w:val="1"/>
  </w:num>
  <w:num w:numId="5">
    <w:abstractNumId w:val="0"/>
  </w:num>
  <w:num w:numId="6">
    <w:abstractNumId w:val="2"/>
  </w:num>
  <w:num w:numId="7">
    <w:abstractNumId w:val="3"/>
  </w:num>
  <w:num w:numId="8">
    <w:abstractNumId w:val="7"/>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it-IT" w:vendorID="64" w:dllVersion="6" w:nlCheck="1" w:checkStyle="0"/>
  <w:activeWritingStyle w:appName="MSWord" w:lang="it-IT" w:vendorID="64" w:dllVersion="0" w:nlCheck="1" w:checkStyle="0"/>
  <w:activeWritingStyle w:appName="MSWord" w:lang="it-IT" w:vendorID="64" w:dllVersion="4096" w:nlCheck="1" w:checkStyle="0"/>
  <w:activeWritingStyle w:appName="MSWord" w:lang="en-US" w:vendorID="64" w:dllVersion="131078" w:nlCheck="1" w:checkStyle="1"/>
  <w:proofState w:spelling="clean" w:grammar="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527"/>
    <w:rsid w:val="00002524"/>
    <w:rsid w:val="0002505B"/>
    <w:rsid w:val="0005050E"/>
    <w:rsid w:val="00056634"/>
    <w:rsid w:val="00060D09"/>
    <w:rsid w:val="000610CB"/>
    <w:rsid w:val="0007440D"/>
    <w:rsid w:val="000853F5"/>
    <w:rsid w:val="000B2B18"/>
    <w:rsid w:val="000D733D"/>
    <w:rsid w:val="001015B0"/>
    <w:rsid w:val="00115CDB"/>
    <w:rsid w:val="00141C66"/>
    <w:rsid w:val="00146750"/>
    <w:rsid w:val="00157803"/>
    <w:rsid w:val="001631F8"/>
    <w:rsid w:val="001B23A5"/>
    <w:rsid w:val="001C448C"/>
    <w:rsid w:val="00262BC3"/>
    <w:rsid w:val="00265E0C"/>
    <w:rsid w:val="002A5511"/>
    <w:rsid w:val="002A5924"/>
    <w:rsid w:val="002D0033"/>
    <w:rsid w:val="002E0E40"/>
    <w:rsid w:val="002E1D98"/>
    <w:rsid w:val="00301333"/>
    <w:rsid w:val="00302F78"/>
    <w:rsid w:val="00317781"/>
    <w:rsid w:val="003316C5"/>
    <w:rsid w:val="0036621F"/>
    <w:rsid w:val="003A4D70"/>
    <w:rsid w:val="003C22E1"/>
    <w:rsid w:val="003C2A6E"/>
    <w:rsid w:val="003C5A42"/>
    <w:rsid w:val="003E2C47"/>
    <w:rsid w:val="00410519"/>
    <w:rsid w:val="004277D8"/>
    <w:rsid w:val="0046064E"/>
    <w:rsid w:val="00462FC4"/>
    <w:rsid w:val="00477D0F"/>
    <w:rsid w:val="004A452B"/>
    <w:rsid w:val="004B17AF"/>
    <w:rsid w:val="004B54A9"/>
    <w:rsid w:val="004D4970"/>
    <w:rsid w:val="004E6037"/>
    <w:rsid w:val="004F4247"/>
    <w:rsid w:val="00523A71"/>
    <w:rsid w:val="005411B4"/>
    <w:rsid w:val="00570854"/>
    <w:rsid w:val="00586494"/>
    <w:rsid w:val="005934B3"/>
    <w:rsid w:val="005E5729"/>
    <w:rsid w:val="005F2D81"/>
    <w:rsid w:val="0061371C"/>
    <w:rsid w:val="00615412"/>
    <w:rsid w:val="00620E5C"/>
    <w:rsid w:val="00642B50"/>
    <w:rsid w:val="00664E17"/>
    <w:rsid w:val="006720F2"/>
    <w:rsid w:val="0069496A"/>
    <w:rsid w:val="00730559"/>
    <w:rsid w:val="007323DD"/>
    <w:rsid w:val="007368DB"/>
    <w:rsid w:val="00776AD0"/>
    <w:rsid w:val="00781527"/>
    <w:rsid w:val="007D5237"/>
    <w:rsid w:val="007E58E6"/>
    <w:rsid w:val="0080052C"/>
    <w:rsid w:val="00804CB5"/>
    <w:rsid w:val="008159D2"/>
    <w:rsid w:val="00826427"/>
    <w:rsid w:val="00835D05"/>
    <w:rsid w:val="008472DC"/>
    <w:rsid w:val="00854CFE"/>
    <w:rsid w:val="0087334F"/>
    <w:rsid w:val="00875309"/>
    <w:rsid w:val="00887F67"/>
    <w:rsid w:val="008B2BF8"/>
    <w:rsid w:val="008C030F"/>
    <w:rsid w:val="008E7DB2"/>
    <w:rsid w:val="008F5AC8"/>
    <w:rsid w:val="0093508B"/>
    <w:rsid w:val="00991BFC"/>
    <w:rsid w:val="009A7172"/>
    <w:rsid w:val="009C1FD4"/>
    <w:rsid w:val="009C3EE0"/>
    <w:rsid w:val="009E08DA"/>
    <w:rsid w:val="009F3AE9"/>
    <w:rsid w:val="009F5043"/>
    <w:rsid w:val="009F54AC"/>
    <w:rsid w:val="00A13F49"/>
    <w:rsid w:val="00A244F3"/>
    <w:rsid w:val="00A26C32"/>
    <w:rsid w:val="00A33B68"/>
    <w:rsid w:val="00A52DFE"/>
    <w:rsid w:val="00A7557F"/>
    <w:rsid w:val="00AA0702"/>
    <w:rsid w:val="00AB10A6"/>
    <w:rsid w:val="00AB687E"/>
    <w:rsid w:val="00B140CE"/>
    <w:rsid w:val="00B257E3"/>
    <w:rsid w:val="00B26B8C"/>
    <w:rsid w:val="00B33B77"/>
    <w:rsid w:val="00B51BE3"/>
    <w:rsid w:val="00B762DB"/>
    <w:rsid w:val="00BD6C92"/>
    <w:rsid w:val="00C10ED8"/>
    <w:rsid w:val="00C13CFD"/>
    <w:rsid w:val="00C1520A"/>
    <w:rsid w:val="00C62C2A"/>
    <w:rsid w:val="00CA51DE"/>
    <w:rsid w:val="00CA6580"/>
    <w:rsid w:val="00CC0E20"/>
    <w:rsid w:val="00CE25B1"/>
    <w:rsid w:val="00CE6482"/>
    <w:rsid w:val="00D2682A"/>
    <w:rsid w:val="00D426E3"/>
    <w:rsid w:val="00D717A4"/>
    <w:rsid w:val="00D97C5D"/>
    <w:rsid w:val="00D97CA6"/>
    <w:rsid w:val="00DE4777"/>
    <w:rsid w:val="00DF0E7E"/>
    <w:rsid w:val="00E027EC"/>
    <w:rsid w:val="00E62B62"/>
    <w:rsid w:val="00E8138D"/>
    <w:rsid w:val="00F05960"/>
    <w:rsid w:val="00F279D1"/>
    <w:rsid w:val="00F6192B"/>
    <w:rsid w:val="00F63776"/>
    <w:rsid w:val="00F642CD"/>
    <w:rsid w:val="00F67018"/>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26490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F67018"/>
  </w:style>
  <w:style w:type="paragraph" w:styleId="BalloonText">
    <w:name w:val="Balloon Text"/>
    <w:basedOn w:val="Normal"/>
    <w:link w:val="BalloonTextChar"/>
    <w:uiPriority w:val="99"/>
    <w:semiHidden/>
    <w:unhideWhenUsed/>
    <w:rsid w:val="00CC0E20"/>
    <w:rPr>
      <w:rFonts w:ascii="Tahoma" w:hAnsi="Tahoma" w:cs="Tahoma"/>
      <w:sz w:val="16"/>
      <w:szCs w:val="16"/>
    </w:rPr>
  </w:style>
  <w:style w:type="character" w:customStyle="1" w:styleId="BalloonTextChar">
    <w:name w:val="Balloon Text Char"/>
    <w:basedOn w:val="DefaultParagraphFont"/>
    <w:link w:val="BalloonText"/>
    <w:uiPriority w:val="99"/>
    <w:semiHidden/>
    <w:rsid w:val="00CC0E20"/>
    <w:rPr>
      <w:rFonts w:ascii="Tahoma" w:eastAsia="Times New Roman" w:hAnsi="Tahoma" w:cs="Tahoma"/>
      <w:sz w:val="16"/>
      <w:szCs w:val="16"/>
      <w:lang w:eastAsia="it-IT"/>
    </w:rPr>
  </w:style>
  <w:style w:type="character" w:styleId="Hyperlink">
    <w:name w:val="Hyperlink"/>
    <w:uiPriority w:val="99"/>
    <w:unhideWhenUsed/>
    <w:rsid w:val="004E603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FootnoteText">
    <w:name w:val="footnote text"/>
    <w:basedOn w:val="Normal"/>
    <w:link w:val="FootnoteTextChar"/>
    <w:uiPriority w:val="99"/>
    <w:unhideWhenUsed/>
    <w:rsid w:val="004B17AF"/>
  </w:style>
  <w:style w:type="character" w:customStyle="1" w:styleId="FootnoteTextChar">
    <w:name w:val="Footnote Text Char"/>
    <w:basedOn w:val="DefaultParagraphFont"/>
    <w:link w:val="FootnoteText"/>
    <w:uiPriority w:val="99"/>
    <w:rsid w:val="004B17AF"/>
    <w:rPr>
      <w:rFonts w:ascii="Times New Roman" w:eastAsia="Times New Roman" w:hAnsi="Times New Roman" w:cs="Times New Roman"/>
      <w:sz w:val="20"/>
      <w:szCs w:val="20"/>
      <w:lang w:eastAsia="it-IT"/>
    </w:rPr>
  </w:style>
  <w:style w:type="character" w:styleId="FootnoteReference">
    <w:name w:val="footnote reference"/>
    <w:basedOn w:val="DefaultParagraphFont"/>
    <w:uiPriority w:val="99"/>
    <w:unhideWhenUsed/>
    <w:rsid w:val="004B17AF"/>
    <w:rPr>
      <w:vertAlign w:val="superscript"/>
    </w:rPr>
  </w:style>
  <w:style w:type="table" w:customStyle="1" w:styleId="ListTable4">
    <w:name w:val="List Table 4"/>
    <w:basedOn w:val="TableNormal"/>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eGrid">
    <w:name w:val="Table Grid"/>
    <w:basedOn w:val="TableNormal"/>
    <w:uiPriority w:val="3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BodyText2Char">
    <w:name w:val="Body Text 2 Char"/>
    <w:basedOn w:val="DefaultParagraphFont"/>
    <w:link w:val="BodyText2"/>
    <w:uiPriority w:val="99"/>
    <w:rsid w:val="009C1FD4"/>
    <w:rPr>
      <w:rFonts w:eastAsia="Calibri" w:cs="Times New Roman"/>
      <w:sz w:val="20"/>
      <w:szCs w:val="16"/>
      <w:lang w:eastAsia="it-IT"/>
    </w:rPr>
  </w:style>
  <w:style w:type="paragraph" w:styleId="Header">
    <w:name w:val="header"/>
    <w:basedOn w:val="Normal"/>
    <w:link w:val="HeaderChar"/>
    <w:uiPriority w:val="99"/>
    <w:unhideWhenUsed/>
    <w:rsid w:val="000B2B18"/>
    <w:pPr>
      <w:tabs>
        <w:tab w:val="center" w:pos="4819"/>
        <w:tab w:val="right" w:pos="9638"/>
      </w:tabs>
    </w:pPr>
  </w:style>
  <w:style w:type="character" w:customStyle="1" w:styleId="HeaderChar">
    <w:name w:val="Header Char"/>
    <w:basedOn w:val="DefaultParagraphFont"/>
    <w:link w:val="Header"/>
    <w:uiPriority w:val="99"/>
    <w:qFormat/>
    <w:rsid w:val="000B2B18"/>
    <w:rPr>
      <w:rFonts w:ascii="Times New Roman" w:eastAsia="Times New Roman" w:hAnsi="Times New Roman" w:cs="Times New Roman"/>
      <w:sz w:val="20"/>
      <w:szCs w:val="20"/>
      <w:lang w:eastAsia="it-IT"/>
    </w:rPr>
  </w:style>
  <w:style w:type="paragraph" w:styleId="Footer">
    <w:name w:val="footer"/>
    <w:basedOn w:val="Normal"/>
    <w:link w:val="FooterChar"/>
    <w:uiPriority w:val="99"/>
    <w:unhideWhenUsed/>
    <w:rsid w:val="000B2B18"/>
    <w:pPr>
      <w:tabs>
        <w:tab w:val="center" w:pos="4819"/>
        <w:tab w:val="right" w:pos="9638"/>
      </w:tabs>
    </w:pPr>
  </w:style>
  <w:style w:type="character" w:customStyle="1" w:styleId="FooterChar">
    <w:name w:val="Footer Char"/>
    <w:basedOn w:val="DefaultParagraphFont"/>
    <w:link w:val="Footer"/>
    <w:uiPriority w:val="99"/>
    <w:qFormat/>
    <w:rsid w:val="000B2B18"/>
    <w:rPr>
      <w:rFonts w:ascii="Times New Roman" w:eastAsia="Times New Roman" w:hAnsi="Times New Roman" w:cs="Times New Roman"/>
      <w:sz w:val="20"/>
      <w:szCs w:val="20"/>
      <w:lang w:eastAsia="it-IT"/>
    </w:rPr>
  </w:style>
  <w:style w:type="character" w:styleId="PageNumber">
    <w:name w:val="page number"/>
    <w:unhideWhenUsed/>
    <w:rsid w:val="00F67018"/>
  </w:style>
  <w:style w:type="paragraph" w:styleId="BalloonText">
    <w:name w:val="Balloon Text"/>
    <w:basedOn w:val="Normal"/>
    <w:link w:val="BalloonTextChar"/>
    <w:uiPriority w:val="99"/>
    <w:semiHidden/>
    <w:unhideWhenUsed/>
    <w:rsid w:val="00CC0E20"/>
    <w:rPr>
      <w:rFonts w:ascii="Tahoma" w:hAnsi="Tahoma" w:cs="Tahoma"/>
      <w:sz w:val="16"/>
      <w:szCs w:val="16"/>
    </w:rPr>
  </w:style>
  <w:style w:type="character" w:customStyle="1" w:styleId="BalloonTextChar">
    <w:name w:val="Balloon Text Char"/>
    <w:basedOn w:val="DefaultParagraphFont"/>
    <w:link w:val="BalloonText"/>
    <w:uiPriority w:val="99"/>
    <w:semiHidden/>
    <w:rsid w:val="00CC0E20"/>
    <w:rPr>
      <w:rFonts w:ascii="Tahoma" w:eastAsia="Times New Roman" w:hAnsi="Tahoma" w:cs="Tahoma"/>
      <w:sz w:val="16"/>
      <w:szCs w:val="16"/>
      <w:lang w:eastAsia="it-IT"/>
    </w:rPr>
  </w:style>
  <w:style w:type="character" w:styleId="Hyperlink">
    <w:name w:val="Hyperlink"/>
    <w:uiPriority w:val="99"/>
    <w:unhideWhenUsed/>
    <w:rsid w:val="004E603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hyperlink" Target="mailto:protocollo.istp@pec.cnr.it" TargetMode="External"/><Relationship Id="rId3" Type="http://schemas.openxmlformats.org/officeDocument/2006/relationships/hyperlink" Target="mailto:amministrazione@istp.cnr.it" TargetMode="External"/><Relationship Id="rId7" Type="http://schemas.openxmlformats.org/officeDocument/2006/relationships/hyperlink" Target="mailto:amministrazione@istp.cnr.it" TargetMode="External"/><Relationship Id="rId2" Type="http://schemas.openxmlformats.org/officeDocument/2006/relationships/hyperlink" Target="mailto:direttore@istp.cnr.it" TargetMode="External"/><Relationship Id="rId1" Type="http://schemas.openxmlformats.org/officeDocument/2006/relationships/image" Target="media/image2.png"/><Relationship Id="rId6" Type="http://schemas.openxmlformats.org/officeDocument/2006/relationships/hyperlink" Target="mailto:direttore@istp.cnr.it" TargetMode="External"/><Relationship Id="rId5" Type="http://schemas.openxmlformats.org/officeDocument/2006/relationships/image" Target="media/image3.png"/><Relationship Id="rId4" Type="http://schemas.openxmlformats.org/officeDocument/2006/relationships/hyperlink" Target="mailto:protocollo.istp@pec.cnr.it"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C62E47-E2DA-41A5-8F1A-659C3D341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C1B1A1B-C347-4002-A020-6C09C347ED2D}">
  <ds:schemaRefs>
    <ds:schemaRef ds:uri="http://schemas.microsoft.com/sharepoint/v3/contenttype/forms"/>
  </ds:schemaRefs>
</ds:datastoreItem>
</file>

<file path=customXml/itemProps3.xml><?xml version="1.0" encoding="utf-8"?>
<ds:datastoreItem xmlns:ds="http://schemas.openxmlformats.org/officeDocument/2006/customXml" ds:itemID="{DD26B614-D571-4A82-9BC2-F866D0BBEA1B}">
  <ds:schemaRefs>
    <ds:schemaRef ds:uri="http://schemas.microsoft.com/office/2006/documentManagement/types"/>
    <ds:schemaRef ds:uri="http://schemas.microsoft.com/office/2006/metadata/properties"/>
    <ds:schemaRef ds:uri="http://purl.org/dc/dcmitype/"/>
    <ds:schemaRef ds:uri="eaa38b9f-64d0-4f79-9204-e3d55ae369ec"/>
    <ds:schemaRef ds:uri="http://purl.org/dc/elements/1.1/"/>
    <ds:schemaRef ds:uri="http://purl.org/dc/terms/"/>
    <ds:schemaRef ds:uri="40e358bb-7da9-47a1-a3fe-3789a503302b"/>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F3A29905-DCDB-4456-8CC0-A6552824E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197</Words>
  <Characters>1125</Characters>
  <Application>Microsoft Office Word</Application>
  <DocSecurity>0</DocSecurity>
  <Lines>9</Lines>
  <Paragraphs>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Microsoft</Company>
  <LinksUpToDate>false</LinksUpToDate>
  <CharactersWithSpaces>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Peruzzo Simone</cp:lastModifiedBy>
  <cp:revision>6</cp:revision>
  <dcterms:created xsi:type="dcterms:W3CDTF">2023-12-19T10:46:00Z</dcterms:created>
  <dcterms:modified xsi:type="dcterms:W3CDTF">2024-02-21T15:17:00Z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