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6C30E" w14:textId="77777777" w:rsidR="00B5127E" w:rsidRPr="00B5127E" w:rsidRDefault="00B5127E" w:rsidP="00B5127E">
      <w:pPr>
        <w:jc w:val="both"/>
        <w:rPr>
          <w:rFonts w:ascii="Times New Roman" w:hAnsi="Times New Roman"/>
          <w:b/>
          <w:lang w:bidi="ar-SA"/>
        </w:rPr>
      </w:pPr>
      <w:r w:rsidRPr="00B5127E">
        <w:rPr>
          <w:rFonts w:ascii="Times New Roman" w:hAnsi="Times New Roman"/>
          <w:b/>
        </w:rPr>
        <w:t xml:space="preserve">PROCEDURA APERTA SOPRA SOGLIA COMUNITARIA AI SENSI DELL’ART. 71 DEL D. LGS. N. 36/2023, PER L’AFFIDAMENTO DELLA FORNITURA DI STRUMENTAZIONE SCIENTIFICA SUDDIVISA IN SEI LOTTI FUNZIONALI, DA AFFIFARE </w:t>
      </w:r>
      <w:r w:rsidRPr="00B5127E">
        <w:rPr>
          <w:rFonts w:ascii="Times New Roman" w:hAnsi="Times New Roman"/>
          <w:b/>
          <w:bCs/>
        </w:rPr>
        <w:t xml:space="preserve">CON IL CRITERIO DELL’OFFERTA ECONOMICAMENTE PIÙ VANTAGGIOSA SULLA BASE DEL MIGLIOR RAPPORTO QUALITÀ/PREZZO </w:t>
      </w:r>
      <w:r w:rsidRPr="00B5127E">
        <w:rPr>
          <w:rFonts w:ascii="Times New Roman" w:hAnsi="Times New Roman"/>
          <w:b/>
        </w:rPr>
        <w:t xml:space="preserve">NELL’AMBITO DEL PIANO NAZIONALE RIPRESA E RESILIENZA (PNRR), MISSIONE 4, COMPONENTE 2, DALLA RICERCA ALL’IMPRESA INVESTIMENTO 3.1, PROGETTO SEE LIFE, CUP B53C22001810006 </w:t>
      </w:r>
    </w:p>
    <w:p w14:paraId="581DAC4B" w14:textId="77777777" w:rsidR="00C542BA" w:rsidRPr="00B5127E" w:rsidRDefault="00C542BA" w:rsidP="00C542BA">
      <w:pPr>
        <w:jc w:val="center"/>
        <w:rPr>
          <w:rFonts w:ascii="Times New Roman" w:hAnsi="Times New Roman"/>
        </w:rPr>
      </w:pPr>
      <w:r w:rsidRPr="00B5127E">
        <w:rPr>
          <w:rFonts w:ascii="Times New Roman" w:hAnsi="Times New Roman"/>
        </w:rPr>
        <w:t>TRA</w:t>
      </w:r>
    </w:p>
    <w:p w14:paraId="05679C4E" w14:textId="77777777" w:rsidR="00C542BA" w:rsidRPr="00B5127E" w:rsidRDefault="00C542BA" w:rsidP="00C542BA">
      <w:pPr>
        <w:jc w:val="both"/>
        <w:rPr>
          <w:rFonts w:ascii="Times New Roman" w:hAnsi="Times New Roman"/>
        </w:rPr>
      </w:pPr>
      <w:r w:rsidRPr="00B5127E">
        <w:rPr>
          <w:rFonts w:ascii="Times New Roman" w:hAnsi="Times New Roman"/>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B5127E" w:rsidRDefault="00C542BA" w:rsidP="00C542BA">
      <w:pPr>
        <w:jc w:val="center"/>
        <w:rPr>
          <w:rFonts w:ascii="Times New Roman" w:hAnsi="Times New Roman"/>
        </w:rPr>
      </w:pPr>
      <w:r w:rsidRPr="00B5127E">
        <w:rPr>
          <w:rFonts w:ascii="Times New Roman" w:hAnsi="Times New Roman"/>
        </w:rPr>
        <w:t>E</w:t>
      </w:r>
    </w:p>
    <w:p w14:paraId="32FD27B3" w14:textId="77777777" w:rsidR="00C542BA" w:rsidRPr="00B5127E" w:rsidRDefault="00C542BA" w:rsidP="00C542BA">
      <w:pPr>
        <w:jc w:val="both"/>
        <w:rPr>
          <w:rFonts w:ascii="Times New Roman" w:hAnsi="Times New Roman"/>
        </w:rPr>
      </w:pPr>
      <w:r w:rsidRPr="00B5127E">
        <w:rPr>
          <w:rFonts w:ascii="Times New Roman" w:hAnsi="Times New Roman"/>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B5127E" w:rsidRDefault="00C542BA" w:rsidP="00C542BA">
      <w:pPr>
        <w:jc w:val="center"/>
        <w:rPr>
          <w:rFonts w:ascii="Times New Roman" w:hAnsi="Times New Roman"/>
          <w:b/>
          <w:bCs/>
        </w:rPr>
      </w:pPr>
      <w:r w:rsidRPr="00B5127E">
        <w:rPr>
          <w:rFonts w:ascii="Times New Roman" w:hAnsi="Times New Roman"/>
          <w:b/>
          <w:bCs/>
        </w:rPr>
        <w:t>PREMESSO CHE:</w:t>
      </w:r>
    </w:p>
    <w:p w14:paraId="6318B80B" w14:textId="77777777" w:rsidR="00C542BA" w:rsidRPr="00B5127E" w:rsidRDefault="00C542BA" w:rsidP="00C542BA">
      <w:pPr>
        <w:adjustRightInd w:val="0"/>
        <w:snapToGrid w:val="0"/>
        <w:jc w:val="both"/>
        <w:rPr>
          <w:rFonts w:ascii="Times New Roman" w:hAnsi="Times New Roman"/>
        </w:rPr>
      </w:pPr>
      <w:r w:rsidRPr="00B5127E">
        <w:rPr>
          <w:rFonts w:ascii="Times New Roman" w:hAnsi="Times New Roman"/>
        </w:rPr>
        <w:t xml:space="preserve">1) Con provvedimento di decisione di contrattare Prot. [COMPLETARE], l’Ente ha disposto di avviare una gara con procedura _________, </w:t>
      </w:r>
      <w:r w:rsidRPr="00B5127E">
        <w:rPr>
          <w:rFonts w:ascii="Times New Roman" w:hAnsi="Times New Roman"/>
          <w:highlight w:val="yellow"/>
        </w:rPr>
        <w:t>(eventuale)</w:t>
      </w:r>
      <w:r w:rsidRPr="00B5127E">
        <w:rPr>
          <w:rFonts w:ascii="Times New Roman" w:hAnsi="Times New Roman"/>
        </w:rPr>
        <w:t xml:space="preserve">suddivisa in più lotti, ai sensi dell’art. ___ del D.lgs. 36/2023(in seguito “Codice”) per l’affidamento della fornitura/servizi di cui trattasi, da aggiudicarsi con il criterio dell’offerta economicamente più vantaggiosa </w:t>
      </w:r>
      <w:r w:rsidRPr="00B5127E">
        <w:rPr>
          <w:rFonts w:ascii="Times New Roman" w:hAnsi="Times New Roman"/>
          <w:highlight w:val="yellow"/>
        </w:rPr>
        <w:t>(ovvero)</w:t>
      </w:r>
      <w:r w:rsidRPr="00B5127E">
        <w:rPr>
          <w:rFonts w:ascii="Times New Roman" w:hAnsi="Times New Roman"/>
        </w:rPr>
        <w:t xml:space="preserve"> del minor prezzo.</w:t>
      </w:r>
    </w:p>
    <w:p w14:paraId="46596DDD" w14:textId="77777777" w:rsidR="00C542BA" w:rsidRPr="00B5127E" w:rsidRDefault="00C542BA" w:rsidP="00C542BA">
      <w:pPr>
        <w:adjustRightInd w:val="0"/>
        <w:snapToGrid w:val="0"/>
        <w:jc w:val="both"/>
        <w:rPr>
          <w:rFonts w:ascii="Times New Roman" w:hAnsi="Times New Roman"/>
        </w:rPr>
      </w:pPr>
      <w:r w:rsidRPr="00B5127E">
        <w:rPr>
          <w:rFonts w:ascii="Times New Roman" w:hAnsi="Times New Roman"/>
        </w:rPr>
        <w:lastRenderedPageBreak/>
        <w:t xml:space="preserve">2)Il Responsabile Unico del Progetto con atto istruttorio Prot. [COMPLETARE] ha comunicato la proposta di aggiudicazione (eventuale) del lotto </w:t>
      </w:r>
      <w:proofErr w:type="gramStart"/>
      <w:r w:rsidRPr="00B5127E">
        <w:rPr>
          <w:rFonts w:ascii="Times New Roman" w:hAnsi="Times New Roman"/>
        </w:rPr>
        <w:t>nr._</w:t>
      </w:r>
      <w:proofErr w:type="gramEnd"/>
      <w:r w:rsidRPr="00B5127E">
        <w:rPr>
          <w:rFonts w:ascii="Times New Roman" w:hAnsi="Times New Roman"/>
        </w:rPr>
        <w:t>___, CIG [COMPLETARE] in favore del Contraente, per l’importo contrattuale di € [COMPLETARE]oltre IVA.</w:t>
      </w:r>
    </w:p>
    <w:p w14:paraId="6FD89864" w14:textId="77777777" w:rsidR="00C542BA" w:rsidRPr="00B5127E" w:rsidRDefault="00C542BA" w:rsidP="00C542BA">
      <w:pPr>
        <w:adjustRightInd w:val="0"/>
        <w:snapToGrid w:val="0"/>
        <w:jc w:val="both"/>
        <w:rPr>
          <w:rFonts w:ascii="Times New Roman" w:hAnsi="Times New Roman"/>
        </w:rPr>
      </w:pPr>
      <w:r w:rsidRPr="00B5127E">
        <w:rPr>
          <w:rFonts w:ascii="Times New Roman" w:hAnsi="Times New Roman"/>
        </w:rPr>
        <w:t>3)Che il pagamento del corrispettivo contrattuale sarà effettuato con risorse del Fondo di Rotazione per l'attuazione dell'iniziativa Next Generation EU – Italia;</w:t>
      </w:r>
    </w:p>
    <w:p w14:paraId="635B1DC0" w14:textId="77777777" w:rsidR="00C542BA" w:rsidRPr="00B5127E" w:rsidRDefault="00C542BA" w:rsidP="00C542BA">
      <w:pPr>
        <w:adjustRightInd w:val="0"/>
        <w:snapToGrid w:val="0"/>
        <w:jc w:val="both"/>
        <w:rPr>
          <w:rFonts w:ascii="Times New Roman" w:hAnsi="Times New Roman"/>
        </w:rPr>
      </w:pPr>
      <w:r w:rsidRPr="00B5127E">
        <w:rPr>
          <w:rFonts w:ascii="Times New Roman" w:hAnsi="Times New Roman"/>
        </w:rPr>
        <w:t xml:space="preserve">4)Con provvedimento [COMPLETARE] l’Ente ha disposto l’aggiudicazione </w:t>
      </w:r>
      <w:r w:rsidRPr="00B5127E">
        <w:rPr>
          <w:rFonts w:ascii="Times New Roman" w:hAnsi="Times New Roman"/>
          <w:highlight w:val="yellow"/>
        </w:rPr>
        <w:t>(eventuale)</w:t>
      </w:r>
      <w:r w:rsidRPr="00B5127E">
        <w:rPr>
          <w:rFonts w:ascii="Times New Roman" w:hAnsi="Times New Roman"/>
        </w:rPr>
        <w:t xml:space="preserve"> del lotto </w:t>
      </w:r>
      <w:proofErr w:type="gramStart"/>
      <w:r w:rsidRPr="00B5127E">
        <w:rPr>
          <w:rFonts w:ascii="Times New Roman" w:hAnsi="Times New Roman"/>
        </w:rPr>
        <w:t>nr._</w:t>
      </w:r>
      <w:proofErr w:type="gramEnd"/>
      <w:r w:rsidRPr="00B5127E">
        <w:rPr>
          <w:rFonts w:ascii="Times New Roman" w:hAnsi="Times New Roman"/>
        </w:rPr>
        <w:t xml:space="preserve">____, inerente l’appalto di servizi/forniture di cui trattasi in favore del Contraente; </w:t>
      </w:r>
    </w:p>
    <w:p w14:paraId="39913E78" w14:textId="77777777" w:rsidR="00C542BA" w:rsidRPr="00B5127E" w:rsidRDefault="00C542BA" w:rsidP="00C542BA">
      <w:pPr>
        <w:adjustRightInd w:val="0"/>
        <w:snapToGrid w:val="0"/>
        <w:jc w:val="both"/>
        <w:rPr>
          <w:rFonts w:ascii="Times New Roman" w:hAnsi="Times New Roman"/>
          <w:color w:val="000000" w:themeColor="text1"/>
        </w:rPr>
      </w:pPr>
      <w:r w:rsidRPr="00B5127E">
        <w:rPr>
          <w:rFonts w:ascii="Times New Roman" w:hAnsi="Times New Roman"/>
          <w:color w:val="000000" w:themeColor="text1"/>
        </w:rPr>
        <w:t xml:space="preserve">5)Con provvedimento [COMPLETARE] l’Ente ha disposto l’efficacia della </w:t>
      </w:r>
      <w:proofErr w:type="gramStart"/>
      <w:r w:rsidRPr="00B5127E">
        <w:rPr>
          <w:rFonts w:ascii="Times New Roman" w:hAnsi="Times New Roman"/>
          <w:color w:val="000000" w:themeColor="text1"/>
        </w:rPr>
        <w:t>predetta</w:t>
      </w:r>
      <w:proofErr w:type="gramEnd"/>
      <w:r w:rsidRPr="00B5127E">
        <w:rPr>
          <w:rFonts w:ascii="Times New Roman" w:hAnsi="Times New Roman"/>
          <w:color w:val="000000" w:themeColor="text1"/>
        </w:rPr>
        <w:t xml:space="preserve"> aggiudicazione;</w:t>
      </w:r>
    </w:p>
    <w:p w14:paraId="141654C4" w14:textId="77777777" w:rsidR="00C542BA" w:rsidRPr="00B5127E" w:rsidRDefault="00C542BA" w:rsidP="00C542BA">
      <w:pPr>
        <w:adjustRightInd w:val="0"/>
        <w:snapToGrid w:val="0"/>
        <w:jc w:val="both"/>
        <w:rPr>
          <w:rFonts w:ascii="Times New Roman" w:hAnsi="Times New Roman"/>
        </w:rPr>
      </w:pPr>
      <w:r w:rsidRPr="00B5127E">
        <w:rPr>
          <w:rFonts w:ascii="Times New Roman" w:hAnsi="Times New Roman"/>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B5127E" w:rsidRDefault="00C542BA" w:rsidP="00C542BA">
      <w:pPr>
        <w:jc w:val="center"/>
        <w:rPr>
          <w:rFonts w:ascii="Times New Roman" w:hAnsi="Times New Roman"/>
          <w:b/>
          <w:bCs/>
        </w:rPr>
      </w:pPr>
      <w:r w:rsidRPr="00B5127E">
        <w:rPr>
          <w:rFonts w:ascii="Times New Roman" w:hAnsi="Times New Roman"/>
          <w:b/>
          <w:bCs/>
        </w:rPr>
        <w:t>TUTTO CIO’ PREMESSO</w:t>
      </w:r>
    </w:p>
    <w:p w14:paraId="293979C2" w14:textId="77777777" w:rsidR="00C542BA" w:rsidRPr="00B5127E" w:rsidRDefault="00C542BA" w:rsidP="00C542BA">
      <w:pPr>
        <w:jc w:val="both"/>
        <w:rPr>
          <w:rFonts w:ascii="Times New Roman" w:hAnsi="Times New Roman"/>
        </w:rPr>
      </w:pPr>
      <w:r w:rsidRPr="00B5127E">
        <w:rPr>
          <w:rFonts w:ascii="Times New Roman" w:hAnsi="Times New Roman"/>
        </w:rPr>
        <w:t>tra le Parti come in epigrafe rappresentate e domiciliate</w:t>
      </w:r>
    </w:p>
    <w:p w14:paraId="1D00DAB9" w14:textId="77777777" w:rsidR="00C542BA" w:rsidRPr="00B5127E" w:rsidRDefault="00C542BA" w:rsidP="00C542BA">
      <w:pPr>
        <w:jc w:val="center"/>
        <w:rPr>
          <w:rFonts w:ascii="Times New Roman" w:hAnsi="Times New Roman"/>
        </w:rPr>
      </w:pPr>
      <w:r w:rsidRPr="00B5127E">
        <w:rPr>
          <w:rFonts w:ascii="Times New Roman" w:hAnsi="Times New Roman"/>
        </w:rPr>
        <w:t>SI CONVIENE E SI STIPULA QUANTO SEGUE</w:t>
      </w:r>
    </w:p>
    <w:p w14:paraId="44D3BD7A" w14:textId="77777777" w:rsidR="00C542BA" w:rsidRPr="00B5127E" w:rsidRDefault="00C542BA" w:rsidP="00C542BA">
      <w:pPr>
        <w:pStyle w:val="Titolo1"/>
        <w:rPr>
          <w:bCs/>
          <w:sz w:val="20"/>
          <w:u w:val="none"/>
        </w:rPr>
      </w:pPr>
      <w:r w:rsidRPr="00B5127E">
        <w:rPr>
          <w:bCs/>
          <w:sz w:val="20"/>
          <w:u w:val="none"/>
        </w:rPr>
        <w:t>ART. 1 – PREMESSE ED ALLEGATI</w:t>
      </w:r>
    </w:p>
    <w:p w14:paraId="0A18DC19" w14:textId="77777777" w:rsidR="00C542BA" w:rsidRPr="00B5127E" w:rsidRDefault="00C542BA" w:rsidP="00C542BA">
      <w:pPr>
        <w:jc w:val="both"/>
        <w:rPr>
          <w:rFonts w:ascii="Times New Roman" w:hAnsi="Times New Roman"/>
        </w:rPr>
      </w:pPr>
      <w:r w:rsidRPr="00B5127E">
        <w:rPr>
          <w:rFonts w:ascii="Times New Roman" w:hAnsi="Times New Roman"/>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B5127E" w:rsidRDefault="00C542BA" w:rsidP="00C542BA">
      <w:pPr>
        <w:pStyle w:val="Titolo1"/>
        <w:rPr>
          <w:bCs/>
          <w:sz w:val="20"/>
          <w:u w:val="none"/>
        </w:rPr>
      </w:pPr>
      <w:r w:rsidRPr="00B5127E">
        <w:rPr>
          <w:bCs/>
          <w:sz w:val="20"/>
          <w:u w:val="none"/>
        </w:rPr>
        <w:lastRenderedPageBreak/>
        <w:t>ART. 2 – OGGETTO</w:t>
      </w:r>
    </w:p>
    <w:p w14:paraId="4C09D05B" w14:textId="77777777" w:rsidR="00C542BA" w:rsidRPr="00B5127E" w:rsidRDefault="00C542BA" w:rsidP="00C542BA">
      <w:pPr>
        <w:jc w:val="both"/>
        <w:rPr>
          <w:rFonts w:ascii="Times New Roman" w:hAnsi="Times New Roman"/>
        </w:rPr>
      </w:pPr>
      <w:r w:rsidRPr="00B5127E">
        <w:rPr>
          <w:rFonts w:ascii="Times New Roman" w:hAnsi="Times New Roman"/>
        </w:rPr>
        <w:t>1)Il presente Contratto definisce la disciplina normativa e contrattuale relativa alla prestazione da parte del Contraente delle seguenti attività:</w:t>
      </w:r>
    </w:p>
    <w:p w14:paraId="2F8B094D" w14:textId="77777777" w:rsidR="00C542BA" w:rsidRPr="00B5127E" w:rsidRDefault="00C542BA" w:rsidP="00C542BA">
      <w:pPr>
        <w:jc w:val="both"/>
        <w:rPr>
          <w:rFonts w:ascii="Times New Roman" w:hAnsi="Times New Roman"/>
        </w:rPr>
      </w:pPr>
      <w:proofErr w:type="gramStart"/>
      <w:r w:rsidRPr="00B5127E">
        <w:rPr>
          <w:rFonts w:ascii="Times New Roman" w:hAnsi="Times New Roman"/>
        </w:rPr>
        <w:t>a)Servizi</w:t>
      </w:r>
      <w:proofErr w:type="gramEnd"/>
      <w:r w:rsidRPr="00B5127E">
        <w:rPr>
          <w:rFonts w:ascii="Times New Roman" w:hAnsi="Times New Roman"/>
        </w:rPr>
        <w:t xml:space="preserve"> [COMPLETARE]</w:t>
      </w:r>
    </w:p>
    <w:p w14:paraId="03F0AB70" w14:textId="77777777" w:rsidR="00C542BA" w:rsidRPr="00B5127E" w:rsidRDefault="00C542BA" w:rsidP="00C542BA">
      <w:pPr>
        <w:pStyle w:val="Paragrafoelenco"/>
        <w:ind w:left="0"/>
        <w:jc w:val="both"/>
        <w:rPr>
          <w:rFonts w:ascii="Times New Roman" w:hAnsi="Times New Roman"/>
        </w:rPr>
      </w:pPr>
      <w:proofErr w:type="gramStart"/>
      <w:r w:rsidRPr="00B5127E">
        <w:rPr>
          <w:rFonts w:ascii="Times New Roman" w:hAnsi="Times New Roman"/>
        </w:rPr>
        <w:t>b)Fornitura</w:t>
      </w:r>
      <w:proofErr w:type="gramEnd"/>
      <w:r w:rsidRPr="00B5127E">
        <w:rPr>
          <w:rFonts w:ascii="Times New Roman" w:hAnsi="Times New Roman"/>
        </w:rPr>
        <w:t xml:space="preserve"> ed installazione [COMPLETARE]</w:t>
      </w:r>
    </w:p>
    <w:p w14:paraId="42EDA0B5"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c)(eventuale)Altri servizi connessi alla fornitura</w:t>
      </w:r>
    </w:p>
    <w:p w14:paraId="313B225C" w14:textId="77777777" w:rsidR="00C542BA" w:rsidRPr="00B5127E" w:rsidRDefault="00C542BA" w:rsidP="00C542BA">
      <w:pPr>
        <w:jc w:val="both"/>
        <w:rPr>
          <w:rFonts w:ascii="Times New Roman" w:hAnsi="Times New Roman"/>
        </w:rPr>
      </w:pPr>
      <w:r w:rsidRPr="00B5127E">
        <w:rPr>
          <w:rFonts w:ascii="Times New Roman" w:hAnsi="Times New Roman"/>
        </w:rPr>
        <w:t xml:space="preserve">2)Le </w:t>
      </w:r>
      <w:proofErr w:type="gramStart"/>
      <w:r w:rsidRPr="00B5127E">
        <w:rPr>
          <w:rFonts w:ascii="Times New Roman" w:hAnsi="Times New Roman"/>
        </w:rPr>
        <w:t>predette</w:t>
      </w:r>
      <w:proofErr w:type="gramEnd"/>
      <w:r w:rsidRPr="00B5127E">
        <w:rPr>
          <w:rFonts w:ascii="Times New Roman" w:hAnsi="Times New Roman"/>
        </w:rPr>
        <w:t xml:space="preserve"> attività dovranno essere prestate con le modalità ed alle condizioni stabilite nel presente Contratto, negli atti e documenti di gara, nonché nella Offerta del Contraente. </w:t>
      </w:r>
    </w:p>
    <w:p w14:paraId="44A1FEC2" w14:textId="77777777" w:rsidR="00C542BA" w:rsidRPr="00B5127E" w:rsidRDefault="00C542BA" w:rsidP="00C542BA">
      <w:pPr>
        <w:pStyle w:val="Titolo1"/>
        <w:rPr>
          <w:bCs/>
          <w:sz w:val="20"/>
          <w:u w:val="none"/>
        </w:rPr>
      </w:pPr>
      <w:r w:rsidRPr="00B5127E">
        <w:rPr>
          <w:bCs/>
          <w:sz w:val="20"/>
          <w:u w:val="none"/>
        </w:rPr>
        <w:t>ART. 3 – IMPORTO</w:t>
      </w:r>
    </w:p>
    <w:p w14:paraId="15B7426E" w14:textId="77777777" w:rsidR="00C542BA" w:rsidRPr="00B5127E" w:rsidRDefault="00C542BA" w:rsidP="00C542BA">
      <w:pPr>
        <w:jc w:val="both"/>
        <w:rPr>
          <w:rFonts w:ascii="Times New Roman" w:hAnsi="Times New Roman"/>
        </w:rPr>
      </w:pPr>
      <w:r w:rsidRPr="00B5127E">
        <w:rPr>
          <w:rFonts w:ascii="Times New Roman" w:hAnsi="Times New Roman"/>
        </w:rPr>
        <w:t xml:space="preserve">1)L’importo del contratto è di € </w:t>
      </w:r>
      <w:proofErr w:type="gramStart"/>
      <w:r w:rsidRPr="00B5127E">
        <w:rPr>
          <w:rFonts w:ascii="Times New Roman" w:hAnsi="Times New Roman"/>
          <w:highlight w:val="yellow"/>
        </w:rPr>
        <w:t>XXX.XXX,XX</w:t>
      </w:r>
      <w:proofErr w:type="gramEnd"/>
      <w:r w:rsidRPr="00B5127E">
        <w:rPr>
          <w:rFonts w:ascii="Times New Roman" w:hAnsi="Times New Roman"/>
        </w:rPr>
        <w:t xml:space="preserve"> (euro </w:t>
      </w:r>
      <w:r w:rsidRPr="00B5127E">
        <w:rPr>
          <w:rFonts w:ascii="Times New Roman" w:hAnsi="Times New Roman"/>
          <w:highlight w:val="yellow"/>
        </w:rPr>
        <w:t>XXX</w:t>
      </w:r>
      <w:r w:rsidRPr="00B5127E">
        <w:rPr>
          <w:rFonts w:ascii="Times New Roman" w:hAnsi="Times New Roman"/>
        </w:rPr>
        <w:t>) oltre I.V.A. ai sensi di legge.</w:t>
      </w:r>
    </w:p>
    <w:p w14:paraId="327C234B" w14:textId="77777777" w:rsidR="00C542BA" w:rsidRPr="00B5127E" w:rsidRDefault="00C542BA" w:rsidP="00C542BA">
      <w:pPr>
        <w:jc w:val="both"/>
        <w:rPr>
          <w:rFonts w:ascii="Times New Roman" w:hAnsi="Times New Roman"/>
        </w:rPr>
      </w:pPr>
      <w:r w:rsidRPr="00B5127E">
        <w:rPr>
          <w:rFonts w:ascii="Times New Roman" w:hAnsi="Times New Roman"/>
        </w:rPr>
        <w:t>2)L’importo tiene conto di tutti gli obblighi ed oneri posti a carico del Contraente di cui al presente atto.</w:t>
      </w:r>
    </w:p>
    <w:p w14:paraId="5F62C9F6" w14:textId="77777777" w:rsidR="00C542BA" w:rsidRPr="00B5127E" w:rsidRDefault="00C542BA" w:rsidP="00C542BA">
      <w:pPr>
        <w:jc w:val="both"/>
        <w:rPr>
          <w:rFonts w:ascii="Times New Roman" w:hAnsi="Times New Roman"/>
        </w:rPr>
      </w:pPr>
      <w:r w:rsidRPr="00B5127E">
        <w:rPr>
          <w:rFonts w:ascii="Times New Roman" w:hAnsi="Times New Roman"/>
        </w:rPr>
        <w:t>3)L’importo deve rimanere fisso ed invariabile per tutta la durata del contratto e il Contraente non ha in nessun caso diritto di pretendere prezzi suppletivi o indennizzi di qualunque natura essi siano.</w:t>
      </w:r>
    </w:p>
    <w:p w14:paraId="6BEADAC6" w14:textId="77777777" w:rsidR="00C542BA" w:rsidRPr="00B5127E" w:rsidRDefault="00C542BA" w:rsidP="00C542BA">
      <w:pPr>
        <w:pStyle w:val="Titolo1"/>
        <w:rPr>
          <w:bCs/>
          <w:sz w:val="20"/>
          <w:u w:val="none"/>
        </w:rPr>
      </w:pPr>
      <w:r w:rsidRPr="00B5127E">
        <w:rPr>
          <w:bCs/>
          <w:sz w:val="20"/>
          <w:u w:val="none"/>
        </w:rPr>
        <w:t>ART. 4 – NORME E REGOLAMENTI DI RIFERIMENTO</w:t>
      </w:r>
    </w:p>
    <w:p w14:paraId="2BD7DA2A" w14:textId="77777777" w:rsidR="00C542BA" w:rsidRPr="00B5127E" w:rsidRDefault="00C542BA" w:rsidP="00C542BA">
      <w:pPr>
        <w:jc w:val="both"/>
        <w:rPr>
          <w:rFonts w:ascii="Times New Roman" w:hAnsi="Times New Roman"/>
        </w:rPr>
      </w:pPr>
      <w:r w:rsidRPr="00B5127E">
        <w:rPr>
          <w:rFonts w:ascii="Times New Roman" w:hAnsi="Times New Roman"/>
        </w:rPr>
        <w:t xml:space="preserve">1)Il rapporto contrattuale è disciplinato, oltre che dal presente contratto e, per quanto compatibili dalle norme del </w:t>
      </w:r>
      <w:proofErr w:type="gramStart"/>
      <w:r w:rsidRPr="00B5127E">
        <w:rPr>
          <w:rFonts w:ascii="Times New Roman" w:hAnsi="Times New Roman"/>
        </w:rPr>
        <w:t>Codice Civile</w:t>
      </w:r>
      <w:proofErr w:type="gramEnd"/>
      <w:r w:rsidRPr="00B5127E">
        <w:rPr>
          <w:rFonts w:ascii="Times New Roman" w:hAnsi="Times New Roman"/>
        </w:rPr>
        <w:t>, da:</w:t>
      </w:r>
    </w:p>
    <w:p w14:paraId="12D936E1" w14:textId="77777777" w:rsidR="00C542BA" w:rsidRPr="00B5127E" w:rsidRDefault="00C542BA" w:rsidP="00C542BA">
      <w:pPr>
        <w:pStyle w:val="Paragrafoelenco"/>
        <w:numPr>
          <w:ilvl w:val="0"/>
          <w:numId w:val="14"/>
        </w:numPr>
        <w:adjustRightInd w:val="0"/>
        <w:snapToGrid w:val="0"/>
        <w:ind w:left="284" w:hanging="284"/>
        <w:contextualSpacing w:val="0"/>
        <w:jc w:val="both"/>
        <w:rPr>
          <w:rFonts w:ascii="Times New Roman" w:hAnsi="Times New Roman"/>
        </w:rPr>
      </w:pPr>
      <w:r w:rsidRPr="00B5127E">
        <w:rPr>
          <w:rFonts w:ascii="Times New Roman" w:hAnsi="Times New Roman"/>
        </w:rPr>
        <w:t xml:space="preserve">Dal D.lgs. 36/2023 e </w:t>
      </w:r>
      <w:proofErr w:type="spellStart"/>
      <w:r w:rsidRPr="00B5127E">
        <w:rPr>
          <w:rFonts w:ascii="Times New Roman" w:hAnsi="Times New Roman"/>
        </w:rPr>
        <w:t>s.m.i.</w:t>
      </w:r>
      <w:proofErr w:type="spellEnd"/>
      <w:r w:rsidRPr="00B5127E">
        <w:rPr>
          <w:rFonts w:ascii="Times New Roman" w:hAnsi="Times New Roman"/>
        </w:rPr>
        <w:t>;</w:t>
      </w:r>
    </w:p>
    <w:p w14:paraId="321B235D" w14:textId="77777777" w:rsidR="00C542BA" w:rsidRPr="00B5127E" w:rsidRDefault="00C542BA" w:rsidP="00C542BA">
      <w:pPr>
        <w:pStyle w:val="Paragrafoelenco"/>
        <w:numPr>
          <w:ilvl w:val="0"/>
          <w:numId w:val="14"/>
        </w:numPr>
        <w:adjustRightInd w:val="0"/>
        <w:snapToGrid w:val="0"/>
        <w:ind w:left="284" w:hanging="284"/>
        <w:contextualSpacing w:val="0"/>
        <w:jc w:val="both"/>
        <w:rPr>
          <w:rFonts w:ascii="Times New Roman" w:hAnsi="Times New Roman"/>
        </w:rPr>
      </w:pPr>
      <w:r w:rsidRPr="00B5127E">
        <w:rPr>
          <w:rFonts w:ascii="Times New Roman" w:hAnsi="Times New Roman"/>
        </w:rPr>
        <w:t xml:space="preserve">Dal D.lgs. 50/2016 e </w:t>
      </w:r>
      <w:proofErr w:type="spellStart"/>
      <w:r w:rsidRPr="00B5127E">
        <w:rPr>
          <w:rFonts w:ascii="Times New Roman" w:hAnsi="Times New Roman"/>
        </w:rPr>
        <w:t>s.m.i.</w:t>
      </w:r>
      <w:proofErr w:type="spellEnd"/>
      <w:r w:rsidRPr="00B5127E">
        <w:rPr>
          <w:rFonts w:ascii="Times New Roman" w:hAnsi="Times New Roman"/>
        </w:rPr>
        <w:t xml:space="preserve"> per le parti ancora in vigore;</w:t>
      </w:r>
    </w:p>
    <w:p w14:paraId="56288784" w14:textId="77777777" w:rsidR="00C542BA" w:rsidRPr="00B5127E" w:rsidRDefault="00C542BA" w:rsidP="00C542BA">
      <w:pPr>
        <w:pStyle w:val="Paragrafoelenco"/>
        <w:numPr>
          <w:ilvl w:val="0"/>
          <w:numId w:val="14"/>
        </w:numPr>
        <w:adjustRightInd w:val="0"/>
        <w:snapToGrid w:val="0"/>
        <w:ind w:left="284" w:hanging="284"/>
        <w:contextualSpacing w:val="0"/>
        <w:jc w:val="both"/>
        <w:rPr>
          <w:rFonts w:ascii="Times New Roman" w:hAnsi="Times New Roman"/>
        </w:rPr>
      </w:pPr>
      <w:r w:rsidRPr="00B5127E">
        <w:rPr>
          <w:rFonts w:ascii="Times New Roman" w:hAnsi="Times New Roman"/>
        </w:rPr>
        <w:t xml:space="preserve">Dalla Legge 136/2010 e </w:t>
      </w:r>
      <w:proofErr w:type="spellStart"/>
      <w:r w:rsidRPr="00B5127E">
        <w:rPr>
          <w:rFonts w:ascii="Times New Roman" w:hAnsi="Times New Roman"/>
        </w:rPr>
        <w:t>s.m.i.</w:t>
      </w:r>
      <w:proofErr w:type="spellEnd"/>
      <w:r w:rsidRPr="00B5127E">
        <w:rPr>
          <w:rFonts w:ascii="Times New Roman" w:hAnsi="Times New Roman"/>
        </w:rPr>
        <w:t>;</w:t>
      </w:r>
    </w:p>
    <w:p w14:paraId="6BE3BFE6" w14:textId="77777777" w:rsidR="00C542BA" w:rsidRPr="00B5127E" w:rsidRDefault="00C542BA" w:rsidP="00C542BA">
      <w:pPr>
        <w:pStyle w:val="Paragrafoelenco"/>
        <w:numPr>
          <w:ilvl w:val="0"/>
          <w:numId w:val="14"/>
        </w:numPr>
        <w:adjustRightInd w:val="0"/>
        <w:snapToGrid w:val="0"/>
        <w:ind w:left="284" w:hanging="284"/>
        <w:contextualSpacing w:val="0"/>
        <w:jc w:val="both"/>
        <w:rPr>
          <w:rFonts w:ascii="Times New Roman" w:hAnsi="Times New Roman"/>
        </w:rPr>
      </w:pPr>
      <w:r w:rsidRPr="00B5127E">
        <w:rPr>
          <w:rFonts w:ascii="Times New Roman" w:hAnsi="Times New Roman"/>
        </w:rPr>
        <w:t xml:space="preserve">Dalla Legge 120/2020 e </w:t>
      </w:r>
      <w:proofErr w:type="spellStart"/>
      <w:r w:rsidRPr="00B5127E">
        <w:rPr>
          <w:rFonts w:ascii="Times New Roman" w:hAnsi="Times New Roman"/>
        </w:rPr>
        <w:t>s.m.i.</w:t>
      </w:r>
      <w:proofErr w:type="spellEnd"/>
      <w:r w:rsidRPr="00B5127E">
        <w:rPr>
          <w:rFonts w:ascii="Times New Roman" w:hAnsi="Times New Roman"/>
        </w:rPr>
        <w:t>;</w:t>
      </w:r>
    </w:p>
    <w:p w14:paraId="1B45B871" w14:textId="77777777" w:rsidR="00C542BA" w:rsidRPr="00B5127E" w:rsidRDefault="00C542BA" w:rsidP="00C542BA">
      <w:pPr>
        <w:pStyle w:val="Paragrafoelenco"/>
        <w:numPr>
          <w:ilvl w:val="0"/>
          <w:numId w:val="14"/>
        </w:numPr>
        <w:adjustRightInd w:val="0"/>
        <w:snapToGrid w:val="0"/>
        <w:ind w:left="284" w:hanging="284"/>
        <w:contextualSpacing w:val="0"/>
        <w:jc w:val="both"/>
        <w:rPr>
          <w:rFonts w:ascii="Times New Roman" w:hAnsi="Times New Roman"/>
        </w:rPr>
      </w:pPr>
      <w:r w:rsidRPr="00B5127E">
        <w:rPr>
          <w:rFonts w:ascii="Times New Roman" w:hAnsi="Times New Roman"/>
        </w:rPr>
        <w:t xml:space="preserve">Dalla Legge 108/2021 e </w:t>
      </w:r>
      <w:proofErr w:type="spellStart"/>
      <w:r w:rsidRPr="00B5127E">
        <w:rPr>
          <w:rFonts w:ascii="Times New Roman" w:hAnsi="Times New Roman"/>
        </w:rPr>
        <w:t>s.m.i.</w:t>
      </w:r>
      <w:proofErr w:type="spellEnd"/>
      <w:r w:rsidRPr="00B5127E">
        <w:rPr>
          <w:rFonts w:ascii="Times New Roman" w:hAnsi="Times New Roman"/>
        </w:rPr>
        <w:t>;</w:t>
      </w:r>
    </w:p>
    <w:p w14:paraId="5CC19174" w14:textId="77777777" w:rsidR="00C542BA" w:rsidRPr="00B5127E" w:rsidRDefault="00C542BA" w:rsidP="00C542BA">
      <w:pPr>
        <w:pStyle w:val="Paragrafoelenco"/>
        <w:numPr>
          <w:ilvl w:val="0"/>
          <w:numId w:val="14"/>
        </w:numPr>
        <w:adjustRightInd w:val="0"/>
        <w:snapToGrid w:val="0"/>
        <w:ind w:left="284" w:hanging="284"/>
        <w:contextualSpacing w:val="0"/>
        <w:jc w:val="both"/>
        <w:rPr>
          <w:rFonts w:ascii="Times New Roman" w:hAnsi="Times New Roman"/>
          <w:color w:val="000000" w:themeColor="text1"/>
        </w:rPr>
      </w:pPr>
      <w:r w:rsidRPr="00B5127E">
        <w:rPr>
          <w:rFonts w:ascii="Times New Roman" w:hAnsi="Times New Roman"/>
          <w:color w:val="000000" w:themeColor="text1"/>
        </w:rPr>
        <w:t xml:space="preserve">Dalla legge 41/2023 e </w:t>
      </w:r>
      <w:proofErr w:type="spellStart"/>
      <w:r w:rsidRPr="00B5127E">
        <w:rPr>
          <w:rFonts w:ascii="Times New Roman" w:hAnsi="Times New Roman"/>
          <w:color w:val="000000" w:themeColor="text1"/>
        </w:rPr>
        <w:t>s.m.i.</w:t>
      </w:r>
      <w:proofErr w:type="spellEnd"/>
      <w:r w:rsidRPr="00B5127E">
        <w:rPr>
          <w:rFonts w:ascii="Times New Roman" w:hAnsi="Times New Roman"/>
          <w:color w:val="000000" w:themeColor="text1"/>
        </w:rPr>
        <w:t>;</w:t>
      </w:r>
    </w:p>
    <w:p w14:paraId="08F5F725" w14:textId="77777777" w:rsidR="00C542BA" w:rsidRPr="00B5127E" w:rsidRDefault="00C542BA" w:rsidP="00C542BA">
      <w:pPr>
        <w:pStyle w:val="Paragrafoelenco"/>
        <w:numPr>
          <w:ilvl w:val="0"/>
          <w:numId w:val="14"/>
        </w:numPr>
        <w:adjustRightInd w:val="0"/>
        <w:snapToGrid w:val="0"/>
        <w:ind w:left="284" w:hanging="284"/>
        <w:contextualSpacing w:val="0"/>
        <w:jc w:val="both"/>
        <w:rPr>
          <w:rFonts w:ascii="Times New Roman" w:hAnsi="Times New Roman"/>
        </w:rPr>
      </w:pPr>
      <w:r w:rsidRPr="00B5127E">
        <w:rPr>
          <w:rFonts w:ascii="Times New Roman" w:hAnsi="Times New Roman"/>
        </w:rPr>
        <w:t xml:space="preserve">(Eventuale) Dal D.lgs. 81/2008 e </w:t>
      </w:r>
      <w:proofErr w:type="spellStart"/>
      <w:r w:rsidRPr="00B5127E">
        <w:rPr>
          <w:rFonts w:ascii="Times New Roman" w:hAnsi="Times New Roman"/>
        </w:rPr>
        <w:t>s.m.i.</w:t>
      </w:r>
      <w:proofErr w:type="spellEnd"/>
      <w:r w:rsidRPr="00B5127E">
        <w:rPr>
          <w:rFonts w:ascii="Times New Roman" w:hAnsi="Times New Roman"/>
        </w:rPr>
        <w:t xml:space="preserve"> per la parte relativa al DUVRI;</w:t>
      </w:r>
    </w:p>
    <w:p w14:paraId="5F16FE69" w14:textId="77777777" w:rsidR="00C542BA" w:rsidRPr="00B5127E" w:rsidRDefault="00C542BA" w:rsidP="00C542BA">
      <w:pPr>
        <w:pStyle w:val="Paragrafoelenco"/>
        <w:numPr>
          <w:ilvl w:val="0"/>
          <w:numId w:val="14"/>
        </w:numPr>
        <w:adjustRightInd w:val="0"/>
        <w:snapToGrid w:val="0"/>
        <w:ind w:left="284" w:hanging="284"/>
        <w:contextualSpacing w:val="0"/>
        <w:jc w:val="both"/>
        <w:rPr>
          <w:rFonts w:ascii="Times New Roman" w:hAnsi="Times New Roman"/>
        </w:rPr>
      </w:pPr>
      <w:r w:rsidRPr="00B5127E">
        <w:rPr>
          <w:rFonts w:ascii="Times New Roman" w:hAnsi="Times New Roman"/>
        </w:rPr>
        <w:lastRenderedPageBreak/>
        <w:t xml:space="preserve">Dal Regolamento UE n. 679/2016 (GDPR) e dal D.lgs. n. 196/2003 e </w:t>
      </w:r>
      <w:proofErr w:type="spellStart"/>
      <w:r w:rsidRPr="00B5127E">
        <w:rPr>
          <w:rFonts w:ascii="Times New Roman" w:hAnsi="Times New Roman"/>
        </w:rPr>
        <w:t>s.m.i.</w:t>
      </w:r>
      <w:proofErr w:type="spellEnd"/>
      <w:r w:rsidRPr="00B5127E">
        <w:rPr>
          <w:rFonts w:ascii="Times New Roman" w:hAnsi="Times New Roman"/>
        </w:rPr>
        <w:t>;</w:t>
      </w:r>
    </w:p>
    <w:p w14:paraId="102AF649" w14:textId="77777777" w:rsidR="00C542BA" w:rsidRPr="00B5127E" w:rsidRDefault="00C542BA" w:rsidP="00C542BA">
      <w:pPr>
        <w:pStyle w:val="Paragrafoelenco"/>
        <w:numPr>
          <w:ilvl w:val="0"/>
          <w:numId w:val="14"/>
        </w:numPr>
        <w:adjustRightInd w:val="0"/>
        <w:snapToGrid w:val="0"/>
        <w:ind w:left="284" w:hanging="284"/>
        <w:contextualSpacing w:val="0"/>
        <w:jc w:val="both"/>
        <w:rPr>
          <w:rFonts w:ascii="Times New Roman" w:hAnsi="Times New Roman"/>
        </w:rPr>
      </w:pPr>
      <w:r w:rsidRPr="00B5127E">
        <w:rPr>
          <w:rFonts w:ascii="Times New Roman" w:hAnsi="Times New Roman"/>
        </w:rPr>
        <w:t>Dal Regolamento di Amministrazione, Contabilità e Finanza del Consiglio Nazionale delle Ricerche, pubblicato sul S.O. n. 101 GURI n. 124 del 30 maggio 2005;</w:t>
      </w:r>
    </w:p>
    <w:p w14:paraId="5B3716D3" w14:textId="77777777" w:rsidR="00C542BA" w:rsidRPr="00B5127E" w:rsidRDefault="00C542BA" w:rsidP="00C542BA">
      <w:pPr>
        <w:pStyle w:val="Paragrafoelenco"/>
        <w:numPr>
          <w:ilvl w:val="0"/>
          <w:numId w:val="14"/>
        </w:numPr>
        <w:adjustRightInd w:val="0"/>
        <w:snapToGrid w:val="0"/>
        <w:ind w:left="284" w:hanging="284"/>
        <w:contextualSpacing w:val="0"/>
        <w:jc w:val="both"/>
        <w:rPr>
          <w:rFonts w:ascii="Times New Roman" w:hAnsi="Times New Roman"/>
        </w:rPr>
      </w:pPr>
      <w:r w:rsidRPr="00B5127E">
        <w:rPr>
          <w:rFonts w:ascii="Times New Roman" w:hAnsi="Times New Roman"/>
        </w:rPr>
        <w:t>Dal patto di integrità di cui all'art. 1, comma 17, Legge 190/2012.</w:t>
      </w:r>
    </w:p>
    <w:p w14:paraId="6B73815B" w14:textId="77777777" w:rsidR="00C542BA" w:rsidRPr="00B5127E" w:rsidRDefault="00C542BA" w:rsidP="00C542BA">
      <w:pPr>
        <w:pStyle w:val="Paragrafoelenco"/>
        <w:numPr>
          <w:ilvl w:val="0"/>
          <w:numId w:val="14"/>
        </w:numPr>
        <w:adjustRightInd w:val="0"/>
        <w:snapToGrid w:val="0"/>
        <w:ind w:left="284" w:hanging="284"/>
        <w:contextualSpacing w:val="0"/>
        <w:jc w:val="both"/>
        <w:rPr>
          <w:rFonts w:ascii="Times New Roman" w:hAnsi="Times New Roman"/>
        </w:rPr>
      </w:pPr>
      <w:r w:rsidRPr="00B5127E">
        <w:rPr>
          <w:rFonts w:ascii="Times New Roman" w:hAnsi="Times New Roman"/>
        </w:rPr>
        <w:t xml:space="preserve">Dal Regolamento (UE) 18 giugno 2020, n. 2020/852, in particolare l’art. 17 che definisce gli obiettivi ambientali, tra cui il principio di non arrecare un danno significativo (DNSH “Do no </w:t>
      </w:r>
      <w:proofErr w:type="spellStart"/>
      <w:r w:rsidRPr="00B5127E">
        <w:rPr>
          <w:rFonts w:ascii="Times New Roman" w:hAnsi="Times New Roman"/>
        </w:rPr>
        <w:t>significant</w:t>
      </w:r>
      <w:proofErr w:type="spellEnd"/>
      <w:r w:rsidRPr="00B5127E">
        <w:rPr>
          <w:rFonts w:ascii="Times New Roman" w:hAnsi="Times New Roman"/>
        </w:rPr>
        <w:t xml:space="preserve"> </w:t>
      </w:r>
      <w:proofErr w:type="spellStart"/>
      <w:r w:rsidRPr="00B5127E">
        <w:rPr>
          <w:rFonts w:ascii="Times New Roman" w:hAnsi="Times New Roman"/>
        </w:rPr>
        <w:t>harm</w:t>
      </w:r>
      <w:proofErr w:type="spellEnd"/>
      <w:r w:rsidRPr="00B5127E">
        <w:rPr>
          <w:rFonts w:ascii="Times New Roman" w:hAnsi="Times New Roman"/>
        </w:rPr>
        <w:t>”) nonché dalla Comunicazione della Commissione UE 2021/C 58/01 recante “Orientamenti tecnici sull’applicazione del principio DNSH a norma del regolamento sul dispositivo per la ripresa e la resilienza”;</w:t>
      </w:r>
    </w:p>
    <w:p w14:paraId="49365EB1" w14:textId="77777777" w:rsidR="00C542BA" w:rsidRPr="00B5127E" w:rsidRDefault="00C542BA" w:rsidP="00C542BA">
      <w:pPr>
        <w:pStyle w:val="Paragrafoelenco"/>
        <w:numPr>
          <w:ilvl w:val="0"/>
          <w:numId w:val="14"/>
        </w:numPr>
        <w:adjustRightInd w:val="0"/>
        <w:snapToGrid w:val="0"/>
        <w:ind w:left="284" w:hanging="284"/>
        <w:contextualSpacing w:val="0"/>
        <w:jc w:val="both"/>
        <w:rPr>
          <w:rFonts w:ascii="Times New Roman" w:hAnsi="Times New Roman"/>
        </w:rPr>
      </w:pPr>
      <w:r w:rsidRPr="00B5127E">
        <w:rPr>
          <w:rFonts w:ascii="Times New Roman" w:hAnsi="Times New Roman"/>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B5127E" w:rsidRDefault="00C542BA" w:rsidP="00C542BA">
      <w:pPr>
        <w:pStyle w:val="Titolo1"/>
        <w:rPr>
          <w:bCs/>
          <w:sz w:val="20"/>
          <w:u w:val="none"/>
        </w:rPr>
      </w:pPr>
      <w:r w:rsidRPr="00B5127E">
        <w:rPr>
          <w:bCs/>
          <w:sz w:val="20"/>
          <w:u w:val="none"/>
        </w:rPr>
        <w:t>ART. 5 – TERMINI DI ESECUZIONE</w:t>
      </w:r>
    </w:p>
    <w:p w14:paraId="14174956" w14:textId="77777777" w:rsidR="00C542BA" w:rsidRPr="00B5127E" w:rsidRDefault="00C542BA" w:rsidP="00C542BA">
      <w:pPr>
        <w:jc w:val="both"/>
        <w:rPr>
          <w:rFonts w:ascii="Times New Roman" w:hAnsi="Times New Roman"/>
        </w:rPr>
      </w:pPr>
      <w:bookmarkStart w:id="0" w:name="_Ref31359374"/>
      <w:r w:rsidRPr="00B5127E">
        <w:rPr>
          <w:rFonts w:ascii="Times New Roman" w:hAnsi="Times New Roman"/>
        </w:rPr>
        <w:t>1)La fornitura dovrà essere consegnata e installata entro [COMPLETARE] giorni naturali e consecutivi decorrenti dalla data di sottoscrizione del presente contratto, presso [COMPLETARE];</w:t>
      </w:r>
    </w:p>
    <w:p w14:paraId="5C6523F5" w14:textId="77777777" w:rsidR="00C542BA" w:rsidRPr="00B5127E" w:rsidRDefault="00C542BA" w:rsidP="00C542BA">
      <w:pPr>
        <w:pStyle w:val="Titolo1"/>
        <w:rPr>
          <w:bCs/>
          <w:sz w:val="20"/>
          <w:u w:val="none"/>
        </w:rPr>
      </w:pPr>
      <w:r w:rsidRPr="00B5127E">
        <w:rPr>
          <w:bCs/>
          <w:sz w:val="20"/>
          <w:u w:val="none"/>
        </w:rPr>
        <w:t>ART. 6 - ONERI ED OBBLIGHI DEL CONTRAENTE</w:t>
      </w:r>
      <w:bookmarkEnd w:id="0"/>
    </w:p>
    <w:p w14:paraId="2F21654B" w14:textId="77777777" w:rsidR="00C542BA" w:rsidRPr="00B5127E" w:rsidRDefault="00C542BA" w:rsidP="00C542BA">
      <w:pPr>
        <w:jc w:val="both"/>
        <w:rPr>
          <w:rFonts w:ascii="Times New Roman" w:hAnsi="Times New Roman"/>
        </w:rPr>
      </w:pPr>
      <w:r w:rsidRPr="00B5127E">
        <w:rPr>
          <w:rFonts w:ascii="Times New Roman" w:hAnsi="Times New Roman"/>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B5127E" w:rsidRDefault="00C542BA" w:rsidP="00C542BA">
      <w:pPr>
        <w:jc w:val="both"/>
        <w:rPr>
          <w:rFonts w:ascii="Times New Roman" w:hAnsi="Times New Roman"/>
        </w:rPr>
      </w:pPr>
      <w:r w:rsidRPr="00B5127E">
        <w:rPr>
          <w:rFonts w:ascii="Times New Roman" w:hAnsi="Times New Roman"/>
        </w:rPr>
        <w:t xml:space="preserve">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w:t>
      </w:r>
      <w:r w:rsidRPr="00B5127E">
        <w:rPr>
          <w:rFonts w:ascii="Times New Roman" w:hAnsi="Times New Roman"/>
        </w:rPr>
        <w:lastRenderedPageBreak/>
        <w:t>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B5127E" w:rsidRDefault="00C542BA" w:rsidP="00C542BA">
      <w:pPr>
        <w:jc w:val="both"/>
        <w:rPr>
          <w:rFonts w:ascii="Times New Roman" w:hAnsi="Times New Roman"/>
        </w:rPr>
      </w:pPr>
      <w:r w:rsidRPr="00B5127E">
        <w:rPr>
          <w:rFonts w:ascii="Times New Roman" w:hAnsi="Times New Roman"/>
        </w:rPr>
        <w:t>3)Il Contraente si obbliga a fornire assistenza alle procedure di verifica di conformità.</w:t>
      </w:r>
    </w:p>
    <w:p w14:paraId="29238282" w14:textId="77777777" w:rsidR="00C542BA" w:rsidRPr="00B5127E" w:rsidRDefault="00C542BA" w:rsidP="00C542BA">
      <w:pPr>
        <w:jc w:val="both"/>
        <w:rPr>
          <w:rFonts w:ascii="Times New Roman" w:hAnsi="Times New Roman"/>
        </w:rPr>
      </w:pPr>
      <w:r w:rsidRPr="00B5127E">
        <w:rPr>
          <w:rFonts w:ascii="Times New Roman" w:hAnsi="Times New Roman"/>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B5127E" w:rsidRDefault="00C542BA" w:rsidP="00C542BA">
      <w:pPr>
        <w:jc w:val="both"/>
        <w:rPr>
          <w:rFonts w:ascii="Times New Roman" w:hAnsi="Times New Roman"/>
        </w:rPr>
      </w:pPr>
      <w:r w:rsidRPr="00B5127E">
        <w:rPr>
          <w:rFonts w:ascii="Times New Roman" w:hAnsi="Times New Roman"/>
        </w:rPr>
        <w:t>5)Tracciabilità dei flussi finanziari</w:t>
      </w:r>
    </w:p>
    <w:p w14:paraId="41BACE34" w14:textId="77777777" w:rsidR="00C542BA" w:rsidRPr="00B5127E" w:rsidRDefault="00C542BA" w:rsidP="00C542BA">
      <w:pPr>
        <w:jc w:val="both"/>
        <w:rPr>
          <w:rFonts w:ascii="Times New Roman" w:hAnsi="Times New Roman"/>
        </w:rPr>
      </w:pPr>
      <w:r w:rsidRPr="00B5127E">
        <w:rPr>
          <w:rFonts w:ascii="Times New Roman" w:hAnsi="Times New Roman"/>
        </w:rPr>
        <w:t>5.1) Il Contraente assume tutti gli obblighi di tracciabilità dei flussi finanziari di cui all’art. 3 della legge 13 agosto 2010 n. 136 e successive modificazioni ed integrazioni.</w:t>
      </w:r>
    </w:p>
    <w:p w14:paraId="3685890B" w14:textId="77777777" w:rsidR="00C542BA" w:rsidRPr="00B5127E" w:rsidRDefault="00C542BA" w:rsidP="00C542BA">
      <w:pPr>
        <w:jc w:val="both"/>
        <w:rPr>
          <w:rFonts w:ascii="Times New Roman" w:hAnsi="Times New Roman"/>
        </w:rPr>
      </w:pPr>
      <w:r w:rsidRPr="00B5127E">
        <w:rPr>
          <w:rFonts w:ascii="Times New Roman" w:hAnsi="Times New Roman"/>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B5127E" w:rsidRDefault="00C542BA" w:rsidP="00C542BA">
      <w:pPr>
        <w:jc w:val="both"/>
        <w:rPr>
          <w:rFonts w:ascii="Times New Roman" w:hAnsi="Times New Roman"/>
        </w:rPr>
      </w:pPr>
      <w:r w:rsidRPr="00B5127E">
        <w:rPr>
          <w:rFonts w:ascii="Times New Roman" w:hAnsi="Times New Roman"/>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B5127E" w:rsidRDefault="00C542BA" w:rsidP="00C542BA">
      <w:pPr>
        <w:pStyle w:val="Titolo1"/>
        <w:rPr>
          <w:bCs/>
          <w:sz w:val="20"/>
          <w:u w:val="none"/>
        </w:rPr>
      </w:pPr>
      <w:bookmarkStart w:id="1" w:name="_Ref31359434"/>
      <w:r w:rsidRPr="00B5127E">
        <w:rPr>
          <w:bCs/>
          <w:sz w:val="20"/>
          <w:u w:val="none"/>
        </w:rPr>
        <w:t>ART. 7 - PENALI</w:t>
      </w:r>
      <w:bookmarkEnd w:id="1"/>
    </w:p>
    <w:p w14:paraId="10BB8FFC"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 xml:space="preserve">1)Per ogni giorno naturale e consecutivo di ritardo nell’esecuzione delle attività oggetto del presente contratto si applica una penale di € </w:t>
      </w:r>
      <w:r w:rsidRPr="00B5127E">
        <w:rPr>
          <w:rFonts w:ascii="Times New Roman" w:hAnsi="Times New Roman"/>
          <w:highlight w:val="yellow"/>
        </w:rPr>
        <w:t>XXXXXXXX</w:t>
      </w:r>
      <w:r w:rsidRPr="00B5127E">
        <w:rPr>
          <w:rFonts w:ascii="Times New Roman" w:hAnsi="Times New Roman"/>
        </w:rPr>
        <w:t xml:space="preserve"> (euro </w:t>
      </w:r>
      <w:r w:rsidRPr="00B5127E">
        <w:rPr>
          <w:rFonts w:ascii="Times New Roman" w:hAnsi="Times New Roman"/>
          <w:highlight w:val="yellow"/>
        </w:rPr>
        <w:t>XXXXXX</w:t>
      </w:r>
      <w:r w:rsidRPr="00B5127E">
        <w:rPr>
          <w:rFonts w:ascii="Times New Roman" w:hAnsi="Times New Roman"/>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 xml:space="preserve">2)L’Ente potrà applicare al Contraente penali sino a concorrenza del </w:t>
      </w:r>
      <w:r w:rsidRPr="00B5127E">
        <w:rPr>
          <w:rFonts w:ascii="Times New Roman" w:hAnsi="Times New Roman"/>
          <w:color w:val="000000" w:themeColor="text1"/>
        </w:rPr>
        <w:t xml:space="preserve">20% (venti per </w:t>
      </w:r>
      <w:r w:rsidRPr="00B5127E">
        <w:rPr>
          <w:rFonts w:ascii="Times New Roman" w:hAnsi="Times New Roman"/>
        </w:rPr>
        <w:t xml:space="preserve">cento) </w:t>
      </w:r>
      <w:r w:rsidRPr="00B5127E">
        <w:rPr>
          <w:rFonts w:ascii="Times New Roman" w:hAnsi="Times New Roman"/>
        </w:rPr>
        <w:lastRenderedPageBreak/>
        <w:t>dell’importo contrattuale. Il Contraente prende atto, in ogni caso, che l’applicazione delle penali non preclude il diritto dell’Ente a richiedere il risarcimento degli eventuali maggiori danni patiti.</w:t>
      </w:r>
    </w:p>
    <w:p w14:paraId="4775D341"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4)Gli inadempimenti contrattuali che daranno luogo all’applicazione di penali di cui ai precedenti periodi verranno contestati al Contraente per iscritto.</w:t>
      </w:r>
    </w:p>
    <w:p w14:paraId="54F4F80F"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 xml:space="preserve">7)Nel caso in cui l’importo delle penali applicate raggiunga il limite del </w:t>
      </w:r>
      <w:r w:rsidRPr="00B5127E">
        <w:rPr>
          <w:rFonts w:ascii="Times New Roman" w:hAnsi="Times New Roman"/>
          <w:color w:val="000000" w:themeColor="text1"/>
        </w:rPr>
        <w:t xml:space="preserve">20% dell’importo </w:t>
      </w:r>
      <w:r w:rsidRPr="00B5127E">
        <w:rPr>
          <w:rFonts w:ascii="Times New Roman" w:hAnsi="Times New Roman"/>
        </w:rPr>
        <w:t>contrattuale, l’Ente potrà risolvere il Contratto ai sensi dell’Art. 122, comma 4 del Codice.</w:t>
      </w:r>
    </w:p>
    <w:p w14:paraId="7C563160" w14:textId="77777777" w:rsidR="00DD4B81" w:rsidRPr="00B5127E" w:rsidRDefault="00DD4B81" w:rsidP="00DD4B81">
      <w:pPr>
        <w:pStyle w:val="Paragrafoelenco"/>
        <w:ind w:left="0"/>
        <w:jc w:val="both"/>
        <w:rPr>
          <w:rFonts w:ascii="Times New Roman" w:hAnsi="Times New Roman"/>
        </w:rPr>
      </w:pPr>
      <w:r w:rsidRPr="00B5127E">
        <w:rPr>
          <w:rFonts w:ascii="Times New Roman" w:hAnsi="Times New Roman"/>
        </w:rPr>
        <w:t xml:space="preserve">8) Ai sensi dell’art.47, comma 6 del DL 77/2021, convertito in L.108/2021, la penale di cui al precedente punto 1) sarà applicata anche 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3373CB97" w14:textId="56D47E02" w:rsidR="00DD4B81" w:rsidRPr="00B5127E" w:rsidRDefault="00DD4B81" w:rsidP="00C542BA">
      <w:pPr>
        <w:pStyle w:val="Paragrafoelenco"/>
        <w:ind w:left="0"/>
        <w:jc w:val="both"/>
        <w:rPr>
          <w:rFonts w:ascii="Times New Roman" w:hAnsi="Times New Roman"/>
        </w:rPr>
      </w:pPr>
      <w:r w:rsidRPr="00B5127E">
        <w:rPr>
          <w:rFonts w:ascii="Times New Roman" w:hAnsi="Times New Roman"/>
        </w:rPr>
        <w:t xml:space="preserve">9)La violazione dell’obbligo di cui al comma 3 dell’art.47 del DL 77/2021, convertito in L.108/2021, determina, altresì, l’impossibilità per l’operatore economico di partecipare, in </w:t>
      </w:r>
      <w:r w:rsidRPr="00B5127E">
        <w:rPr>
          <w:rFonts w:ascii="Times New Roman" w:hAnsi="Times New Roman"/>
        </w:rPr>
        <w:lastRenderedPageBreak/>
        <w:t>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 dal PNC.</w:t>
      </w:r>
    </w:p>
    <w:p w14:paraId="38398AB6" w14:textId="77777777" w:rsidR="00C542BA" w:rsidRPr="00B5127E" w:rsidRDefault="00C542BA" w:rsidP="00C542BA">
      <w:pPr>
        <w:pStyle w:val="Titolo1"/>
        <w:rPr>
          <w:bCs/>
          <w:sz w:val="20"/>
          <w:u w:val="none"/>
        </w:rPr>
      </w:pPr>
      <w:bookmarkStart w:id="2" w:name="_Ref31359444"/>
      <w:r w:rsidRPr="00B5127E">
        <w:rPr>
          <w:bCs/>
          <w:sz w:val="20"/>
          <w:u w:val="none"/>
        </w:rPr>
        <w:t>ART. 8 – SUBAPPALTO</w:t>
      </w:r>
      <w:bookmarkEnd w:id="2"/>
    </w:p>
    <w:p w14:paraId="128B2CFB"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highlight w:val="green"/>
        </w:rPr>
        <w:t>1)</w:t>
      </w:r>
      <w:r w:rsidRPr="00B5127E">
        <w:rPr>
          <w:rFonts w:ascii="Times New Roman" w:hAnsi="Times New Roman"/>
        </w:rPr>
        <w:t>Il Contraente, conformemente a quanto dichiarato in Offerta, affida in subappalto l’esecuzione delle seguenti prestazioni:</w:t>
      </w:r>
    </w:p>
    <w:p w14:paraId="004949E4"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 xml:space="preserve">a) </w:t>
      </w:r>
      <w:r w:rsidRPr="00B5127E">
        <w:rPr>
          <w:rFonts w:ascii="Times New Roman" w:hAnsi="Times New Roman"/>
          <w:highlight w:val="yellow"/>
        </w:rPr>
        <w:t>…</w:t>
      </w:r>
    </w:p>
    <w:p w14:paraId="16A465DB"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B5127E" w:rsidRDefault="00C542BA" w:rsidP="00C542BA">
      <w:pPr>
        <w:jc w:val="both"/>
        <w:rPr>
          <w:rFonts w:ascii="Times New Roman" w:hAnsi="Times New Roman"/>
        </w:rPr>
      </w:pPr>
      <w:r w:rsidRPr="00B5127E">
        <w:rPr>
          <w:rFonts w:ascii="Times New Roman" w:hAnsi="Times New Roman"/>
          <w:highlight w:val="green"/>
        </w:rPr>
        <w:t xml:space="preserve">1) </w:t>
      </w:r>
      <w:r w:rsidRPr="00B5127E">
        <w:rPr>
          <w:rFonts w:ascii="Times New Roman" w:hAnsi="Times New Roman"/>
        </w:rPr>
        <w:t>Il Contraente, conformemente a quanto dichiarato in Offerta, non intende affidare in subappalto nessuna delle prestazioni oggetto del presente atto.</w:t>
      </w:r>
    </w:p>
    <w:p w14:paraId="3CC339C4" w14:textId="77777777" w:rsidR="00C542BA" w:rsidRPr="00B5127E" w:rsidRDefault="00C542BA" w:rsidP="00C542BA">
      <w:pPr>
        <w:jc w:val="both"/>
        <w:rPr>
          <w:rFonts w:ascii="Times New Roman" w:hAnsi="Times New Roman"/>
        </w:rPr>
      </w:pPr>
      <w:r w:rsidRPr="00B5127E">
        <w:rPr>
          <w:rFonts w:ascii="Times New Roman" w:hAnsi="Times New Roman"/>
        </w:rPr>
        <w:t>2)Non si configurano come attività affidate in subappalto quelle espressamente indicate all’art. 119, comma 3, del Codice.</w:t>
      </w:r>
    </w:p>
    <w:p w14:paraId="288BF23D" w14:textId="77777777" w:rsidR="00C542BA" w:rsidRPr="00B5127E" w:rsidRDefault="00C542BA" w:rsidP="00C542BA">
      <w:pPr>
        <w:pStyle w:val="Titolo1"/>
        <w:rPr>
          <w:bCs/>
          <w:sz w:val="20"/>
          <w:u w:val="none"/>
        </w:rPr>
      </w:pPr>
      <w:bookmarkStart w:id="3" w:name="_Ref31359452"/>
      <w:r w:rsidRPr="00B5127E">
        <w:rPr>
          <w:bCs/>
          <w:sz w:val="20"/>
          <w:u w:val="none"/>
        </w:rPr>
        <w:t>ART. 9 – DIVIETO DI CESSIONE DEL CONTRATTO</w:t>
      </w:r>
      <w:bookmarkEnd w:id="3"/>
    </w:p>
    <w:p w14:paraId="1BD8E66E"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B5127E" w:rsidRDefault="00C542BA" w:rsidP="00C542BA">
      <w:pPr>
        <w:pStyle w:val="Paragrafoelenco"/>
        <w:ind w:left="0"/>
        <w:jc w:val="center"/>
        <w:rPr>
          <w:rFonts w:ascii="Times New Roman" w:hAnsi="Times New Roman"/>
          <w:b/>
          <w:bCs/>
        </w:rPr>
      </w:pPr>
      <w:r w:rsidRPr="00B5127E">
        <w:rPr>
          <w:rFonts w:ascii="Times New Roman" w:hAnsi="Times New Roman"/>
          <w:b/>
          <w:bCs/>
        </w:rPr>
        <w:t>ART. 10 – NOVAZIONE SOGGETTIVA E CESSIONE DEI CREDITI</w:t>
      </w:r>
    </w:p>
    <w:p w14:paraId="62A4052B"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B5127E" w:rsidRDefault="00C542BA" w:rsidP="00C542BA">
      <w:pPr>
        <w:pStyle w:val="Paragrafoelenco"/>
        <w:ind w:left="0"/>
        <w:jc w:val="center"/>
        <w:rPr>
          <w:rFonts w:ascii="Times New Roman" w:hAnsi="Times New Roman"/>
          <w:b/>
          <w:bCs/>
        </w:rPr>
      </w:pPr>
      <w:r w:rsidRPr="00B5127E">
        <w:rPr>
          <w:rFonts w:ascii="Times New Roman" w:hAnsi="Times New Roman"/>
          <w:b/>
          <w:bCs/>
        </w:rPr>
        <w:lastRenderedPageBreak/>
        <w:t>ART. 11 - VERIFICA DI CONFORMITÀ</w:t>
      </w:r>
    </w:p>
    <w:p w14:paraId="16900BF4"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 xml:space="preserve">1)La fornitura sarà soggetta a verifica di conformità, da effettuarsi entro 30 (trenta) giorni naturali e consecutivi dal termine di ciascuna delle attività di cui all’Art. 2 del presente contratto. </w:t>
      </w:r>
    </w:p>
    <w:p w14:paraId="2F273FF9"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3)Le operazioni di verifica di conformità risulteranno da apposito Verbale, sottoscritto anche dal Contraente, se presente alle operazioni.</w:t>
      </w:r>
    </w:p>
    <w:p w14:paraId="6A0A0605"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B5127E" w:rsidRDefault="00C542BA" w:rsidP="00C542BA">
      <w:pPr>
        <w:pStyle w:val="Paragrafoelenco"/>
        <w:ind w:left="0"/>
        <w:jc w:val="center"/>
        <w:rPr>
          <w:rFonts w:ascii="Times New Roman" w:hAnsi="Times New Roman"/>
          <w:b/>
          <w:bCs/>
        </w:rPr>
      </w:pPr>
      <w:r w:rsidRPr="00B5127E">
        <w:rPr>
          <w:rFonts w:ascii="Times New Roman" w:hAnsi="Times New Roman"/>
          <w:b/>
          <w:bCs/>
        </w:rPr>
        <w:t>ART. 12 – RESPONSABILITÀ</w:t>
      </w:r>
    </w:p>
    <w:p w14:paraId="624C9218"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lastRenderedPageBreak/>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B5127E" w:rsidRDefault="00C542BA" w:rsidP="00C542BA">
      <w:pPr>
        <w:pStyle w:val="Paragrafoelenco"/>
        <w:ind w:left="0"/>
        <w:jc w:val="center"/>
        <w:rPr>
          <w:rFonts w:ascii="Times New Roman" w:hAnsi="Times New Roman"/>
          <w:b/>
          <w:bCs/>
        </w:rPr>
      </w:pPr>
      <w:r w:rsidRPr="00B5127E">
        <w:rPr>
          <w:rFonts w:ascii="Times New Roman" w:hAnsi="Times New Roman"/>
          <w:b/>
          <w:bCs/>
        </w:rPr>
        <w:t>ART. 13 – RECESSO</w:t>
      </w:r>
    </w:p>
    <w:p w14:paraId="08DE5E5C"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B5127E">
        <w:rPr>
          <w:rFonts w:ascii="Times New Roman" w:hAnsi="Times New Roman"/>
          <w:color w:val="FF0000"/>
        </w:rPr>
        <w:t xml:space="preserve"> c.c.</w:t>
      </w:r>
    </w:p>
    <w:p w14:paraId="55D6B1E2"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B5127E" w:rsidRDefault="00C542BA" w:rsidP="00C542BA">
      <w:pPr>
        <w:pStyle w:val="Titolo1"/>
        <w:rPr>
          <w:bCs/>
          <w:sz w:val="20"/>
          <w:u w:val="none"/>
        </w:rPr>
      </w:pPr>
      <w:r w:rsidRPr="00B5127E">
        <w:rPr>
          <w:bCs/>
          <w:sz w:val="20"/>
          <w:u w:val="none"/>
        </w:rPr>
        <w:t>ART. 14 - RISOLUZIONE DEL CONTRATTO</w:t>
      </w:r>
    </w:p>
    <w:p w14:paraId="603AFB97"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B5127E" w:rsidRDefault="00C542BA" w:rsidP="00C542BA">
      <w:pPr>
        <w:pStyle w:val="Titolo1"/>
        <w:jc w:val="both"/>
        <w:rPr>
          <w:b w:val="0"/>
          <w:sz w:val="20"/>
          <w:u w:val="none"/>
        </w:rPr>
      </w:pPr>
      <w:bookmarkStart w:id="4" w:name="_Ref31359465"/>
      <w:r w:rsidRPr="00B5127E">
        <w:rPr>
          <w:b w:val="0"/>
          <w:sz w:val="20"/>
          <w:u w:val="none"/>
        </w:rPr>
        <w:t>- Frode nella esecuzione del contratto;</w:t>
      </w:r>
    </w:p>
    <w:p w14:paraId="1D821846" w14:textId="77777777" w:rsidR="00C542BA" w:rsidRPr="00B5127E" w:rsidRDefault="00C542BA" w:rsidP="00C542BA">
      <w:pPr>
        <w:pStyle w:val="Titolo1"/>
        <w:jc w:val="both"/>
        <w:rPr>
          <w:b w:val="0"/>
          <w:sz w:val="20"/>
          <w:u w:val="none"/>
        </w:rPr>
      </w:pPr>
      <w:r w:rsidRPr="00B5127E">
        <w:rPr>
          <w:b w:val="0"/>
          <w:sz w:val="20"/>
          <w:u w:val="none"/>
        </w:rPr>
        <w:t>- Inadempimento rispetto ai termini di esecuzione del contratto;</w:t>
      </w:r>
    </w:p>
    <w:p w14:paraId="22E9F139" w14:textId="77777777" w:rsidR="00C542BA" w:rsidRPr="00B5127E" w:rsidRDefault="00C542BA" w:rsidP="00C542BA">
      <w:pPr>
        <w:pStyle w:val="Titolo1"/>
        <w:jc w:val="both"/>
        <w:rPr>
          <w:b w:val="0"/>
          <w:sz w:val="20"/>
          <w:u w:val="none"/>
        </w:rPr>
      </w:pPr>
      <w:r w:rsidRPr="00B5127E">
        <w:rPr>
          <w:b w:val="0"/>
          <w:sz w:val="20"/>
          <w:u w:val="none"/>
        </w:rPr>
        <w:t>- Inadempimento alle obbligazioni contrattuali tale da compromettere la perfetta esecuzione del contratto;</w:t>
      </w:r>
    </w:p>
    <w:p w14:paraId="03D7EF9A" w14:textId="77777777" w:rsidR="00C542BA" w:rsidRPr="00B5127E" w:rsidRDefault="00C542BA" w:rsidP="00C542BA">
      <w:pPr>
        <w:pStyle w:val="Titolo1"/>
        <w:jc w:val="both"/>
        <w:rPr>
          <w:b w:val="0"/>
          <w:sz w:val="20"/>
          <w:u w:val="none"/>
        </w:rPr>
      </w:pPr>
      <w:r w:rsidRPr="00B5127E">
        <w:rPr>
          <w:b w:val="0"/>
          <w:sz w:val="20"/>
          <w:u w:val="none"/>
        </w:rPr>
        <w:t xml:space="preserve">- Inadempienza accertata alla vigente normativa in materia di prevenzione degli infortuni, </w:t>
      </w:r>
      <w:r w:rsidRPr="00B5127E">
        <w:rPr>
          <w:b w:val="0"/>
          <w:sz w:val="20"/>
          <w:u w:val="none"/>
        </w:rPr>
        <w:lastRenderedPageBreak/>
        <w:t>sicurezza sul lavoro e assicurazioni obbligatorie del personale;</w:t>
      </w:r>
    </w:p>
    <w:p w14:paraId="0E0F9CE6" w14:textId="77777777" w:rsidR="00C542BA" w:rsidRPr="00B5127E" w:rsidRDefault="00C542BA" w:rsidP="00C542BA">
      <w:pPr>
        <w:pStyle w:val="Titolo1"/>
        <w:jc w:val="both"/>
        <w:rPr>
          <w:b w:val="0"/>
          <w:sz w:val="20"/>
          <w:u w:val="none"/>
        </w:rPr>
      </w:pPr>
      <w:r w:rsidRPr="00B5127E">
        <w:rPr>
          <w:b w:val="0"/>
          <w:sz w:val="20"/>
          <w:u w:val="none"/>
        </w:rPr>
        <w:t>- Inadempienza del Contraente rispetto ai debiti contratti per l’esercizio della propria attività e per lo svolgimento del contratto;</w:t>
      </w:r>
    </w:p>
    <w:p w14:paraId="0802CEA4" w14:textId="77777777" w:rsidR="00C542BA" w:rsidRPr="00B5127E" w:rsidRDefault="00C542BA" w:rsidP="00C542BA">
      <w:pPr>
        <w:pStyle w:val="Titolo1"/>
        <w:jc w:val="both"/>
        <w:rPr>
          <w:b w:val="0"/>
          <w:sz w:val="20"/>
          <w:u w:val="none"/>
        </w:rPr>
      </w:pPr>
      <w:r w:rsidRPr="00B5127E">
        <w:rPr>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B5127E" w:rsidRDefault="00C542BA" w:rsidP="00C542BA">
      <w:pPr>
        <w:pStyle w:val="Titolo1"/>
        <w:jc w:val="both"/>
        <w:rPr>
          <w:b w:val="0"/>
          <w:sz w:val="20"/>
          <w:u w:val="none"/>
        </w:rPr>
      </w:pPr>
      <w:r w:rsidRPr="00B5127E">
        <w:rPr>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B5127E" w:rsidRDefault="00C542BA" w:rsidP="00C542BA">
      <w:pPr>
        <w:jc w:val="both"/>
        <w:rPr>
          <w:rFonts w:ascii="Times New Roman" w:hAnsi="Times New Roman"/>
        </w:rPr>
      </w:pPr>
      <w:r w:rsidRPr="00B5127E">
        <w:rPr>
          <w:rFonts w:ascii="Times New Roman" w:hAnsi="Times New Roman"/>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B5127E" w:rsidRDefault="00C542BA" w:rsidP="00C542BA">
      <w:pPr>
        <w:jc w:val="center"/>
        <w:rPr>
          <w:rFonts w:ascii="Times New Roman" w:hAnsi="Times New Roman"/>
          <w:b/>
          <w:bCs/>
        </w:rPr>
      </w:pPr>
      <w:r w:rsidRPr="00B5127E">
        <w:rPr>
          <w:rFonts w:ascii="Times New Roman" w:hAnsi="Times New Roman"/>
          <w:b/>
          <w:bCs/>
        </w:rPr>
        <w:t>ART. 15 – DIRETTORE DELL’ESECUZIONE DEL CONTRATTO</w:t>
      </w:r>
    </w:p>
    <w:p w14:paraId="0DCEBAC7" w14:textId="77777777" w:rsidR="00C542BA" w:rsidRPr="00B5127E" w:rsidRDefault="00C542BA" w:rsidP="00C542BA">
      <w:pPr>
        <w:jc w:val="both"/>
        <w:rPr>
          <w:rFonts w:ascii="Times New Roman" w:hAnsi="Times New Roman"/>
        </w:rPr>
      </w:pPr>
      <w:r w:rsidRPr="00B5127E">
        <w:rPr>
          <w:rFonts w:ascii="Times New Roman" w:hAnsi="Times New Roman"/>
        </w:rPr>
        <w:t xml:space="preserve">1)Il Direttore dell’Esecuzione del Contratto (in seguito “DEC”) è individuato dall’Ente nella persona del </w:t>
      </w:r>
      <w:r w:rsidRPr="00B5127E">
        <w:rPr>
          <w:rFonts w:ascii="Times New Roman" w:hAnsi="Times New Roman"/>
          <w:highlight w:val="yellow"/>
        </w:rPr>
        <w:t>Sig./Dr. XXXXXX</w:t>
      </w:r>
      <w:r w:rsidRPr="00B5127E">
        <w:rPr>
          <w:rFonts w:ascii="Times New Roman" w:hAnsi="Times New Roman"/>
        </w:rPr>
        <w:t>.</w:t>
      </w:r>
    </w:p>
    <w:p w14:paraId="4EE00BC8" w14:textId="77777777" w:rsidR="00C542BA" w:rsidRPr="00B5127E" w:rsidRDefault="00C542BA" w:rsidP="00C542BA">
      <w:pPr>
        <w:jc w:val="both"/>
        <w:rPr>
          <w:rFonts w:ascii="Times New Roman" w:hAnsi="Times New Roman"/>
        </w:rPr>
      </w:pPr>
      <w:r w:rsidRPr="00B5127E">
        <w:rPr>
          <w:rFonts w:ascii="Times New Roman" w:hAnsi="Times New Roman"/>
        </w:rPr>
        <w:t xml:space="preserve">2)Il Contraente ha individuato il </w:t>
      </w:r>
      <w:r w:rsidRPr="00B5127E">
        <w:rPr>
          <w:rFonts w:ascii="Times New Roman" w:hAnsi="Times New Roman"/>
          <w:highlight w:val="yellow"/>
        </w:rPr>
        <w:t>Sig./Dr. XXXXXXX</w:t>
      </w:r>
      <w:r w:rsidRPr="00B5127E">
        <w:rPr>
          <w:rFonts w:ascii="Times New Roman" w:hAnsi="Times New Roman"/>
        </w:rPr>
        <w:t xml:space="preserve"> quale Project manager durante la fase di esecuzione del contratto.</w:t>
      </w:r>
    </w:p>
    <w:p w14:paraId="0430C6EF" w14:textId="77777777" w:rsidR="00C542BA" w:rsidRPr="00B5127E" w:rsidRDefault="00C542BA" w:rsidP="00C542BA">
      <w:pPr>
        <w:jc w:val="center"/>
        <w:rPr>
          <w:rFonts w:ascii="Times New Roman" w:hAnsi="Times New Roman"/>
          <w:b/>
          <w:bCs/>
        </w:rPr>
      </w:pPr>
      <w:r w:rsidRPr="00B5127E">
        <w:rPr>
          <w:rFonts w:ascii="Times New Roman" w:hAnsi="Times New Roman"/>
          <w:b/>
          <w:bCs/>
        </w:rPr>
        <w:t>ART. 16 – FORZA MAGGIORE</w:t>
      </w:r>
    </w:p>
    <w:p w14:paraId="5E4C790B" w14:textId="77777777" w:rsidR="00C542BA" w:rsidRPr="00B5127E" w:rsidRDefault="00C542BA" w:rsidP="00C542BA">
      <w:pPr>
        <w:jc w:val="both"/>
        <w:rPr>
          <w:rFonts w:ascii="Times New Roman" w:hAnsi="Times New Roman"/>
        </w:rPr>
      </w:pPr>
      <w:r w:rsidRPr="00B5127E">
        <w:rPr>
          <w:rFonts w:ascii="Times New Roman" w:hAnsi="Times New Roman"/>
        </w:rPr>
        <w:lastRenderedPageBreak/>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B5127E" w:rsidRDefault="00C542BA" w:rsidP="00C542BA">
      <w:pPr>
        <w:jc w:val="both"/>
        <w:rPr>
          <w:rFonts w:ascii="Times New Roman" w:hAnsi="Times New Roman"/>
        </w:rPr>
      </w:pPr>
      <w:r w:rsidRPr="00B5127E">
        <w:rPr>
          <w:rFonts w:ascii="Times New Roman" w:hAnsi="Times New Roman"/>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B5127E" w:rsidRDefault="00C542BA" w:rsidP="00C542BA">
      <w:pPr>
        <w:jc w:val="both"/>
        <w:rPr>
          <w:rFonts w:ascii="Times New Roman" w:hAnsi="Times New Roman"/>
        </w:rPr>
      </w:pPr>
      <w:r w:rsidRPr="00B5127E">
        <w:rPr>
          <w:rFonts w:ascii="Times New Roman" w:hAnsi="Times New Roman"/>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B5127E" w:rsidRDefault="00C542BA" w:rsidP="00C542BA">
      <w:pPr>
        <w:pStyle w:val="Titolo1"/>
        <w:rPr>
          <w:bCs/>
          <w:sz w:val="20"/>
          <w:u w:val="none"/>
        </w:rPr>
      </w:pPr>
      <w:r w:rsidRPr="00B5127E">
        <w:rPr>
          <w:bCs/>
          <w:sz w:val="20"/>
          <w:u w:val="none"/>
        </w:rPr>
        <w:t>ART. 17 - TRATTAMENTO DEI DATI PERSONALI</w:t>
      </w:r>
    </w:p>
    <w:p w14:paraId="5B6651C5"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B5127E" w:rsidRDefault="00C542BA" w:rsidP="00C542BA">
      <w:pPr>
        <w:pStyle w:val="Titolo1"/>
        <w:rPr>
          <w:bCs/>
          <w:sz w:val="20"/>
          <w:u w:val="none"/>
        </w:rPr>
      </w:pPr>
      <w:r w:rsidRPr="00B5127E">
        <w:rPr>
          <w:bCs/>
          <w:sz w:val="20"/>
          <w:u w:val="none"/>
        </w:rPr>
        <w:t>ART. 18 – LEGGE APPLICABILE E FORO COMPETENTE</w:t>
      </w:r>
    </w:p>
    <w:p w14:paraId="01754FAC"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2)Per qualsiasi controversia che non possa venire risolta in via amichevole, sarà competente in via esclusiva il Foro di Roma.</w:t>
      </w:r>
    </w:p>
    <w:p w14:paraId="5D004886"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 xml:space="preserve">3)Ai sensi dell’art. 120, c. 4, del D.lgs. 104/2010, si informa che l’Ente fruisce del patrocinio </w:t>
      </w:r>
      <w:r w:rsidRPr="00B5127E">
        <w:rPr>
          <w:rFonts w:ascii="Times New Roman" w:hAnsi="Times New Roman"/>
        </w:rPr>
        <w:lastRenderedPageBreak/>
        <w:t>dell’Avvocatura dello Stato.</w:t>
      </w:r>
    </w:p>
    <w:p w14:paraId="6EEB3473" w14:textId="77777777" w:rsidR="00C542BA" w:rsidRPr="00B5127E" w:rsidRDefault="00C542BA" w:rsidP="00C542BA">
      <w:pPr>
        <w:pStyle w:val="Titolo1"/>
        <w:rPr>
          <w:bCs/>
          <w:sz w:val="20"/>
          <w:u w:val="none"/>
        </w:rPr>
      </w:pPr>
      <w:r w:rsidRPr="00B5127E">
        <w:rPr>
          <w:bCs/>
          <w:sz w:val="20"/>
          <w:u w:val="none"/>
        </w:rPr>
        <w:t>ART. 19 – SPESE ED ONERI FISCALI</w:t>
      </w:r>
    </w:p>
    <w:p w14:paraId="50481A5C"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 xml:space="preserve">1)Le prestazioni oggetto del presente contratto sono soggette all’imposta sul valore aggiunto, ai sensi del d.P.R. 26/10/1972 n. 633 e </w:t>
      </w:r>
      <w:proofErr w:type="spellStart"/>
      <w:r w:rsidRPr="00B5127E">
        <w:rPr>
          <w:rFonts w:ascii="Times New Roman" w:hAnsi="Times New Roman"/>
        </w:rPr>
        <w:t>s.m.i.</w:t>
      </w:r>
      <w:proofErr w:type="spellEnd"/>
    </w:p>
    <w:p w14:paraId="79281B8D"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 xml:space="preserve">2)Il presente contratto, che consta di </w:t>
      </w:r>
      <w:r w:rsidRPr="00B5127E">
        <w:rPr>
          <w:rFonts w:ascii="Times New Roman" w:hAnsi="Times New Roman"/>
          <w:highlight w:val="yellow"/>
        </w:rPr>
        <w:t>XX</w:t>
      </w:r>
      <w:r w:rsidRPr="00B5127E">
        <w:rPr>
          <w:rFonts w:ascii="Times New Roman" w:hAnsi="Times New Roman"/>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3)Le spese di registrazione, in caso d’uso, saranno a carico della Parte richiedente.</w:t>
      </w:r>
    </w:p>
    <w:p w14:paraId="6917744B"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B5127E" w14:paraId="2F2CCC2D" w14:textId="77777777" w:rsidTr="00D53206">
        <w:tc>
          <w:tcPr>
            <w:tcW w:w="3751" w:type="dxa"/>
          </w:tcPr>
          <w:p w14:paraId="43D54EF1"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Il Contraente</w:t>
            </w:r>
          </w:p>
        </w:tc>
        <w:tc>
          <w:tcPr>
            <w:tcW w:w="3752" w:type="dxa"/>
          </w:tcPr>
          <w:p w14:paraId="69424A64"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L’Ente</w:t>
            </w:r>
          </w:p>
        </w:tc>
      </w:tr>
      <w:tr w:rsidR="00C542BA" w:rsidRPr="00B5127E" w14:paraId="71F71293" w14:textId="77777777" w:rsidTr="00D53206">
        <w:tc>
          <w:tcPr>
            <w:tcW w:w="3751" w:type="dxa"/>
          </w:tcPr>
          <w:p w14:paraId="64A198C3"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Il legale rappresentante</w:t>
            </w:r>
          </w:p>
        </w:tc>
        <w:tc>
          <w:tcPr>
            <w:tcW w:w="3752" w:type="dxa"/>
          </w:tcPr>
          <w:p w14:paraId="266E5672"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Il Direttore</w:t>
            </w:r>
          </w:p>
        </w:tc>
      </w:tr>
      <w:tr w:rsidR="00C542BA" w:rsidRPr="00B5127E" w14:paraId="6DCF5DAF" w14:textId="77777777" w:rsidTr="00D53206">
        <w:tc>
          <w:tcPr>
            <w:tcW w:w="3751" w:type="dxa"/>
          </w:tcPr>
          <w:p w14:paraId="2E909654"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(Nome e COGNOME)</w:t>
            </w:r>
          </w:p>
        </w:tc>
        <w:tc>
          <w:tcPr>
            <w:tcW w:w="3752" w:type="dxa"/>
          </w:tcPr>
          <w:p w14:paraId="7BE3D0D4" w14:textId="77777777" w:rsidR="00C542BA" w:rsidRPr="00B5127E" w:rsidRDefault="00C542BA" w:rsidP="00C542BA">
            <w:pPr>
              <w:pStyle w:val="Paragrafoelenco"/>
              <w:ind w:left="0"/>
              <w:jc w:val="both"/>
              <w:rPr>
                <w:rFonts w:ascii="Times New Roman" w:hAnsi="Times New Roman"/>
              </w:rPr>
            </w:pPr>
            <w:r w:rsidRPr="00B5127E">
              <w:rPr>
                <w:rFonts w:ascii="Times New Roman" w:hAnsi="Times New Roman"/>
              </w:rPr>
              <w:t>(</w:t>
            </w:r>
            <w:proofErr w:type="spellStart"/>
            <w:r w:rsidRPr="00B5127E">
              <w:rPr>
                <w:rFonts w:ascii="Times New Roman" w:hAnsi="Times New Roman"/>
              </w:rPr>
              <w:t>xxxxx</w:t>
            </w:r>
            <w:proofErr w:type="spellEnd"/>
            <w:r w:rsidRPr="00B5127E">
              <w:rPr>
                <w:rFonts w:ascii="Times New Roman" w:hAnsi="Times New Roman"/>
              </w:rPr>
              <w:t>)</w:t>
            </w:r>
          </w:p>
        </w:tc>
      </w:tr>
    </w:tbl>
    <w:p w14:paraId="3C9ED0D4" w14:textId="57801BF8" w:rsidR="00F948D4" w:rsidRPr="00B5127E" w:rsidRDefault="00F948D4" w:rsidP="00C542BA">
      <w:pPr>
        <w:jc w:val="both"/>
        <w:rPr>
          <w:rFonts w:ascii="Times New Roman" w:hAnsi="Times New Roman"/>
        </w:rPr>
      </w:pPr>
    </w:p>
    <w:sectPr w:rsidR="00F948D4" w:rsidRPr="00B5127E">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2AFD5" w14:textId="77777777" w:rsidR="00696FA0" w:rsidRDefault="00696FA0">
      <w:r>
        <w:separator/>
      </w:r>
    </w:p>
  </w:endnote>
  <w:endnote w:type="continuationSeparator" w:id="0">
    <w:p w14:paraId="4EEC182D" w14:textId="77777777" w:rsidR="00696FA0" w:rsidRDefault="00696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AEFA6" w14:textId="77777777" w:rsidR="00696FA0" w:rsidRDefault="00696FA0">
      <w:r>
        <w:separator/>
      </w:r>
    </w:p>
  </w:footnote>
  <w:footnote w:type="continuationSeparator" w:id="0">
    <w:p w14:paraId="631AE3D2" w14:textId="77777777" w:rsidR="00696FA0" w:rsidRDefault="00696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77DE"/>
    <w:rsid w:val="00077E67"/>
    <w:rsid w:val="00096FC9"/>
    <w:rsid w:val="000B683B"/>
    <w:rsid w:val="000B7C9C"/>
    <w:rsid w:val="000D4AB5"/>
    <w:rsid w:val="000F10B6"/>
    <w:rsid w:val="00110E2A"/>
    <w:rsid w:val="00125E65"/>
    <w:rsid w:val="001336DF"/>
    <w:rsid w:val="00144D26"/>
    <w:rsid w:val="001454F5"/>
    <w:rsid w:val="00146914"/>
    <w:rsid w:val="0015062D"/>
    <w:rsid w:val="0015511D"/>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381F"/>
    <w:rsid w:val="00675757"/>
    <w:rsid w:val="00692C2B"/>
    <w:rsid w:val="00696FA0"/>
    <w:rsid w:val="006F6D1F"/>
    <w:rsid w:val="006F6D3B"/>
    <w:rsid w:val="00702366"/>
    <w:rsid w:val="00710C26"/>
    <w:rsid w:val="00712C53"/>
    <w:rsid w:val="00713C21"/>
    <w:rsid w:val="00713D34"/>
    <w:rsid w:val="00747F7D"/>
    <w:rsid w:val="0076151B"/>
    <w:rsid w:val="0077094A"/>
    <w:rsid w:val="007757CC"/>
    <w:rsid w:val="00791821"/>
    <w:rsid w:val="007A33DF"/>
    <w:rsid w:val="007B577A"/>
    <w:rsid w:val="007D6946"/>
    <w:rsid w:val="007E2F7E"/>
    <w:rsid w:val="007E3632"/>
    <w:rsid w:val="007E3EEB"/>
    <w:rsid w:val="007E6ACD"/>
    <w:rsid w:val="008023AC"/>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E2874"/>
    <w:rsid w:val="009E39FA"/>
    <w:rsid w:val="009F38BC"/>
    <w:rsid w:val="00A075AB"/>
    <w:rsid w:val="00A450F3"/>
    <w:rsid w:val="00A4782B"/>
    <w:rsid w:val="00A62B07"/>
    <w:rsid w:val="00A73DA2"/>
    <w:rsid w:val="00A91583"/>
    <w:rsid w:val="00AA084F"/>
    <w:rsid w:val="00AA4218"/>
    <w:rsid w:val="00B078A4"/>
    <w:rsid w:val="00B275B6"/>
    <w:rsid w:val="00B50E32"/>
    <w:rsid w:val="00B5127E"/>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D4B81"/>
    <w:rsid w:val="00DF283E"/>
    <w:rsid w:val="00E02106"/>
    <w:rsid w:val="00E04CA9"/>
    <w:rsid w:val="00E27335"/>
    <w:rsid w:val="00E4130A"/>
    <w:rsid w:val="00E76D22"/>
    <w:rsid w:val="00E909DB"/>
    <w:rsid w:val="00E948B0"/>
    <w:rsid w:val="00EA7F0D"/>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98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MODELLO USO BOLLO</Template>
  <TotalTime>3</TotalTime>
  <Pages>1</Pages>
  <Words>3137</Words>
  <Characters>17881</Characters>
  <Application>Microsoft Office Word</Application>
  <DocSecurity>0</DocSecurity>
  <Lines>149</Lines>
  <Paragraphs>41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20977</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CLAUDIA CONFESSORE</cp:lastModifiedBy>
  <cp:revision>6</cp:revision>
  <cp:lastPrinted>2013-11-08T09:56:00Z</cp:lastPrinted>
  <dcterms:created xsi:type="dcterms:W3CDTF">2023-10-10T09:30:00Z</dcterms:created>
  <dcterms:modified xsi:type="dcterms:W3CDTF">2023-12-12T14:52:00Z</dcterms:modified>
</cp:coreProperties>
</file>