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dei flussi finanziari di cui all’art. 3 della legge 13 agosto </w:t>
      </w:r>
      <w:r w:rsidRPr="00C542BA">
        <w:rPr>
          <w:rFonts w:ascii="Courier New" w:hAnsi="Courier New" w:cs="Courier New"/>
        </w:rPr>
        <w:lastRenderedPageBreak/>
        <w:t>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w:t>
      </w:r>
      <w:r w:rsidRPr="00C542BA">
        <w:rPr>
          <w:rFonts w:ascii="Courier New" w:hAnsi="Courier New" w:cs="Courier New"/>
        </w:rPr>
        <w:lastRenderedPageBreak/>
        <w:t>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w:t>
      </w:r>
      <w:r w:rsidRPr="00C33278">
        <w:rPr>
          <w:rFonts w:ascii="Courier New" w:hAnsi="Courier New" w:cs="Courier New"/>
        </w:rPr>
        <w:lastRenderedPageBreak/>
        <w:t xml:space="preserve">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tramite posta elettronica certificata ovvero con raccomandata </w:t>
      </w:r>
      <w:r w:rsidRPr="00C542BA">
        <w:rPr>
          <w:rFonts w:ascii="Courier New" w:hAnsi="Courier New" w:cs="Courier New"/>
        </w:rPr>
        <w:lastRenderedPageBreak/>
        <w:t>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w:t>
      </w:r>
      <w:r w:rsidRPr="00C542BA">
        <w:rPr>
          <w:rFonts w:ascii="Courier New" w:hAnsi="Courier New" w:cs="Courier New"/>
          <w:b w:val="0"/>
          <w:sz w:val="20"/>
          <w:u w:val="none"/>
        </w:rPr>
        <w:lastRenderedPageBreak/>
        <w:t>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w:t>
      </w:r>
      <w:r w:rsidRPr="00C542BA">
        <w:rPr>
          <w:rFonts w:ascii="Courier New" w:hAnsi="Courier New" w:cs="Courier New"/>
        </w:rPr>
        <w:lastRenderedPageBreak/>
        <w:t>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5152" w14:textId="77777777" w:rsidR="006706DB" w:rsidRDefault="006706DB">
      <w:r>
        <w:separator/>
      </w:r>
    </w:p>
  </w:endnote>
  <w:endnote w:type="continuationSeparator" w:id="0">
    <w:p w14:paraId="18FD4F87" w14:textId="77777777" w:rsidR="006706DB" w:rsidRDefault="006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70AF" w14:textId="77777777" w:rsidR="006706DB" w:rsidRDefault="006706DB">
      <w:r>
        <w:separator/>
      </w:r>
    </w:p>
  </w:footnote>
  <w:footnote w:type="continuationSeparator" w:id="0">
    <w:p w14:paraId="0078926D" w14:textId="77777777" w:rsidR="006706DB" w:rsidRDefault="0067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35</TotalTime>
  <Pages>16</Pages>
  <Words>3126</Words>
  <Characters>17824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20909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CHIARA GIUSEPPA ELENA LEONARDI</cp:lastModifiedBy>
  <cp:revision>6</cp:revision>
  <cp:lastPrinted>2013-11-08T09:56:00Z</cp:lastPrinted>
  <dcterms:created xsi:type="dcterms:W3CDTF">2023-10-10T09:30:00Z</dcterms:created>
  <dcterms:modified xsi:type="dcterms:W3CDTF">2024-04-18T15:40:00Z</dcterms:modified>
</cp:coreProperties>
</file>