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14D74D70" w:rsidR="00C542BA" w:rsidRPr="00D97D50"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 DI </w:t>
      </w:r>
      <w:r w:rsidR="00133FD6" w:rsidRPr="00133FD6">
        <w:rPr>
          <w:rFonts w:ascii="Courier New" w:hAnsi="Courier New" w:cs="Courier New"/>
          <w:b/>
          <w:bCs/>
        </w:rPr>
        <w:t>UN SISTEMA DI TOMOGRAFIA A RAGGI X FINALIZZATO AL POTENZIAMENTO DELL’INFRASTRUTTURA DI RICERCA DANUBIUS-RI NELL’AMBITO DEL PIANO NAZIONALE RIPRESA E RESILIENZA (PNRR) MISSIONE 4 COMPONENTE 2 INVESTIMEN</w:t>
      </w:r>
      <w:r w:rsidR="00133FD6" w:rsidRPr="00D97D50">
        <w:rPr>
          <w:rFonts w:ascii="Courier New" w:hAnsi="Courier New" w:cs="Courier New"/>
          <w:b/>
          <w:bCs/>
        </w:rPr>
        <w:t>TO 3.1 PROGETTO “ITINERIS” CUP B53C22002150006</w:t>
      </w:r>
      <w:r w:rsidRPr="00D97D50">
        <w:rPr>
          <w:rFonts w:ascii="Courier New" w:hAnsi="Courier New" w:cs="Courier New"/>
          <w:b/>
          <w:bCs/>
        </w:rPr>
        <w:t xml:space="preserve"> CIG </w:t>
      </w:r>
      <w:r w:rsidR="00D97D50" w:rsidRPr="00D97D50">
        <w:rPr>
          <w:rFonts w:ascii="Courier New" w:hAnsi="Courier New" w:cs="Courier New"/>
          <w:b/>
          <w:bCs/>
        </w:rPr>
        <w:t>B2E6ABB222</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74788BC9" w14:textId="77777777" w:rsidR="00E352AA" w:rsidRDefault="00E352AA" w:rsidP="00CC59F5">
      <w:pPr>
        <w:jc w:val="both"/>
        <w:rPr>
          <w:rFonts w:ascii="Courier New" w:hAnsi="Courier New" w:cs="Courier New"/>
        </w:rPr>
      </w:pPr>
      <w:r w:rsidRPr="00E352AA">
        <w:rPr>
          <w:rFonts w:ascii="Courier New" w:hAnsi="Courier New" w:cs="Courier New"/>
        </w:rPr>
        <w:t xml:space="preserve">L’Istituto di Scienze Marine del Consiglio Nazionale delle Ricerche (in seguito “Ente”), con sede in Arsenale, Castello 2737/F - 30122 Venezia (VE), C.F. 80054330586 e P.IVA 02118311006, rappresentato ai fini del presente atto dal DIRETTORE Dott. Mario </w:t>
      </w:r>
      <w:proofErr w:type="spellStart"/>
      <w:r w:rsidRPr="00E352AA">
        <w:rPr>
          <w:rFonts w:ascii="Courier New" w:hAnsi="Courier New" w:cs="Courier New"/>
        </w:rPr>
        <w:t>Sprovieri</w:t>
      </w:r>
      <w:proofErr w:type="spellEnd"/>
      <w:r w:rsidRPr="00E352AA">
        <w:rPr>
          <w:rFonts w:ascii="Courier New" w:hAnsi="Courier New" w:cs="Courier New"/>
        </w:rPr>
        <w:t xml:space="preserve">, domiciliato per la carica presso la sede, munito degli occorrenti poteri in forza del provvedimento del Direttore Generale n. 18/2023 - Prot. n. 50273 del 21/02/2023 domicilio digitale PEC: protocollo.ismar@pec.cnr.it </w:t>
      </w:r>
    </w:p>
    <w:p w14:paraId="72E414C1" w14:textId="06EE0669"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CC1B914"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w:t>
      </w:r>
      <w:r w:rsidRPr="00C542BA">
        <w:rPr>
          <w:rFonts w:ascii="Courier New" w:hAnsi="Courier New" w:cs="Courier New"/>
        </w:rPr>
        <w:lastRenderedPageBreak/>
        <w:t xml:space="preserve">[COMPLETARE], l’Ente ha disposto di avviare una gara con procedura </w:t>
      </w:r>
      <w:r w:rsidR="0048339D" w:rsidRPr="0048339D">
        <w:rPr>
          <w:rFonts w:ascii="Courier New" w:hAnsi="Courier New" w:cs="Courier New"/>
        </w:rPr>
        <w:t>aperta sopra soglia comunitaria</w:t>
      </w:r>
      <w:r w:rsidRPr="00C542BA">
        <w:rPr>
          <w:rFonts w:ascii="Courier New" w:hAnsi="Courier New" w:cs="Courier New"/>
        </w:rPr>
        <w:t xml:space="preserve">, ai sensi dell’art. </w:t>
      </w:r>
      <w:r w:rsidR="0048339D">
        <w:rPr>
          <w:rFonts w:ascii="Courier New" w:hAnsi="Courier New" w:cs="Courier New"/>
        </w:rPr>
        <w:t>71</w:t>
      </w:r>
      <w:r w:rsidRPr="00C542BA">
        <w:rPr>
          <w:rFonts w:ascii="Courier New" w:hAnsi="Courier New" w:cs="Courier New"/>
        </w:rPr>
        <w:t xml:space="preserve"> del D.lgs. 36/2023(in seguito “Codice”) per l’affidamento della fornitura di cui trattasi, da aggiudicarsi con il criterio dell’offerta economicamente più vantaggiosa.</w:t>
      </w:r>
    </w:p>
    <w:p w14:paraId="46596DDD" w14:textId="36A52625"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EE79F7C"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inerente </w:t>
      </w:r>
      <w:proofErr w:type="gramStart"/>
      <w:r w:rsidRPr="00C542BA">
        <w:rPr>
          <w:rFonts w:ascii="Courier New" w:hAnsi="Courier New" w:cs="Courier New"/>
        </w:rPr>
        <w:t>l’appalto</w:t>
      </w:r>
      <w:proofErr w:type="gramEnd"/>
      <w:r w:rsidRPr="00C542BA">
        <w:rPr>
          <w:rFonts w:ascii="Courier New" w:hAnsi="Courier New" w:cs="Courier New"/>
        </w:rPr>
        <w:t xml:space="preserve"> di 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2)L’importo tiene conto di tutti gli obblighi ed oneri posti a </w:t>
      </w:r>
      <w:r w:rsidRPr="00C542BA">
        <w:rPr>
          <w:rFonts w:ascii="Courier New" w:hAnsi="Courier New" w:cs="Courier New"/>
        </w:rPr>
        <w:lastRenderedPageBreak/>
        <w:t>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patto di integrità di cui all'art. 1, comma 17, Legge </w:t>
      </w:r>
      <w:r w:rsidRPr="00C542BA">
        <w:rPr>
          <w:rFonts w:ascii="Courier New" w:hAnsi="Courier New" w:cs="Courier New"/>
        </w:rPr>
        <w:lastRenderedPageBreak/>
        <w:t>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w:t>
      </w:r>
      <w:r w:rsidRPr="00C542BA">
        <w:rPr>
          <w:rFonts w:ascii="Courier New" w:hAnsi="Courier New" w:cs="Courier New"/>
        </w:rPr>
        <w:lastRenderedPageBreak/>
        <w:t>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la quale si è reso inadempiente e che ha fatto sorgere l’obbligo </w:t>
      </w:r>
      <w:r w:rsidRPr="00C542BA">
        <w:rPr>
          <w:rFonts w:ascii="Courier New" w:hAnsi="Courier New" w:cs="Courier New"/>
        </w:rPr>
        <w:lastRenderedPageBreak/>
        <w:t>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w:t>
      </w:r>
      <w:r w:rsidRPr="00C33278">
        <w:rPr>
          <w:rFonts w:ascii="Courier New" w:hAnsi="Courier New" w:cs="Courier New"/>
        </w:rPr>
        <w:lastRenderedPageBreak/>
        <w:t xml:space="preserve">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2)Non si configurano come attività affidate in subappalto quelle </w:t>
      </w:r>
      <w:r w:rsidRPr="00C542BA">
        <w:rPr>
          <w:rFonts w:ascii="Courier New" w:hAnsi="Courier New" w:cs="Courier New"/>
        </w:rPr>
        <w:lastRenderedPageBreak/>
        <w:t>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3)Le operazioni di verifica di conformità risulteranno da </w:t>
      </w:r>
      <w:r w:rsidRPr="00C542BA">
        <w:rPr>
          <w:rFonts w:ascii="Courier New" w:hAnsi="Courier New" w:cs="Courier New"/>
        </w:rPr>
        <w:lastRenderedPageBreak/>
        <w:t>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diritto di risolvere il contratto ai sensi dell’art. 1456 c.c. tramite posta elettronica certificata ovvero con raccomandata A.R. senza bisogno di previa messa in mora o di intervento </w:t>
      </w:r>
      <w:r w:rsidRPr="00C542BA">
        <w:rPr>
          <w:rFonts w:ascii="Courier New" w:hAnsi="Courier New" w:cs="Courier New"/>
        </w:rPr>
        <w:lastRenderedPageBreak/>
        <w:t>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w:t>
      </w:r>
      <w:r w:rsidRPr="00C542BA">
        <w:rPr>
          <w:rFonts w:ascii="Courier New" w:hAnsi="Courier New" w:cs="Courier New"/>
          <w:b w:val="0"/>
          <w:sz w:val="20"/>
          <w:u w:val="none"/>
        </w:rPr>
        <w:lastRenderedPageBreak/>
        <w:t>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contrattuali, la stessa sarà tenuta a darne tempestiva </w:t>
      </w:r>
      <w:r w:rsidRPr="00C542BA">
        <w:rPr>
          <w:rFonts w:ascii="Courier New" w:hAnsi="Courier New" w:cs="Courier New"/>
        </w:rPr>
        <w:lastRenderedPageBreak/>
        <w:t>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2)Per qualsiasi controversia che non possa venire risolta in via </w:t>
      </w:r>
      <w:r w:rsidRPr="00C542BA">
        <w:rPr>
          <w:rFonts w:ascii="Courier New" w:hAnsi="Courier New" w:cs="Courier New"/>
        </w:rPr>
        <w:lastRenderedPageBreak/>
        <w:t>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w:t>
      </w:r>
      <w:proofErr w:type="spellStart"/>
      <w:r w:rsidRPr="00C542BA">
        <w:rPr>
          <w:rFonts w:ascii="Courier New" w:hAnsi="Courier New" w:cs="Courier New"/>
        </w:rPr>
        <w:t>si</w:t>
      </w:r>
      <w:proofErr w:type="spellEnd"/>
      <w:r w:rsidRPr="00C542BA">
        <w:rPr>
          <w:rFonts w:ascii="Courier New" w:hAnsi="Courier New" w:cs="Courier New"/>
        </w:rPr>
        <w:t xml:space="preserve">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C5152" w14:textId="77777777" w:rsidR="006706DB" w:rsidRDefault="006706DB">
      <w:r>
        <w:separator/>
      </w:r>
    </w:p>
  </w:endnote>
  <w:endnote w:type="continuationSeparator" w:id="0">
    <w:p w14:paraId="18FD4F87" w14:textId="77777777" w:rsidR="006706DB" w:rsidRDefault="0067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970AF" w14:textId="77777777" w:rsidR="006706DB" w:rsidRDefault="006706DB">
      <w:r>
        <w:separator/>
      </w:r>
    </w:p>
  </w:footnote>
  <w:footnote w:type="continuationSeparator" w:id="0">
    <w:p w14:paraId="0078926D" w14:textId="77777777" w:rsidR="006706DB" w:rsidRDefault="0067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33FD6"/>
    <w:rsid w:val="0013664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8339D"/>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09F1"/>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AE6780"/>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737"/>
    <w:rsid w:val="00C24F24"/>
    <w:rsid w:val="00C25EB5"/>
    <w:rsid w:val="00C33278"/>
    <w:rsid w:val="00C3681F"/>
    <w:rsid w:val="00C44622"/>
    <w:rsid w:val="00C542BA"/>
    <w:rsid w:val="00C57D9A"/>
    <w:rsid w:val="00C63C9B"/>
    <w:rsid w:val="00C71421"/>
    <w:rsid w:val="00C72B03"/>
    <w:rsid w:val="00C8116F"/>
    <w:rsid w:val="00C87674"/>
    <w:rsid w:val="00CB64D1"/>
    <w:rsid w:val="00CC59F5"/>
    <w:rsid w:val="00CD7A07"/>
    <w:rsid w:val="00D10AA0"/>
    <w:rsid w:val="00D143A5"/>
    <w:rsid w:val="00D2465B"/>
    <w:rsid w:val="00D2652E"/>
    <w:rsid w:val="00D26D8C"/>
    <w:rsid w:val="00D3665C"/>
    <w:rsid w:val="00D451D7"/>
    <w:rsid w:val="00D4743F"/>
    <w:rsid w:val="00D51156"/>
    <w:rsid w:val="00D56D29"/>
    <w:rsid w:val="00D80A93"/>
    <w:rsid w:val="00D97D50"/>
    <w:rsid w:val="00DB1DAA"/>
    <w:rsid w:val="00DB4876"/>
    <w:rsid w:val="00DC09DC"/>
    <w:rsid w:val="00DD3D7A"/>
    <w:rsid w:val="00DF283E"/>
    <w:rsid w:val="00E04CA9"/>
    <w:rsid w:val="00E0734B"/>
    <w:rsid w:val="00E27335"/>
    <w:rsid w:val="00E352AA"/>
    <w:rsid w:val="00E4130A"/>
    <w:rsid w:val="00E76D22"/>
    <w:rsid w:val="00E948B0"/>
    <w:rsid w:val="00EA7F0D"/>
    <w:rsid w:val="00EE0055"/>
    <w:rsid w:val="00EF77A7"/>
    <w:rsid w:val="00F04C96"/>
    <w:rsid w:val="00F067DB"/>
    <w:rsid w:val="00F123CA"/>
    <w:rsid w:val="00F20BC9"/>
    <w:rsid w:val="00F22757"/>
    <w:rsid w:val="00F37D2F"/>
    <w:rsid w:val="00F429FC"/>
    <w:rsid w:val="00F531FD"/>
    <w:rsid w:val="00F61FF5"/>
    <w:rsid w:val="00F74AAA"/>
    <w:rsid w:val="00F86E7C"/>
    <w:rsid w:val="00F948D4"/>
    <w:rsid w:val="00FA4CF2"/>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A5EDA-FB6C-41C3-A356-57078ED2C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42</TotalTime>
  <Pages>16</Pages>
  <Words>2987</Words>
  <Characters>17908</Characters>
  <Application>Microsoft Office Word</Application>
  <DocSecurity>0</DocSecurity>
  <Lines>331</Lines>
  <Paragraphs>219</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20676</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PAOLA FOCACCIA</cp:lastModifiedBy>
  <cp:revision>13</cp:revision>
  <cp:lastPrinted>2013-11-08T09:56:00Z</cp:lastPrinted>
  <dcterms:created xsi:type="dcterms:W3CDTF">2023-10-10T09:30:00Z</dcterms:created>
  <dcterms:modified xsi:type="dcterms:W3CDTF">2024-09-02T12:50:00Z</dcterms:modified>
</cp:coreProperties>
</file>