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44793" w14:textId="10CD1966" w:rsidR="00B65E90" w:rsidRPr="00B65E90" w:rsidRDefault="007F5082" w:rsidP="00B65E90">
      <w:pPr>
        <w:contextualSpacing/>
        <w:jc w:val="both"/>
        <w:rPr>
          <w:rFonts w:cstheme="minorHAnsi"/>
          <w:caps/>
          <w:szCs w:val="20"/>
        </w:rPr>
      </w:pPr>
      <w:r w:rsidRPr="007F5082">
        <w:rPr>
          <w:rFonts w:cstheme="minorHAnsi"/>
          <w:b/>
          <w:bCs/>
          <w:caps/>
        </w:rPr>
        <w:t>RELAZIONE TECNICA</w:t>
      </w:r>
      <w:r>
        <w:rPr>
          <w:rFonts w:cstheme="minorHAnsi"/>
          <w:caps/>
        </w:rPr>
        <w:t xml:space="preserve"> </w:t>
      </w:r>
      <w:r w:rsidR="004572D1" w:rsidRPr="00F23075">
        <w:rPr>
          <w:rFonts w:cstheme="minorHAnsi"/>
          <w:caps/>
          <w:szCs w:val="20"/>
        </w:rPr>
        <w:t xml:space="preserve">GARA A </w:t>
      </w:r>
      <w:r w:rsidR="00B65E90" w:rsidRPr="00B65E90">
        <w:rPr>
          <w:rFonts w:cstheme="minorHAnsi"/>
          <w:caps/>
          <w:szCs w:val="20"/>
        </w:rPr>
        <w:t>PROCEDURA APERTA SOPRA SOGLIA COMUNITARIA AI SENSI DELL’ART. 71 DEL D. LGS. N. 36/2023 PER L’AFFIDAMENTO DELLA FORNITURA DI STRUMENTAZIONE SCIENTIFICA FINALIZZATA AL POTENZIAMENTO DELLE INFRASTRUTTURE DI RICERCA ELTER-RI E DISSCO SUDDIVISA IN 2 LOTTI FUNZIONALI, CON IL CRITERIO DELL’OFFERTA ECONOMICAMENTE PIÙ VANTAGGIOSA SULLA BASE DEL MIGLIOR RAPPORTO QUALITÀ/PREZZO NELL’AMBITO DEL PIANO NAZIONALE RIPRESA E RESILIENZA (PNRR) MISSIONE 4 COMPONENTE 2 INVESTIMENTO 3.1 PROGETTO “ITINERIS” CUP B53C22002150006 LOTTO 2 CIG B5D83963E5</w:t>
      </w:r>
    </w:p>
    <w:p w14:paraId="09AE0610" w14:textId="4BCAC0B2" w:rsidR="007F5082" w:rsidRDefault="007F5082" w:rsidP="004572D1">
      <w:pPr>
        <w:contextualSpacing/>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1FCCC7C1" w:rsidR="007F5082" w:rsidRDefault="007F5082" w:rsidP="007F5082">
      <w:pPr>
        <w:jc w:val="center"/>
        <w:rPr>
          <w:rFonts w:cstheme="minorHAnsi"/>
          <w:b/>
        </w:rPr>
      </w:pPr>
      <w:r>
        <w:rPr>
          <w:rFonts w:cstheme="minorHAnsi"/>
          <w:b/>
        </w:rPr>
        <w:t>DICHIARA DI OFFRIRE</w:t>
      </w:r>
      <w:r w:rsidR="001B2E23">
        <w:rPr>
          <w:rFonts w:cstheme="minorHAnsi"/>
          <w:b/>
        </w:rPr>
        <w:t xml:space="preserve"> PER </w:t>
      </w:r>
    </w:p>
    <w:p w14:paraId="7472242C" w14:textId="77777777" w:rsidR="007F5082" w:rsidRDefault="007F5082" w:rsidP="007F5082">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8802CA" w:rsidRPr="002F2D8B" w14:paraId="1C6DC9D3" w14:textId="77777777" w:rsidTr="00046F71">
        <w:tc>
          <w:tcPr>
            <w:tcW w:w="516" w:type="dxa"/>
          </w:tcPr>
          <w:p w14:paraId="73C7E1F0" w14:textId="77777777" w:rsidR="008802CA" w:rsidRPr="002F2D8B" w:rsidRDefault="008802CA" w:rsidP="00046F71">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5633B3CA" w14:textId="77777777" w:rsidR="008802CA" w:rsidRPr="002F2D8B" w:rsidRDefault="008802CA" w:rsidP="00046F71">
            <w:pPr>
              <w:jc w:val="center"/>
              <w:rPr>
                <w:rFonts w:cstheme="minorHAnsi"/>
                <w:b/>
                <w:iCs/>
              </w:rPr>
            </w:pPr>
            <w:r w:rsidRPr="002F2D8B">
              <w:rPr>
                <w:rFonts w:cstheme="minorHAnsi"/>
                <w:b/>
                <w:iCs/>
              </w:rPr>
              <w:t># Lotto</w:t>
            </w:r>
          </w:p>
        </w:tc>
        <w:tc>
          <w:tcPr>
            <w:tcW w:w="6095" w:type="dxa"/>
            <w:vAlign w:val="center"/>
          </w:tcPr>
          <w:p w14:paraId="1885331D" w14:textId="77777777" w:rsidR="008802CA" w:rsidRPr="002F2D8B" w:rsidRDefault="008802CA" w:rsidP="00046F71">
            <w:pPr>
              <w:jc w:val="center"/>
              <w:rPr>
                <w:rFonts w:cstheme="minorHAnsi"/>
                <w:b/>
                <w:iCs/>
              </w:rPr>
            </w:pPr>
            <w:r w:rsidRPr="002F2D8B">
              <w:rPr>
                <w:rFonts w:cstheme="minorHAnsi"/>
                <w:b/>
                <w:iCs/>
              </w:rPr>
              <w:t>Oggetto del lotto</w:t>
            </w:r>
          </w:p>
        </w:tc>
        <w:tc>
          <w:tcPr>
            <w:tcW w:w="2120" w:type="dxa"/>
            <w:vAlign w:val="center"/>
          </w:tcPr>
          <w:p w14:paraId="49069422" w14:textId="77777777" w:rsidR="008802CA" w:rsidRPr="002F2D8B" w:rsidRDefault="008802CA" w:rsidP="00046F71">
            <w:pPr>
              <w:jc w:val="center"/>
              <w:rPr>
                <w:rFonts w:cstheme="minorHAnsi"/>
                <w:b/>
                <w:iCs/>
              </w:rPr>
            </w:pPr>
            <w:r w:rsidRPr="002F2D8B">
              <w:rPr>
                <w:rFonts w:cstheme="minorHAnsi"/>
                <w:b/>
                <w:iCs/>
              </w:rPr>
              <w:t>CIG</w:t>
            </w:r>
          </w:p>
        </w:tc>
      </w:tr>
      <w:tr w:rsidR="008802CA" w:rsidRPr="002F2D8B" w14:paraId="1FB015EF" w14:textId="77777777" w:rsidTr="00046F71">
        <w:trPr>
          <w:trHeight w:val="856"/>
        </w:trPr>
        <w:tc>
          <w:tcPr>
            <w:tcW w:w="516" w:type="dxa"/>
          </w:tcPr>
          <w:p w14:paraId="3AE46597" w14:textId="77777777" w:rsidR="008802CA" w:rsidRPr="002F2D8B" w:rsidRDefault="008802CA" w:rsidP="00046F71">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671A25B3" w14:textId="42E4F2B1" w:rsidR="008802CA" w:rsidRPr="002F2D8B" w:rsidRDefault="009E286D" w:rsidP="00046F71">
            <w:pPr>
              <w:jc w:val="center"/>
              <w:rPr>
                <w:rFonts w:cstheme="minorHAnsi"/>
                <w:i/>
                <w:iCs/>
              </w:rPr>
            </w:pPr>
            <w:r>
              <w:rPr>
                <w:rFonts w:cstheme="minorHAnsi"/>
              </w:rPr>
              <w:t>2</w:t>
            </w:r>
          </w:p>
        </w:tc>
        <w:tc>
          <w:tcPr>
            <w:tcW w:w="6095" w:type="dxa"/>
            <w:tcBorders>
              <w:top w:val="single" w:sz="4" w:space="0" w:color="auto"/>
              <w:left w:val="single" w:sz="4" w:space="0" w:color="auto"/>
              <w:bottom w:val="single" w:sz="4" w:space="0" w:color="auto"/>
              <w:right w:val="single" w:sz="4" w:space="0" w:color="auto"/>
            </w:tcBorders>
          </w:tcPr>
          <w:p w14:paraId="712527AE" w14:textId="17BC6C17" w:rsidR="008802CA" w:rsidRPr="00176117" w:rsidRDefault="00A33E24" w:rsidP="00046F71">
            <w:pPr>
              <w:rPr>
                <w:rFonts w:cstheme="minorHAnsi"/>
                <w:iCs/>
              </w:rPr>
            </w:pPr>
            <w:r w:rsidRPr="00A33E24">
              <w:rPr>
                <w:rFonts w:cstheme="minorHAnsi"/>
                <w:iCs/>
              </w:rPr>
              <w:t>FORNITURA E INSTALLAZIONE DI N.1 MICROSCOPIO DIGITALE 2D/3D PER DIGITALIZZAZIONE DI CAMPIONI DI INVERTEBRATI MARINI E N. 2 MICROSCOPI DIGITALI 2D/3D PER DIGITALIZZAZIONE DI MICROFOSSILI MARINI E RELATIVI SISTEMI H/S</w:t>
            </w:r>
          </w:p>
        </w:tc>
        <w:tc>
          <w:tcPr>
            <w:tcW w:w="2120" w:type="dxa"/>
            <w:tcBorders>
              <w:top w:val="single" w:sz="4" w:space="0" w:color="auto"/>
              <w:left w:val="single" w:sz="4" w:space="0" w:color="auto"/>
              <w:bottom w:val="single" w:sz="4" w:space="0" w:color="auto"/>
              <w:right w:val="single" w:sz="4" w:space="0" w:color="auto"/>
            </w:tcBorders>
            <w:vAlign w:val="center"/>
          </w:tcPr>
          <w:p w14:paraId="39702E61" w14:textId="4433E02F" w:rsidR="008802CA" w:rsidRPr="00124E24" w:rsidRDefault="009E286D" w:rsidP="00046F71">
            <w:pPr>
              <w:jc w:val="center"/>
              <w:rPr>
                <w:rFonts w:cstheme="minorHAnsi"/>
                <w:iCs/>
              </w:rPr>
            </w:pPr>
            <w:r w:rsidRPr="009E286D">
              <w:rPr>
                <w:rFonts w:cstheme="minorHAnsi"/>
                <w:iCs/>
              </w:rPr>
              <w:t>B5D83963E5</w:t>
            </w:r>
          </w:p>
        </w:tc>
      </w:tr>
    </w:tbl>
    <w:p w14:paraId="41462B5F" w14:textId="77777777" w:rsidR="008802CA" w:rsidRDefault="008802CA" w:rsidP="008802CA">
      <w:pPr>
        <w:rPr>
          <w:rFonts w:cstheme="minorHAnsi"/>
          <w:b/>
        </w:rPr>
      </w:pPr>
    </w:p>
    <w:p w14:paraId="3BFAA22B" w14:textId="6F25D0D8" w:rsidR="008802CA" w:rsidRDefault="008802CA" w:rsidP="008802CA">
      <w:pPr>
        <w:jc w:val="both"/>
        <w:rPr>
          <w:rFonts w:cstheme="minorHAnsi"/>
          <w:i/>
        </w:rPr>
      </w:pPr>
      <w:r>
        <w:rPr>
          <w:rFonts w:cstheme="minorHAnsi"/>
          <w:i/>
        </w:rPr>
        <w:t xml:space="preserve">(la relazione tecnica deve essere deve essere </w:t>
      </w:r>
      <w:r w:rsidRPr="000E4C21">
        <w:rPr>
          <w:rFonts w:cstheme="minorHAnsi"/>
          <w:i/>
        </w:rPr>
        <w:t>redatta in lingua italiana</w:t>
      </w:r>
      <w:r>
        <w:rPr>
          <w:rFonts w:cstheme="minorHAnsi"/>
          <w:i/>
        </w:rPr>
        <w:t>,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192C307A" w14:textId="77777777" w:rsidR="008802CA" w:rsidRDefault="008802CA" w:rsidP="008802CA">
      <w:pPr>
        <w:jc w:val="both"/>
        <w:rPr>
          <w:rFonts w:cstheme="minorHAnsi"/>
          <w:i/>
        </w:rPr>
      </w:pPr>
    </w:p>
    <w:p w14:paraId="4F4C7E87" w14:textId="77777777" w:rsidR="008802CA" w:rsidRPr="005F242D" w:rsidRDefault="008802CA" w:rsidP="008802CA">
      <w:pPr>
        <w:jc w:val="both"/>
        <w:rPr>
          <w:rFonts w:cstheme="minorHAnsi"/>
          <w:b/>
          <w:i/>
        </w:rPr>
      </w:pPr>
      <w:r w:rsidRPr="005F242D">
        <w:rPr>
          <w:rFonts w:cstheme="minorHAnsi"/>
          <w:b/>
          <w:i/>
        </w:rPr>
        <w:t>Descrizione delle caratteristiche tecniche minime offerte secondo quanto richiesto all’art. 2 del Capitolato Tecnico</w:t>
      </w:r>
    </w:p>
    <w:p w14:paraId="449EE273" w14:textId="77777777" w:rsidR="008802CA" w:rsidRPr="005F242D" w:rsidRDefault="008802CA" w:rsidP="008802CA">
      <w:pPr>
        <w:jc w:val="both"/>
        <w:rPr>
          <w:rFonts w:cstheme="minorHAnsi"/>
          <w:b/>
          <w:i/>
        </w:rPr>
      </w:pPr>
      <w:r w:rsidRPr="005F242D">
        <w:rPr>
          <w:rFonts w:cstheme="minorHAnsi"/>
          <w:b/>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E6234B7" w14:textId="77777777" w:rsidR="008802CA" w:rsidRDefault="008802CA" w:rsidP="008802CA">
      <w:pPr>
        <w:jc w:val="both"/>
        <w:rPr>
          <w:rFonts w:cstheme="minorHAnsi"/>
          <w:b/>
          <w:i/>
        </w:rPr>
      </w:pPr>
    </w:p>
    <w:p w14:paraId="7EBFEE95" w14:textId="77777777" w:rsidR="00BD5B96" w:rsidRPr="005F242D" w:rsidRDefault="00BD5B96" w:rsidP="008802CA">
      <w:pPr>
        <w:jc w:val="both"/>
        <w:rPr>
          <w:rFonts w:cstheme="minorHAnsi"/>
          <w:b/>
          <w:i/>
        </w:rPr>
      </w:pPr>
    </w:p>
    <w:p w14:paraId="388D0947" w14:textId="77777777" w:rsidR="008802CA" w:rsidRPr="005F242D" w:rsidRDefault="008802CA" w:rsidP="008802CA">
      <w:pPr>
        <w:jc w:val="both"/>
        <w:rPr>
          <w:rFonts w:cstheme="minorHAnsi"/>
          <w:b/>
          <w:i/>
        </w:rPr>
      </w:pPr>
      <w:r w:rsidRPr="005F242D">
        <w:rPr>
          <w:rFonts w:cstheme="minorHAnsi"/>
          <w:b/>
          <w:i/>
        </w:rPr>
        <w:t>Caratteristiche tecniche offerte oggetto di valutazione (Rif.§ 19.1 Disciplinare di gara)</w:t>
      </w:r>
    </w:p>
    <w:p w14:paraId="15A9B67F" w14:textId="77777777" w:rsidR="008802CA" w:rsidRPr="005F242D" w:rsidRDefault="008802CA" w:rsidP="008802CA">
      <w:pPr>
        <w:jc w:val="both"/>
        <w:rPr>
          <w:rFonts w:cstheme="minorHAnsi"/>
          <w:b/>
          <w:i/>
        </w:rPr>
      </w:pPr>
    </w:p>
    <w:p w14:paraId="2ACAE77A" w14:textId="22D9B042" w:rsidR="008802CA" w:rsidRPr="00F9579C" w:rsidRDefault="008802CA" w:rsidP="008802CA">
      <w:pPr>
        <w:jc w:val="both"/>
        <w:rPr>
          <w:rFonts w:cstheme="minorHAnsi"/>
          <w:b/>
          <w:i/>
        </w:rPr>
      </w:pPr>
      <w:r w:rsidRPr="00F9579C">
        <w:rPr>
          <w:rFonts w:cstheme="minorHAnsi"/>
          <w:b/>
          <w:i/>
        </w:rPr>
        <w:t xml:space="preserve">Lotto n. </w:t>
      </w:r>
      <w:r w:rsidR="00B15A57">
        <w:rPr>
          <w:rFonts w:cstheme="minorHAnsi"/>
          <w:b/>
          <w:i/>
        </w:rPr>
        <w:t>2</w:t>
      </w:r>
      <w:r w:rsidRPr="00F9579C">
        <w:rPr>
          <w:rFonts w:cstheme="minorHAnsi"/>
          <w:b/>
          <w:i/>
        </w:rPr>
        <w:t xml:space="preserve">– </w:t>
      </w:r>
      <w:r w:rsidR="00B15A57" w:rsidRPr="00B15A57">
        <w:rPr>
          <w:rFonts w:cstheme="minorHAnsi"/>
          <w:b/>
          <w:i/>
        </w:rPr>
        <w:t>FORNITURA E INSTALLAZIONE DI N.1 MICROSCOPIO DIGITALE 2D/3D PER DIGITALIZZAZIONE DI CAMPIONI DI INVERTEBRATI MARINI E N. 2 MICROSCOPI DIGITALI 2D/3D PER DIGITALIZZAZIONE DI MICROFOSSILI MARINI E RELATIVI SISTEMI H/S</w:t>
      </w:r>
    </w:p>
    <w:p w14:paraId="451EF5C8" w14:textId="77777777" w:rsidR="008802CA" w:rsidRDefault="008802CA" w:rsidP="008802CA">
      <w:pPr>
        <w:jc w:val="both"/>
        <w:rPr>
          <w:rFonts w:cstheme="minorHAnsi"/>
          <w:b/>
          <w:i/>
        </w:rPr>
      </w:pPr>
      <w:r w:rsidRPr="005F242D">
        <w:rPr>
          <w:rFonts w:cstheme="minorHAnsi"/>
          <w:b/>
          <w:i/>
        </w:rPr>
        <w:t>Tabella dei criteri tabellari (T) di valutazione dell’offerta tecnica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3"/>
        <w:gridCol w:w="2549"/>
        <w:gridCol w:w="567"/>
        <w:gridCol w:w="425"/>
        <w:gridCol w:w="3775"/>
        <w:gridCol w:w="706"/>
        <w:gridCol w:w="1409"/>
      </w:tblGrid>
      <w:tr w:rsidR="009561DA" w:rsidRPr="00B15A57" w14:paraId="142B926A" w14:textId="680B929A" w:rsidTr="00675E28">
        <w:trPr>
          <w:cantSplit/>
          <w:trHeight w:val="20"/>
        </w:trPr>
        <w:tc>
          <w:tcPr>
            <w:tcW w:w="423" w:type="dxa"/>
            <w:shd w:val="clear" w:color="auto" w:fill="D9D9D9"/>
            <w:vAlign w:val="center"/>
            <w:hideMark/>
          </w:tcPr>
          <w:p w14:paraId="54335D21" w14:textId="77777777" w:rsidR="009561DA" w:rsidRPr="00B15A57" w:rsidRDefault="009561DA" w:rsidP="009561DA">
            <w:pPr>
              <w:jc w:val="center"/>
              <w:rPr>
                <w:rFonts w:ascii="Calibri" w:eastAsia="Times New Roman" w:hAnsi="Calibri" w:cs="Calibri"/>
                <w:b/>
                <w:bCs/>
                <w:smallCaps/>
                <w:szCs w:val="20"/>
              </w:rPr>
            </w:pPr>
            <w:r w:rsidRPr="00B15A57">
              <w:rPr>
                <w:rFonts w:ascii="Calibri" w:eastAsia="Times New Roman" w:hAnsi="Calibri" w:cs="Calibri"/>
                <w:b/>
                <w:bCs/>
                <w:smallCaps/>
                <w:szCs w:val="20"/>
              </w:rPr>
              <w:t>n</w:t>
            </w:r>
          </w:p>
        </w:tc>
        <w:tc>
          <w:tcPr>
            <w:tcW w:w="2549" w:type="dxa"/>
            <w:shd w:val="clear" w:color="auto" w:fill="D9D9D9"/>
            <w:vAlign w:val="center"/>
            <w:hideMark/>
          </w:tcPr>
          <w:p w14:paraId="5188AF21" w14:textId="77777777" w:rsidR="009561DA" w:rsidRPr="00B15A57" w:rsidRDefault="009561DA" w:rsidP="009561DA">
            <w:pPr>
              <w:jc w:val="center"/>
              <w:rPr>
                <w:rFonts w:ascii="Calibri" w:eastAsia="Times New Roman" w:hAnsi="Calibri" w:cs="Calibri"/>
                <w:b/>
                <w:bCs/>
                <w:smallCaps/>
                <w:szCs w:val="20"/>
              </w:rPr>
            </w:pPr>
            <w:r w:rsidRPr="00B15A57">
              <w:rPr>
                <w:rFonts w:ascii="Calibri" w:eastAsia="Times New Roman" w:hAnsi="Calibri" w:cs="Calibri"/>
                <w:b/>
                <w:bCs/>
                <w:smallCaps/>
                <w:szCs w:val="20"/>
              </w:rPr>
              <w:t>criteri di valutazione</w:t>
            </w:r>
          </w:p>
        </w:tc>
        <w:tc>
          <w:tcPr>
            <w:tcW w:w="567" w:type="dxa"/>
            <w:shd w:val="clear" w:color="auto" w:fill="D9D9D9"/>
            <w:vAlign w:val="center"/>
            <w:hideMark/>
          </w:tcPr>
          <w:p w14:paraId="03B3644D" w14:textId="77777777" w:rsidR="009561DA" w:rsidRPr="00B15A57" w:rsidRDefault="009561DA" w:rsidP="009561DA">
            <w:pPr>
              <w:jc w:val="center"/>
              <w:rPr>
                <w:rFonts w:ascii="Calibri" w:eastAsia="Times New Roman" w:hAnsi="Calibri" w:cs="Calibri"/>
                <w:b/>
                <w:bCs/>
                <w:smallCaps/>
                <w:szCs w:val="20"/>
              </w:rPr>
            </w:pPr>
            <w:r w:rsidRPr="00B15A57">
              <w:rPr>
                <w:rFonts w:ascii="Calibri" w:eastAsia="Times New Roman" w:hAnsi="Calibri" w:cs="Calibri"/>
                <w:b/>
                <w:bCs/>
                <w:smallCaps/>
                <w:szCs w:val="20"/>
              </w:rPr>
              <w:t>punti max</w:t>
            </w:r>
          </w:p>
        </w:tc>
        <w:tc>
          <w:tcPr>
            <w:tcW w:w="425" w:type="dxa"/>
            <w:shd w:val="clear" w:color="auto" w:fill="D9D9D9"/>
            <w:vAlign w:val="center"/>
            <w:hideMark/>
          </w:tcPr>
          <w:p w14:paraId="141B9340" w14:textId="77777777" w:rsidR="009561DA" w:rsidRPr="00B15A57" w:rsidRDefault="009561DA" w:rsidP="009561DA">
            <w:pPr>
              <w:jc w:val="center"/>
              <w:rPr>
                <w:rFonts w:ascii="Calibri" w:eastAsia="Times New Roman" w:hAnsi="Calibri" w:cs="Calibri"/>
                <w:b/>
                <w:bCs/>
                <w:smallCaps/>
                <w:szCs w:val="20"/>
              </w:rPr>
            </w:pPr>
          </w:p>
        </w:tc>
        <w:tc>
          <w:tcPr>
            <w:tcW w:w="3775" w:type="dxa"/>
            <w:shd w:val="clear" w:color="auto" w:fill="D9D9D9"/>
            <w:vAlign w:val="center"/>
            <w:hideMark/>
          </w:tcPr>
          <w:p w14:paraId="00ECB759" w14:textId="77777777" w:rsidR="009561DA" w:rsidRPr="00B15A57" w:rsidRDefault="009561DA" w:rsidP="009561DA">
            <w:pPr>
              <w:jc w:val="center"/>
              <w:rPr>
                <w:rFonts w:ascii="Calibri" w:eastAsia="Times New Roman" w:hAnsi="Calibri" w:cs="Calibri"/>
                <w:b/>
                <w:bCs/>
                <w:smallCaps/>
                <w:szCs w:val="20"/>
              </w:rPr>
            </w:pPr>
            <w:r w:rsidRPr="00B15A57">
              <w:rPr>
                <w:rFonts w:ascii="Calibri" w:eastAsia="Times New Roman" w:hAnsi="Calibri" w:cs="Calibri"/>
                <w:b/>
                <w:bCs/>
                <w:smallCaps/>
                <w:szCs w:val="20"/>
              </w:rPr>
              <w:t>sub-criteri di valutazione</w:t>
            </w:r>
          </w:p>
        </w:tc>
        <w:tc>
          <w:tcPr>
            <w:tcW w:w="706" w:type="dxa"/>
            <w:tcBorders>
              <w:bottom w:val="double" w:sz="4" w:space="0" w:color="auto"/>
            </w:tcBorders>
            <w:shd w:val="clear" w:color="auto" w:fill="D9D9D9"/>
            <w:vAlign w:val="center"/>
            <w:hideMark/>
          </w:tcPr>
          <w:p w14:paraId="714F8EF0" w14:textId="77777777" w:rsidR="009561DA" w:rsidRPr="00B15A57" w:rsidRDefault="009561DA" w:rsidP="009561DA">
            <w:pPr>
              <w:jc w:val="center"/>
              <w:rPr>
                <w:rFonts w:ascii="Calibri" w:eastAsia="Times New Roman" w:hAnsi="Calibri" w:cs="Calibri"/>
                <w:b/>
                <w:bCs/>
                <w:smallCaps/>
                <w:szCs w:val="20"/>
              </w:rPr>
            </w:pPr>
            <w:r w:rsidRPr="00B15A57">
              <w:rPr>
                <w:rFonts w:ascii="Calibri" w:eastAsia="Times New Roman" w:hAnsi="Calibri" w:cs="Calibri"/>
                <w:b/>
                <w:bCs/>
                <w:smallCaps/>
                <w:szCs w:val="20"/>
              </w:rPr>
              <w:t>punti T max</w:t>
            </w:r>
          </w:p>
        </w:tc>
        <w:tc>
          <w:tcPr>
            <w:tcW w:w="1409" w:type="dxa"/>
            <w:tcBorders>
              <w:bottom w:val="double" w:sz="4" w:space="0" w:color="auto"/>
            </w:tcBorders>
            <w:shd w:val="clear" w:color="auto" w:fill="D9D9D9"/>
          </w:tcPr>
          <w:p w14:paraId="1F04037A" w14:textId="26AFE18D" w:rsidR="009561DA" w:rsidRPr="00B15A57" w:rsidRDefault="009561DA" w:rsidP="009561DA">
            <w:pPr>
              <w:jc w:val="center"/>
              <w:rPr>
                <w:rFonts w:ascii="Calibri" w:eastAsia="Times New Roman" w:hAnsi="Calibri" w:cs="Calibri"/>
                <w:b/>
                <w:bCs/>
                <w:smallCaps/>
                <w:szCs w:val="20"/>
              </w:rPr>
            </w:pPr>
            <w:r w:rsidRPr="00B7462D">
              <w:rPr>
                <w:rFonts w:ascii="Calibri" w:eastAsia="Times New Roman" w:hAnsi="Calibri" w:cs="Calibri"/>
                <w:b/>
                <w:bCs/>
                <w:smallCaps/>
                <w:szCs w:val="20"/>
              </w:rPr>
              <w:t>nota: indicare con una ‘x’ l’opzione che si intende offrire</w:t>
            </w:r>
          </w:p>
        </w:tc>
      </w:tr>
      <w:tr w:rsidR="009561DA" w:rsidRPr="00B15A57" w14:paraId="2E4E3B7C" w14:textId="7868BF6A" w:rsidTr="00675E28">
        <w:trPr>
          <w:cantSplit/>
          <w:trHeight w:val="668"/>
        </w:trPr>
        <w:tc>
          <w:tcPr>
            <w:tcW w:w="423" w:type="dxa"/>
            <w:vMerge w:val="restart"/>
            <w:shd w:val="clear" w:color="auto" w:fill="auto"/>
            <w:vAlign w:val="center"/>
          </w:tcPr>
          <w:p w14:paraId="6184831A" w14:textId="77777777" w:rsidR="009561DA" w:rsidRPr="00B15A57" w:rsidRDefault="009561DA" w:rsidP="009561DA">
            <w:pPr>
              <w:jc w:val="center"/>
              <w:rPr>
                <w:rFonts w:ascii="Calibri" w:eastAsia="Times New Roman" w:hAnsi="Calibri" w:cs="Calibri"/>
                <w:b/>
                <w:bCs/>
                <w:smallCaps/>
                <w:szCs w:val="20"/>
              </w:rPr>
            </w:pPr>
            <w:r w:rsidRPr="00B15A57">
              <w:rPr>
                <w:rFonts w:ascii="Calibri" w:eastAsia="Times New Roman" w:hAnsi="Calibri" w:cs="Calibri"/>
                <w:b/>
                <w:bCs/>
                <w:smallCaps/>
                <w:szCs w:val="20"/>
              </w:rPr>
              <w:t>2</w:t>
            </w:r>
          </w:p>
        </w:tc>
        <w:tc>
          <w:tcPr>
            <w:tcW w:w="2549" w:type="dxa"/>
            <w:vMerge w:val="restart"/>
            <w:shd w:val="clear" w:color="auto" w:fill="auto"/>
            <w:vAlign w:val="center"/>
          </w:tcPr>
          <w:p w14:paraId="33A67947"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n. 3 Microscopi digitali 2D/3</w:t>
            </w:r>
            <w:proofErr w:type="gramStart"/>
            <w:r w:rsidRPr="00B15A57">
              <w:rPr>
                <w:rFonts w:ascii="Calibri" w:eastAsia="Times New Roman" w:hAnsi="Calibri" w:cs="Calibri"/>
                <w:smallCaps/>
                <w:szCs w:val="20"/>
              </w:rPr>
              <w:t>D  (</w:t>
            </w:r>
            <w:proofErr w:type="gramEnd"/>
            <w:r w:rsidRPr="00B15A57">
              <w:rPr>
                <w:rFonts w:ascii="Calibri" w:eastAsia="Times New Roman" w:hAnsi="Calibri" w:cs="Calibri"/>
                <w:smallCaps/>
                <w:szCs w:val="20"/>
              </w:rPr>
              <w:t xml:space="preserve">microfossili e invertebrati): Estensione temporale della garanzia sulla fornitura  </w:t>
            </w:r>
          </w:p>
        </w:tc>
        <w:tc>
          <w:tcPr>
            <w:tcW w:w="567" w:type="dxa"/>
            <w:vMerge w:val="restart"/>
            <w:shd w:val="clear" w:color="auto" w:fill="auto"/>
            <w:vAlign w:val="center"/>
          </w:tcPr>
          <w:p w14:paraId="148763CD" w14:textId="77777777" w:rsidR="009561DA" w:rsidRPr="00B15A57" w:rsidRDefault="009561DA" w:rsidP="009561DA">
            <w:pPr>
              <w:jc w:val="center"/>
              <w:rPr>
                <w:rFonts w:ascii="Calibri" w:eastAsia="Times New Roman" w:hAnsi="Calibri" w:cs="Calibri"/>
                <w:b/>
                <w:bCs/>
                <w:smallCaps/>
                <w:szCs w:val="20"/>
              </w:rPr>
            </w:pPr>
            <w:r w:rsidRPr="00B15A57">
              <w:rPr>
                <w:rFonts w:ascii="Calibri" w:eastAsia="Times New Roman" w:hAnsi="Calibri" w:cs="Calibri"/>
                <w:b/>
                <w:bCs/>
                <w:smallCaps/>
                <w:szCs w:val="20"/>
              </w:rPr>
              <w:t>3</w:t>
            </w:r>
          </w:p>
        </w:tc>
        <w:tc>
          <w:tcPr>
            <w:tcW w:w="425" w:type="dxa"/>
            <w:shd w:val="clear" w:color="auto" w:fill="auto"/>
            <w:vAlign w:val="center"/>
          </w:tcPr>
          <w:p w14:paraId="290C5C22" w14:textId="77777777" w:rsidR="009561DA" w:rsidRPr="00B15A5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2.1</w:t>
            </w:r>
          </w:p>
        </w:tc>
        <w:tc>
          <w:tcPr>
            <w:tcW w:w="3775" w:type="dxa"/>
            <w:vAlign w:val="center"/>
          </w:tcPr>
          <w:p w14:paraId="5A3741B7"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estensione di 12 mesi (per complessivi 24 mesi di garanzia)</w:t>
            </w:r>
          </w:p>
        </w:tc>
        <w:tc>
          <w:tcPr>
            <w:tcW w:w="706" w:type="dxa"/>
            <w:shd w:val="clear" w:color="auto" w:fill="auto"/>
            <w:vAlign w:val="center"/>
          </w:tcPr>
          <w:p w14:paraId="63F44D81" w14:textId="77777777" w:rsidR="009561DA" w:rsidRPr="00B15A57" w:rsidRDefault="009561DA" w:rsidP="009561DA">
            <w:pPr>
              <w:jc w:val="center"/>
              <w:rPr>
                <w:rFonts w:ascii="Calibri" w:eastAsia="Times New Roman" w:hAnsi="Calibri" w:cs="Calibri"/>
                <w:bCs/>
                <w:smallCaps/>
                <w:szCs w:val="20"/>
              </w:rPr>
            </w:pPr>
            <w:r w:rsidRPr="00B15A57">
              <w:rPr>
                <w:rFonts w:ascii="Calibri" w:eastAsia="Times New Roman" w:hAnsi="Calibri" w:cs="Calibri"/>
                <w:smallCaps/>
                <w:szCs w:val="20"/>
              </w:rPr>
              <w:t>1</w:t>
            </w:r>
          </w:p>
        </w:tc>
        <w:tc>
          <w:tcPr>
            <w:tcW w:w="1409" w:type="dxa"/>
          </w:tcPr>
          <w:p w14:paraId="65843CF1" w14:textId="77777777" w:rsidR="009561DA" w:rsidRPr="00B15A57" w:rsidRDefault="009561DA" w:rsidP="009561DA">
            <w:pPr>
              <w:jc w:val="center"/>
              <w:rPr>
                <w:rFonts w:ascii="Calibri" w:eastAsia="Times New Roman" w:hAnsi="Calibri" w:cs="Calibri"/>
                <w:smallCaps/>
                <w:szCs w:val="20"/>
              </w:rPr>
            </w:pPr>
          </w:p>
        </w:tc>
      </w:tr>
      <w:tr w:rsidR="009561DA" w:rsidRPr="00B15A57" w14:paraId="2A87DEF8" w14:textId="7FE6F435" w:rsidTr="00675E28">
        <w:trPr>
          <w:cantSplit/>
          <w:trHeight w:val="616"/>
        </w:trPr>
        <w:tc>
          <w:tcPr>
            <w:tcW w:w="423" w:type="dxa"/>
            <w:vMerge/>
            <w:shd w:val="clear" w:color="auto" w:fill="auto"/>
            <w:vAlign w:val="center"/>
          </w:tcPr>
          <w:p w14:paraId="0A4CD3ED" w14:textId="77777777" w:rsidR="009561DA" w:rsidRPr="00B15A57" w:rsidRDefault="009561DA" w:rsidP="009561DA">
            <w:pPr>
              <w:jc w:val="center"/>
              <w:rPr>
                <w:rFonts w:ascii="Calibri" w:eastAsia="Times New Roman" w:hAnsi="Calibri" w:cs="Calibri"/>
                <w:b/>
                <w:bCs/>
                <w:smallCaps/>
                <w:szCs w:val="20"/>
              </w:rPr>
            </w:pPr>
          </w:p>
        </w:tc>
        <w:tc>
          <w:tcPr>
            <w:tcW w:w="2549" w:type="dxa"/>
            <w:vMerge/>
            <w:shd w:val="clear" w:color="auto" w:fill="auto"/>
            <w:vAlign w:val="center"/>
          </w:tcPr>
          <w:p w14:paraId="406AD056" w14:textId="77777777" w:rsidR="009561DA" w:rsidRPr="00B15A57" w:rsidRDefault="009561DA" w:rsidP="009561DA">
            <w:pPr>
              <w:jc w:val="both"/>
              <w:rPr>
                <w:rFonts w:ascii="Calibri" w:eastAsia="Times New Roman" w:hAnsi="Calibri" w:cs="Calibri"/>
                <w:smallCaps/>
                <w:szCs w:val="20"/>
              </w:rPr>
            </w:pPr>
          </w:p>
        </w:tc>
        <w:tc>
          <w:tcPr>
            <w:tcW w:w="567" w:type="dxa"/>
            <w:vMerge/>
            <w:shd w:val="clear" w:color="auto" w:fill="auto"/>
            <w:vAlign w:val="center"/>
          </w:tcPr>
          <w:p w14:paraId="5CC757A5" w14:textId="77777777" w:rsidR="009561DA" w:rsidRPr="00B15A57" w:rsidRDefault="009561DA" w:rsidP="009561DA">
            <w:pPr>
              <w:jc w:val="center"/>
              <w:rPr>
                <w:rFonts w:ascii="Calibri" w:eastAsia="Times New Roman" w:hAnsi="Calibri" w:cs="Calibri"/>
                <w:b/>
                <w:bCs/>
                <w:smallCaps/>
                <w:szCs w:val="20"/>
              </w:rPr>
            </w:pPr>
          </w:p>
        </w:tc>
        <w:tc>
          <w:tcPr>
            <w:tcW w:w="425" w:type="dxa"/>
            <w:shd w:val="clear" w:color="auto" w:fill="auto"/>
            <w:vAlign w:val="center"/>
          </w:tcPr>
          <w:p w14:paraId="667A3E10" w14:textId="77777777" w:rsidR="009561DA" w:rsidRPr="00B15A5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2.2</w:t>
            </w:r>
          </w:p>
        </w:tc>
        <w:tc>
          <w:tcPr>
            <w:tcW w:w="3775" w:type="dxa"/>
            <w:vAlign w:val="center"/>
          </w:tcPr>
          <w:p w14:paraId="7AABE5F1"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estensione di 24 mesi (per complessivi 36 mesi di garanzia)</w:t>
            </w:r>
          </w:p>
        </w:tc>
        <w:tc>
          <w:tcPr>
            <w:tcW w:w="706" w:type="dxa"/>
            <w:shd w:val="clear" w:color="auto" w:fill="auto"/>
            <w:vAlign w:val="center"/>
          </w:tcPr>
          <w:p w14:paraId="38157720" w14:textId="77777777" w:rsidR="009561DA" w:rsidRPr="00B15A57" w:rsidRDefault="009561DA" w:rsidP="009561DA">
            <w:pPr>
              <w:jc w:val="center"/>
              <w:rPr>
                <w:rFonts w:ascii="Calibri" w:eastAsia="Times New Roman" w:hAnsi="Calibri" w:cs="Calibri"/>
                <w:bCs/>
                <w:smallCaps/>
                <w:szCs w:val="20"/>
              </w:rPr>
            </w:pPr>
            <w:r w:rsidRPr="00B15A57">
              <w:rPr>
                <w:rFonts w:ascii="Calibri" w:eastAsia="Times New Roman" w:hAnsi="Calibri" w:cs="Calibri"/>
                <w:smallCaps/>
                <w:szCs w:val="20"/>
              </w:rPr>
              <w:t>2</w:t>
            </w:r>
          </w:p>
        </w:tc>
        <w:tc>
          <w:tcPr>
            <w:tcW w:w="1409" w:type="dxa"/>
          </w:tcPr>
          <w:p w14:paraId="5A33A484" w14:textId="77777777" w:rsidR="009561DA" w:rsidRPr="00B15A57" w:rsidRDefault="009561DA" w:rsidP="009561DA">
            <w:pPr>
              <w:jc w:val="center"/>
              <w:rPr>
                <w:rFonts w:ascii="Calibri" w:eastAsia="Times New Roman" w:hAnsi="Calibri" w:cs="Calibri"/>
                <w:smallCaps/>
                <w:szCs w:val="20"/>
              </w:rPr>
            </w:pPr>
          </w:p>
        </w:tc>
      </w:tr>
      <w:tr w:rsidR="009561DA" w:rsidRPr="00B15A57" w14:paraId="56873DAD" w14:textId="284C87A5" w:rsidTr="00675E28">
        <w:trPr>
          <w:cantSplit/>
          <w:trHeight w:val="547"/>
        </w:trPr>
        <w:tc>
          <w:tcPr>
            <w:tcW w:w="423" w:type="dxa"/>
            <w:vMerge/>
            <w:shd w:val="clear" w:color="auto" w:fill="auto"/>
            <w:vAlign w:val="center"/>
          </w:tcPr>
          <w:p w14:paraId="3981897D" w14:textId="77777777" w:rsidR="009561DA" w:rsidRPr="00B15A57" w:rsidRDefault="009561DA" w:rsidP="009561DA">
            <w:pPr>
              <w:jc w:val="center"/>
              <w:rPr>
                <w:rFonts w:ascii="Calibri" w:eastAsia="Times New Roman" w:hAnsi="Calibri" w:cs="Calibri"/>
                <w:b/>
                <w:bCs/>
                <w:smallCaps/>
                <w:szCs w:val="20"/>
              </w:rPr>
            </w:pPr>
          </w:p>
        </w:tc>
        <w:tc>
          <w:tcPr>
            <w:tcW w:w="2549" w:type="dxa"/>
            <w:vMerge/>
            <w:shd w:val="clear" w:color="auto" w:fill="auto"/>
            <w:vAlign w:val="center"/>
          </w:tcPr>
          <w:p w14:paraId="39845F7F" w14:textId="77777777" w:rsidR="009561DA" w:rsidRPr="00B15A57" w:rsidRDefault="009561DA" w:rsidP="009561DA">
            <w:pPr>
              <w:jc w:val="both"/>
              <w:rPr>
                <w:rFonts w:ascii="Calibri" w:eastAsia="Times New Roman" w:hAnsi="Calibri" w:cs="Calibri"/>
                <w:smallCaps/>
                <w:szCs w:val="20"/>
              </w:rPr>
            </w:pPr>
          </w:p>
        </w:tc>
        <w:tc>
          <w:tcPr>
            <w:tcW w:w="567" w:type="dxa"/>
            <w:vMerge/>
            <w:shd w:val="clear" w:color="auto" w:fill="auto"/>
            <w:vAlign w:val="center"/>
          </w:tcPr>
          <w:p w14:paraId="265051DF" w14:textId="77777777" w:rsidR="009561DA" w:rsidRPr="00B15A57" w:rsidRDefault="009561DA" w:rsidP="009561DA">
            <w:pPr>
              <w:jc w:val="center"/>
              <w:rPr>
                <w:rFonts w:ascii="Calibri" w:eastAsia="Times New Roman" w:hAnsi="Calibri" w:cs="Calibri"/>
                <w:b/>
                <w:bCs/>
                <w:smallCaps/>
                <w:szCs w:val="20"/>
              </w:rPr>
            </w:pPr>
          </w:p>
        </w:tc>
        <w:tc>
          <w:tcPr>
            <w:tcW w:w="425" w:type="dxa"/>
            <w:shd w:val="clear" w:color="auto" w:fill="auto"/>
            <w:vAlign w:val="center"/>
          </w:tcPr>
          <w:p w14:paraId="72619D78" w14:textId="77777777" w:rsidR="009561DA" w:rsidRPr="00B15A5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2.3</w:t>
            </w:r>
          </w:p>
        </w:tc>
        <w:tc>
          <w:tcPr>
            <w:tcW w:w="3775" w:type="dxa"/>
            <w:vAlign w:val="center"/>
          </w:tcPr>
          <w:p w14:paraId="25E2ED0C"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estensione di 36 mesi (per complessivi 48 mesi di garanzia)</w:t>
            </w:r>
          </w:p>
        </w:tc>
        <w:tc>
          <w:tcPr>
            <w:tcW w:w="706" w:type="dxa"/>
            <w:shd w:val="clear" w:color="auto" w:fill="auto"/>
            <w:vAlign w:val="center"/>
          </w:tcPr>
          <w:p w14:paraId="3A8D3717" w14:textId="77777777" w:rsidR="009561DA" w:rsidRPr="00B15A57" w:rsidRDefault="009561DA" w:rsidP="009561DA">
            <w:pPr>
              <w:jc w:val="center"/>
              <w:rPr>
                <w:rFonts w:ascii="Calibri" w:eastAsia="Times New Roman" w:hAnsi="Calibri" w:cs="Calibri"/>
                <w:bCs/>
                <w:smallCaps/>
                <w:szCs w:val="20"/>
              </w:rPr>
            </w:pPr>
            <w:r w:rsidRPr="00B15A57">
              <w:rPr>
                <w:rFonts w:ascii="Calibri" w:eastAsia="Times New Roman" w:hAnsi="Calibri" w:cs="Calibri"/>
                <w:smallCaps/>
                <w:szCs w:val="20"/>
              </w:rPr>
              <w:t>3</w:t>
            </w:r>
          </w:p>
        </w:tc>
        <w:tc>
          <w:tcPr>
            <w:tcW w:w="1409" w:type="dxa"/>
          </w:tcPr>
          <w:p w14:paraId="1AFC7F63" w14:textId="77777777" w:rsidR="009561DA" w:rsidRPr="00B15A57" w:rsidRDefault="009561DA" w:rsidP="009561DA">
            <w:pPr>
              <w:jc w:val="center"/>
              <w:rPr>
                <w:rFonts w:ascii="Calibri" w:eastAsia="Times New Roman" w:hAnsi="Calibri" w:cs="Calibri"/>
                <w:smallCaps/>
                <w:szCs w:val="20"/>
              </w:rPr>
            </w:pPr>
          </w:p>
        </w:tc>
      </w:tr>
      <w:tr w:rsidR="009561DA" w:rsidRPr="00B15A57" w14:paraId="699A2B7E" w14:textId="1219508D" w:rsidTr="00675E28">
        <w:trPr>
          <w:cantSplit/>
          <w:trHeight w:val="1045"/>
        </w:trPr>
        <w:tc>
          <w:tcPr>
            <w:tcW w:w="423" w:type="dxa"/>
            <w:shd w:val="clear" w:color="auto" w:fill="auto"/>
            <w:vAlign w:val="center"/>
          </w:tcPr>
          <w:p w14:paraId="1D560B43" w14:textId="77777777" w:rsidR="009561DA" w:rsidRPr="00B15A57" w:rsidRDefault="009561DA" w:rsidP="009561DA">
            <w:pPr>
              <w:jc w:val="center"/>
              <w:rPr>
                <w:rFonts w:ascii="Calibri" w:eastAsia="Times New Roman" w:hAnsi="Calibri" w:cs="Calibri"/>
                <w:b/>
                <w:bCs/>
                <w:smallCaps/>
                <w:szCs w:val="20"/>
              </w:rPr>
            </w:pPr>
            <w:r w:rsidRPr="00B15A57">
              <w:rPr>
                <w:rFonts w:ascii="Calibri" w:eastAsia="Times New Roman" w:hAnsi="Calibri" w:cs="Calibri"/>
                <w:b/>
                <w:bCs/>
                <w:smallCaps/>
                <w:szCs w:val="20"/>
              </w:rPr>
              <w:t>3</w:t>
            </w:r>
          </w:p>
        </w:tc>
        <w:tc>
          <w:tcPr>
            <w:tcW w:w="2549" w:type="dxa"/>
            <w:shd w:val="clear" w:color="auto" w:fill="auto"/>
            <w:vAlign w:val="center"/>
          </w:tcPr>
          <w:p w14:paraId="08FAD505"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n. 2 Microscopi digitali 2D/3D (microfossili): Intervallo ingrandimenti combinato (</w:t>
            </w:r>
            <w:proofErr w:type="spellStart"/>
            <w:r w:rsidRPr="00B15A57">
              <w:rPr>
                <w:rFonts w:ascii="Calibri" w:eastAsia="Times New Roman" w:hAnsi="Calibri" w:cs="Calibri"/>
                <w:smallCaps/>
                <w:szCs w:val="20"/>
              </w:rPr>
              <w:t>ottico+digitale</w:t>
            </w:r>
            <w:proofErr w:type="spellEnd"/>
            <w:r w:rsidRPr="00B15A57">
              <w:rPr>
                <w:rFonts w:ascii="Calibri" w:eastAsia="Times New Roman" w:hAnsi="Calibri" w:cs="Calibri"/>
                <w:smallCaps/>
                <w:szCs w:val="20"/>
              </w:rPr>
              <w:t>)</w:t>
            </w:r>
          </w:p>
        </w:tc>
        <w:tc>
          <w:tcPr>
            <w:tcW w:w="567" w:type="dxa"/>
            <w:shd w:val="clear" w:color="auto" w:fill="auto"/>
            <w:vAlign w:val="center"/>
          </w:tcPr>
          <w:p w14:paraId="19CAE5D4" w14:textId="77777777" w:rsidR="009561DA" w:rsidRPr="00B15A5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8</w:t>
            </w:r>
          </w:p>
        </w:tc>
        <w:tc>
          <w:tcPr>
            <w:tcW w:w="425" w:type="dxa"/>
            <w:shd w:val="clear" w:color="auto" w:fill="auto"/>
            <w:vAlign w:val="center"/>
          </w:tcPr>
          <w:p w14:paraId="17DFB4A9" w14:textId="77777777" w:rsidR="009561DA" w:rsidRPr="00B15A57" w:rsidRDefault="009561DA" w:rsidP="009561DA">
            <w:pPr>
              <w:jc w:val="center"/>
              <w:rPr>
                <w:rFonts w:ascii="Calibri" w:eastAsia="Times New Roman" w:hAnsi="Calibri" w:cs="Calibri"/>
                <w:smallCaps/>
                <w:szCs w:val="20"/>
              </w:rPr>
            </w:pPr>
          </w:p>
        </w:tc>
        <w:tc>
          <w:tcPr>
            <w:tcW w:w="3775" w:type="dxa"/>
            <w:shd w:val="clear" w:color="auto" w:fill="auto"/>
            <w:vAlign w:val="center"/>
          </w:tcPr>
          <w:p w14:paraId="7C22652C"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Fino a 5000x</w:t>
            </w:r>
          </w:p>
        </w:tc>
        <w:tc>
          <w:tcPr>
            <w:tcW w:w="706" w:type="dxa"/>
            <w:shd w:val="clear" w:color="auto" w:fill="auto"/>
            <w:vAlign w:val="center"/>
          </w:tcPr>
          <w:p w14:paraId="35827A4A" w14:textId="77777777" w:rsidR="009561DA" w:rsidRPr="00B15A57" w:rsidRDefault="009561DA" w:rsidP="009561DA">
            <w:pPr>
              <w:jc w:val="center"/>
              <w:rPr>
                <w:rFonts w:ascii="Calibri" w:eastAsia="Times New Roman" w:hAnsi="Calibri" w:cs="Calibri"/>
                <w:bCs/>
                <w:smallCaps/>
                <w:szCs w:val="20"/>
              </w:rPr>
            </w:pPr>
            <w:r w:rsidRPr="00B15A57">
              <w:rPr>
                <w:rFonts w:ascii="Calibri" w:eastAsia="Times New Roman" w:hAnsi="Calibri" w:cs="Calibri"/>
                <w:bCs/>
                <w:smallCaps/>
                <w:szCs w:val="20"/>
              </w:rPr>
              <w:t>8</w:t>
            </w:r>
          </w:p>
        </w:tc>
        <w:tc>
          <w:tcPr>
            <w:tcW w:w="1409" w:type="dxa"/>
          </w:tcPr>
          <w:p w14:paraId="7033E85E" w14:textId="77777777" w:rsidR="009561DA" w:rsidRPr="00B15A57" w:rsidRDefault="009561DA" w:rsidP="009561DA">
            <w:pPr>
              <w:jc w:val="center"/>
              <w:rPr>
                <w:rFonts w:ascii="Calibri" w:eastAsia="Times New Roman" w:hAnsi="Calibri" w:cs="Calibri"/>
                <w:bCs/>
                <w:smallCaps/>
                <w:szCs w:val="20"/>
              </w:rPr>
            </w:pPr>
          </w:p>
        </w:tc>
      </w:tr>
      <w:tr w:rsidR="009561DA" w:rsidRPr="00B15A57" w14:paraId="1AFD4BDA" w14:textId="1703C4E8" w:rsidTr="00675E28">
        <w:trPr>
          <w:cantSplit/>
          <w:trHeight w:val="1185"/>
        </w:trPr>
        <w:tc>
          <w:tcPr>
            <w:tcW w:w="423" w:type="dxa"/>
            <w:shd w:val="clear" w:color="auto" w:fill="auto"/>
            <w:vAlign w:val="center"/>
          </w:tcPr>
          <w:p w14:paraId="5A836CF8" w14:textId="77777777" w:rsidR="009561DA" w:rsidRPr="00B15A57" w:rsidRDefault="009561DA" w:rsidP="009561DA">
            <w:pPr>
              <w:jc w:val="center"/>
              <w:rPr>
                <w:rFonts w:ascii="Calibri" w:eastAsia="Times New Roman" w:hAnsi="Calibri" w:cs="Calibri"/>
                <w:b/>
                <w:bCs/>
                <w:smallCaps/>
                <w:szCs w:val="20"/>
              </w:rPr>
            </w:pPr>
            <w:r w:rsidRPr="00B15A57">
              <w:rPr>
                <w:rFonts w:ascii="Calibri" w:eastAsia="Times New Roman" w:hAnsi="Calibri" w:cs="Calibri"/>
                <w:b/>
                <w:bCs/>
                <w:smallCaps/>
                <w:szCs w:val="20"/>
              </w:rPr>
              <w:t>4</w:t>
            </w:r>
          </w:p>
        </w:tc>
        <w:tc>
          <w:tcPr>
            <w:tcW w:w="2549" w:type="dxa"/>
            <w:shd w:val="clear" w:color="auto" w:fill="auto"/>
            <w:vAlign w:val="center"/>
          </w:tcPr>
          <w:p w14:paraId="7EF84B05"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n. 2 Microscopi digitali 2D/3D (microfossili): caratteristiche dell’obiettivo intercambiabile</w:t>
            </w:r>
          </w:p>
        </w:tc>
        <w:tc>
          <w:tcPr>
            <w:tcW w:w="567" w:type="dxa"/>
            <w:shd w:val="clear" w:color="auto" w:fill="auto"/>
            <w:vAlign w:val="center"/>
          </w:tcPr>
          <w:p w14:paraId="1662F25C" w14:textId="77777777" w:rsidR="009561DA" w:rsidRPr="00B15A5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10</w:t>
            </w:r>
          </w:p>
        </w:tc>
        <w:tc>
          <w:tcPr>
            <w:tcW w:w="425" w:type="dxa"/>
            <w:shd w:val="clear" w:color="auto" w:fill="auto"/>
            <w:vAlign w:val="center"/>
          </w:tcPr>
          <w:p w14:paraId="6CF86A7E" w14:textId="77777777" w:rsidR="009561DA" w:rsidRPr="00B15A57" w:rsidRDefault="009561DA" w:rsidP="009561DA">
            <w:pPr>
              <w:jc w:val="center"/>
              <w:rPr>
                <w:rFonts w:ascii="Calibri" w:eastAsia="Times New Roman" w:hAnsi="Calibri" w:cs="Calibri"/>
                <w:smallCaps/>
                <w:szCs w:val="20"/>
              </w:rPr>
            </w:pPr>
          </w:p>
        </w:tc>
        <w:tc>
          <w:tcPr>
            <w:tcW w:w="3775" w:type="dxa"/>
            <w:shd w:val="clear" w:color="auto" w:fill="auto"/>
            <w:vAlign w:val="center"/>
          </w:tcPr>
          <w:p w14:paraId="111A5106"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 xml:space="preserve">Obiettivo zoom intercambiabile con dispositivo di </w:t>
            </w:r>
            <w:proofErr w:type="spellStart"/>
            <w:r w:rsidRPr="00B15A57">
              <w:rPr>
                <w:rFonts w:ascii="Calibri" w:eastAsia="Times New Roman" w:hAnsi="Calibri" w:cs="Calibri"/>
                <w:smallCaps/>
                <w:szCs w:val="20"/>
              </w:rPr>
              <w:t>autocalibrazione</w:t>
            </w:r>
            <w:proofErr w:type="spellEnd"/>
            <w:r w:rsidRPr="00B15A57">
              <w:rPr>
                <w:rFonts w:ascii="Calibri" w:eastAsia="Times New Roman" w:hAnsi="Calibri" w:cs="Calibri"/>
                <w:smallCaps/>
                <w:szCs w:val="20"/>
              </w:rPr>
              <w:t xml:space="preserve"> e in almeno tre range di ingrandimento: 20-250x; 140-1000x, 350-2500x</w:t>
            </w:r>
          </w:p>
        </w:tc>
        <w:tc>
          <w:tcPr>
            <w:tcW w:w="706" w:type="dxa"/>
            <w:shd w:val="clear" w:color="auto" w:fill="auto"/>
            <w:vAlign w:val="center"/>
          </w:tcPr>
          <w:p w14:paraId="02FC0FF8" w14:textId="77777777" w:rsidR="009561DA" w:rsidRPr="00B15A57" w:rsidRDefault="009561DA" w:rsidP="009561DA">
            <w:pPr>
              <w:jc w:val="center"/>
              <w:rPr>
                <w:rFonts w:ascii="Calibri" w:eastAsia="Times New Roman" w:hAnsi="Calibri" w:cs="Calibri"/>
                <w:bCs/>
                <w:smallCaps/>
                <w:szCs w:val="20"/>
              </w:rPr>
            </w:pPr>
            <w:r w:rsidRPr="00B15A57">
              <w:rPr>
                <w:rFonts w:ascii="Calibri" w:eastAsia="Times New Roman" w:hAnsi="Calibri" w:cs="Calibri"/>
                <w:bCs/>
                <w:smallCaps/>
                <w:szCs w:val="20"/>
              </w:rPr>
              <w:t>10</w:t>
            </w:r>
          </w:p>
        </w:tc>
        <w:tc>
          <w:tcPr>
            <w:tcW w:w="1409" w:type="dxa"/>
          </w:tcPr>
          <w:p w14:paraId="06A5ACF6" w14:textId="77777777" w:rsidR="009561DA" w:rsidRPr="00B15A57" w:rsidRDefault="009561DA" w:rsidP="009561DA">
            <w:pPr>
              <w:jc w:val="center"/>
              <w:rPr>
                <w:rFonts w:ascii="Calibri" w:eastAsia="Times New Roman" w:hAnsi="Calibri" w:cs="Calibri"/>
                <w:bCs/>
                <w:smallCaps/>
                <w:szCs w:val="20"/>
              </w:rPr>
            </w:pPr>
          </w:p>
        </w:tc>
      </w:tr>
      <w:tr w:rsidR="009561DA" w:rsidRPr="00B15A57" w14:paraId="0C50D9DF" w14:textId="434429A2" w:rsidTr="00675E28">
        <w:trPr>
          <w:cantSplit/>
          <w:trHeight w:val="2414"/>
        </w:trPr>
        <w:tc>
          <w:tcPr>
            <w:tcW w:w="423" w:type="dxa"/>
            <w:shd w:val="clear" w:color="auto" w:fill="auto"/>
            <w:vAlign w:val="center"/>
          </w:tcPr>
          <w:p w14:paraId="0253AADD" w14:textId="77777777" w:rsidR="009561DA" w:rsidRPr="00B15A57" w:rsidRDefault="009561DA" w:rsidP="009561DA">
            <w:pPr>
              <w:jc w:val="center"/>
              <w:rPr>
                <w:rFonts w:ascii="Calibri" w:eastAsia="Times New Roman" w:hAnsi="Calibri" w:cs="Calibri"/>
                <w:b/>
                <w:bCs/>
                <w:smallCaps/>
                <w:szCs w:val="20"/>
              </w:rPr>
            </w:pPr>
            <w:r w:rsidRPr="00B15A57">
              <w:rPr>
                <w:rFonts w:ascii="Calibri" w:eastAsia="Times New Roman" w:hAnsi="Calibri" w:cs="Calibri"/>
                <w:b/>
                <w:bCs/>
                <w:smallCaps/>
                <w:szCs w:val="20"/>
              </w:rPr>
              <w:t>5</w:t>
            </w:r>
          </w:p>
        </w:tc>
        <w:tc>
          <w:tcPr>
            <w:tcW w:w="2549" w:type="dxa"/>
            <w:shd w:val="clear" w:color="auto" w:fill="auto"/>
            <w:vAlign w:val="center"/>
          </w:tcPr>
          <w:p w14:paraId="5ECEA165"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n. 1 Microscopio digitale 2D/3</w:t>
            </w:r>
            <w:proofErr w:type="gramStart"/>
            <w:r w:rsidRPr="00B15A57">
              <w:rPr>
                <w:rFonts w:ascii="Calibri" w:eastAsia="Times New Roman" w:hAnsi="Calibri" w:cs="Calibri"/>
                <w:smallCaps/>
                <w:szCs w:val="20"/>
              </w:rPr>
              <w:t>D  (</w:t>
            </w:r>
            <w:proofErr w:type="gramEnd"/>
            <w:r w:rsidRPr="00B15A57">
              <w:rPr>
                <w:rFonts w:ascii="Calibri" w:eastAsia="Times New Roman" w:hAnsi="Calibri" w:cs="Calibri"/>
                <w:smallCaps/>
                <w:szCs w:val="20"/>
              </w:rPr>
              <w:t>Invertebrati): fornitura di sistema addizionale per acquisizioni multidirezionali</w:t>
            </w:r>
          </w:p>
        </w:tc>
        <w:tc>
          <w:tcPr>
            <w:tcW w:w="567" w:type="dxa"/>
            <w:shd w:val="clear" w:color="auto" w:fill="auto"/>
            <w:vAlign w:val="center"/>
          </w:tcPr>
          <w:p w14:paraId="381299FA" w14:textId="77777777" w:rsidR="009561DA" w:rsidRPr="00B15A5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13</w:t>
            </w:r>
          </w:p>
        </w:tc>
        <w:tc>
          <w:tcPr>
            <w:tcW w:w="425" w:type="dxa"/>
            <w:shd w:val="clear" w:color="auto" w:fill="auto"/>
            <w:vAlign w:val="center"/>
          </w:tcPr>
          <w:p w14:paraId="3CA9E715" w14:textId="77777777" w:rsidR="009561DA" w:rsidRPr="00B15A57" w:rsidRDefault="009561DA" w:rsidP="009561DA">
            <w:pPr>
              <w:jc w:val="center"/>
              <w:rPr>
                <w:rFonts w:ascii="Calibri" w:eastAsia="Times New Roman" w:hAnsi="Calibri" w:cs="Calibri"/>
                <w:smallCaps/>
                <w:szCs w:val="20"/>
              </w:rPr>
            </w:pPr>
          </w:p>
        </w:tc>
        <w:tc>
          <w:tcPr>
            <w:tcW w:w="3775" w:type="dxa"/>
            <w:shd w:val="clear" w:color="auto" w:fill="auto"/>
            <w:vAlign w:val="center"/>
          </w:tcPr>
          <w:p w14:paraId="5D12F39C"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sistema addizionale con interfaccia per acquisizioni multidirezionali con le seguenti caratteristiche:</w:t>
            </w:r>
          </w:p>
          <w:p w14:paraId="3B187F7D" w14:textId="77777777" w:rsidR="009561DA" w:rsidRPr="00B15A57" w:rsidRDefault="009561DA" w:rsidP="009561DA">
            <w:pPr>
              <w:numPr>
                <w:ilvl w:val="0"/>
                <w:numId w:val="33"/>
              </w:numPr>
              <w:contextualSpacing/>
              <w:jc w:val="both"/>
              <w:rPr>
                <w:rFonts w:ascii="Calibri" w:eastAsia="Times New Roman" w:hAnsi="Calibri" w:cs="Calibri"/>
                <w:smallCaps/>
                <w:szCs w:val="20"/>
              </w:rPr>
            </w:pPr>
            <w:r w:rsidRPr="00B15A57">
              <w:rPr>
                <w:rFonts w:ascii="Calibri" w:eastAsia="Times New Roman" w:hAnsi="Calibri" w:cs="Calibri"/>
                <w:smallCaps/>
                <w:szCs w:val="20"/>
              </w:rPr>
              <w:t>range ingrandimenti 20x-160x;</w:t>
            </w:r>
          </w:p>
          <w:p w14:paraId="35DFB3C1" w14:textId="77777777" w:rsidR="009561DA" w:rsidRPr="00B15A57" w:rsidRDefault="009561DA" w:rsidP="009561DA">
            <w:pPr>
              <w:numPr>
                <w:ilvl w:val="0"/>
                <w:numId w:val="33"/>
              </w:numPr>
              <w:contextualSpacing/>
              <w:jc w:val="both"/>
              <w:rPr>
                <w:rFonts w:ascii="Calibri" w:eastAsia="Times New Roman" w:hAnsi="Calibri" w:cs="Calibri"/>
                <w:smallCaps/>
                <w:szCs w:val="20"/>
              </w:rPr>
            </w:pPr>
            <w:r w:rsidRPr="00B15A57">
              <w:rPr>
                <w:rFonts w:ascii="Calibri" w:eastAsia="Times New Roman" w:hAnsi="Calibri" w:cs="Calibri"/>
                <w:smallCaps/>
                <w:szCs w:val="20"/>
              </w:rPr>
              <w:t>osservazione angolare motorizzata a 360°;</w:t>
            </w:r>
          </w:p>
          <w:p w14:paraId="61FFC8AE"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interfacciabile con software di acquisizione di immagini/video.</w:t>
            </w:r>
          </w:p>
        </w:tc>
        <w:tc>
          <w:tcPr>
            <w:tcW w:w="706" w:type="dxa"/>
            <w:shd w:val="clear" w:color="auto" w:fill="auto"/>
            <w:vAlign w:val="center"/>
          </w:tcPr>
          <w:p w14:paraId="396900CF" w14:textId="77777777" w:rsidR="009561DA" w:rsidRPr="00B15A57" w:rsidRDefault="009561DA" w:rsidP="009561DA">
            <w:pPr>
              <w:jc w:val="center"/>
              <w:rPr>
                <w:rFonts w:ascii="Calibri" w:eastAsia="Times New Roman" w:hAnsi="Calibri" w:cs="Calibri"/>
                <w:bCs/>
                <w:smallCaps/>
                <w:szCs w:val="20"/>
              </w:rPr>
            </w:pPr>
            <w:r w:rsidRPr="00B15A57">
              <w:rPr>
                <w:rFonts w:ascii="Calibri" w:eastAsia="Times New Roman" w:hAnsi="Calibri" w:cs="Calibri"/>
                <w:bCs/>
                <w:smallCaps/>
                <w:szCs w:val="20"/>
              </w:rPr>
              <w:t>13</w:t>
            </w:r>
          </w:p>
        </w:tc>
        <w:tc>
          <w:tcPr>
            <w:tcW w:w="1409" w:type="dxa"/>
          </w:tcPr>
          <w:p w14:paraId="28FE0BFC" w14:textId="77777777" w:rsidR="009561DA" w:rsidRPr="00B15A57" w:rsidRDefault="009561DA" w:rsidP="009561DA">
            <w:pPr>
              <w:jc w:val="center"/>
              <w:rPr>
                <w:rFonts w:ascii="Calibri" w:eastAsia="Times New Roman" w:hAnsi="Calibri" w:cs="Calibri"/>
                <w:bCs/>
                <w:smallCaps/>
                <w:szCs w:val="20"/>
              </w:rPr>
            </w:pPr>
          </w:p>
        </w:tc>
      </w:tr>
      <w:tr w:rsidR="009561DA" w:rsidRPr="00B15A57" w14:paraId="1BD3AD12" w14:textId="2982F117" w:rsidTr="00675E28">
        <w:trPr>
          <w:cantSplit/>
          <w:trHeight w:val="2117"/>
        </w:trPr>
        <w:tc>
          <w:tcPr>
            <w:tcW w:w="423" w:type="dxa"/>
            <w:tcBorders>
              <w:left w:val="single" w:sz="4" w:space="0" w:color="auto"/>
              <w:right w:val="single" w:sz="4" w:space="0" w:color="auto"/>
            </w:tcBorders>
            <w:shd w:val="clear" w:color="auto" w:fill="auto"/>
            <w:vAlign w:val="center"/>
            <w:hideMark/>
          </w:tcPr>
          <w:p w14:paraId="14C2FD3B" w14:textId="77777777" w:rsidR="009561DA" w:rsidRPr="00B15A57" w:rsidRDefault="009561DA" w:rsidP="009561DA">
            <w:pPr>
              <w:jc w:val="center"/>
              <w:rPr>
                <w:rFonts w:ascii="Calibri" w:eastAsia="Times New Roman" w:hAnsi="Calibri" w:cs="Calibri"/>
                <w:b/>
                <w:bCs/>
                <w:smallCaps/>
                <w:szCs w:val="20"/>
              </w:rPr>
            </w:pPr>
            <w:r w:rsidRPr="00B15A57">
              <w:rPr>
                <w:rFonts w:ascii="Calibri" w:eastAsia="Times New Roman" w:hAnsi="Calibri" w:cs="Calibri"/>
                <w:b/>
                <w:bCs/>
                <w:smallCaps/>
                <w:szCs w:val="20"/>
              </w:rPr>
              <w:t>6</w:t>
            </w:r>
          </w:p>
        </w:tc>
        <w:tc>
          <w:tcPr>
            <w:tcW w:w="2549" w:type="dxa"/>
            <w:tcBorders>
              <w:left w:val="single" w:sz="4" w:space="0" w:color="auto"/>
              <w:right w:val="single" w:sz="4" w:space="0" w:color="auto"/>
            </w:tcBorders>
            <w:shd w:val="clear" w:color="auto" w:fill="auto"/>
            <w:vAlign w:val="center"/>
          </w:tcPr>
          <w:p w14:paraId="17798346"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n. 3 Microscopi digitali 2D/3D</w:t>
            </w:r>
          </w:p>
          <w:p w14:paraId="2BADC8CE"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(n. 2 microfossili e n. 1 invertebrati): fornitura di sistema addizionale per acquisizioni multidirezionali per ciascun microscopio</w:t>
            </w:r>
          </w:p>
        </w:tc>
        <w:tc>
          <w:tcPr>
            <w:tcW w:w="567" w:type="dxa"/>
            <w:tcBorders>
              <w:left w:val="single" w:sz="4" w:space="0" w:color="auto"/>
              <w:right w:val="single" w:sz="4" w:space="0" w:color="000000"/>
            </w:tcBorders>
            <w:shd w:val="clear" w:color="auto" w:fill="auto"/>
            <w:vAlign w:val="center"/>
          </w:tcPr>
          <w:p w14:paraId="44FD5F67" w14:textId="77777777" w:rsidR="009561DA" w:rsidRPr="00B15A5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18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1C0B8" w14:textId="77777777" w:rsidR="009561DA" w:rsidRPr="00B15A57" w:rsidRDefault="009561DA" w:rsidP="009561DA">
            <w:pPr>
              <w:jc w:val="center"/>
              <w:rPr>
                <w:rFonts w:ascii="Calibri" w:eastAsia="Times New Roman" w:hAnsi="Calibri" w:cs="Calibri"/>
                <w:smallCaps/>
                <w:szCs w:val="20"/>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B2591"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sistema addizionale con interfaccia per acquisizioni multidirezionali con le seguenti caratteristiche:</w:t>
            </w:r>
          </w:p>
          <w:p w14:paraId="352CF388" w14:textId="77777777" w:rsidR="009561DA" w:rsidRPr="00B15A57" w:rsidRDefault="009561DA" w:rsidP="009561DA">
            <w:pPr>
              <w:numPr>
                <w:ilvl w:val="0"/>
                <w:numId w:val="34"/>
              </w:numPr>
              <w:contextualSpacing/>
              <w:jc w:val="both"/>
              <w:rPr>
                <w:rFonts w:ascii="Calibri" w:eastAsia="Times New Roman" w:hAnsi="Calibri" w:cs="Calibri"/>
                <w:smallCaps/>
                <w:szCs w:val="20"/>
              </w:rPr>
            </w:pPr>
            <w:r w:rsidRPr="00B15A57">
              <w:rPr>
                <w:rFonts w:ascii="Calibri" w:eastAsia="Times New Roman" w:hAnsi="Calibri" w:cs="Calibri"/>
                <w:smallCaps/>
                <w:szCs w:val="20"/>
              </w:rPr>
              <w:t>range ingrandimenti 50x-400x;</w:t>
            </w:r>
          </w:p>
          <w:p w14:paraId="188789AA" w14:textId="77777777" w:rsidR="009561DA" w:rsidRPr="00B15A57" w:rsidRDefault="009561DA" w:rsidP="009561DA">
            <w:pPr>
              <w:numPr>
                <w:ilvl w:val="0"/>
                <w:numId w:val="34"/>
              </w:numPr>
              <w:contextualSpacing/>
              <w:jc w:val="both"/>
              <w:rPr>
                <w:rFonts w:ascii="Calibri" w:eastAsia="Times New Roman" w:hAnsi="Calibri" w:cs="Calibri"/>
                <w:smallCaps/>
                <w:szCs w:val="20"/>
              </w:rPr>
            </w:pPr>
            <w:r w:rsidRPr="00B15A57">
              <w:rPr>
                <w:rFonts w:ascii="Calibri" w:eastAsia="Times New Roman" w:hAnsi="Calibri" w:cs="Calibri"/>
                <w:smallCaps/>
                <w:szCs w:val="20"/>
              </w:rPr>
              <w:t>osservazione angolare motorizzata a 360°;</w:t>
            </w:r>
          </w:p>
          <w:p w14:paraId="22B90FC2" w14:textId="77777777" w:rsidR="009561DA" w:rsidRPr="00B15A57" w:rsidRDefault="009561DA" w:rsidP="009561DA">
            <w:pPr>
              <w:numPr>
                <w:ilvl w:val="0"/>
                <w:numId w:val="34"/>
              </w:numPr>
              <w:contextualSpacing/>
              <w:jc w:val="both"/>
              <w:rPr>
                <w:rFonts w:ascii="Calibri" w:eastAsia="Times New Roman" w:hAnsi="Calibri" w:cs="Calibri"/>
                <w:smallCaps/>
                <w:szCs w:val="20"/>
              </w:rPr>
            </w:pPr>
            <w:r w:rsidRPr="00B15A57">
              <w:rPr>
                <w:rFonts w:ascii="Calibri" w:eastAsia="Times New Roman" w:hAnsi="Calibri" w:cs="Calibri"/>
                <w:smallCaps/>
                <w:szCs w:val="20"/>
              </w:rPr>
              <w:t>interfacciabile con software di acquisizione di immagini/video.</w:t>
            </w:r>
          </w:p>
        </w:tc>
        <w:tc>
          <w:tcPr>
            <w:tcW w:w="706" w:type="dxa"/>
            <w:shd w:val="clear" w:color="auto" w:fill="auto"/>
            <w:vAlign w:val="center"/>
          </w:tcPr>
          <w:p w14:paraId="0BF046AA" w14:textId="77777777" w:rsidR="009561DA" w:rsidRPr="00B15A57" w:rsidRDefault="009561DA" w:rsidP="009561DA">
            <w:pPr>
              <w:jc w:val="center"/>
              <w:rPr>
                <w:rFonts w:ascii="Calibri" w:eastAsia="Times New Roman" w:hAnsi="Calibri" w:cs="Calibri"/>
                <w:bCs/>
                <w:smallCaps/>
                <w:szCs w:val="20"/>
              </w:rPr>
            </w:pPr>
            <w:r w:rsidRPr="00B15A57">
              <w:rPr>
                <w:rFonts w:ascii="Calibri" w:eastAsia="Times New Roman" w:hAnsi="Calibri" w:cs="Calibri"/>
                <w:bCs/>
                <w:smallCaps/>
                <w:szCs w:val="20"/>
              </w:rPr>
              <w:t>18</w:t>
            </w:r>
          </w:p>
        </w:tc>
        <w:tc>
          <w:tcPr>
            <w:tcW w:w="1409" w:type="dxa"/>
          </w:tcPr>
          <w:p w14:paraId="1F67D633" w14:textId="77777777" w:rsidR="009561DA" w:rsidRPr="00B15A57" w:rsidRDefault="009561DA" w:rsidP="009561DA">
            <w:pPr>
              <w:jc w:val="center"/>
              <w:rPr>
                <w:rFonts w:ascii="Calibri" w:eastAsia="Times New Roman" w:hAnsi="Calibri" w:cs="Calibri"/>
                <w:bCs/>
                <w:smallCaps/>
                <w:szCs w:val="20"/>
              </w:rPr>
            </w:pPr>
          </w:p>
        </w:tc>
      </w:tr>
      <w:tr w:rsidR="009561DA" w:rsidRPr="00B15A57" w14:paraId="44556002" w14:textId="6D2D018A" w:rsidTr="00675E28">
        <w:trPr>
          <w:cantSplit/>
          <w:trHeight w:val="1545"/>
        </w:trPr>
        <w:tc>
          <w:tcPr>
            <w:tcW w:w="423" w:type="dxa"/>
            <w:tcBorders>
              <w:left w:val="single" w:sz="4" w:space="0" w:color="auto"/>
              <w:right w:val="single" w:sz="4" w:space="0" w:color="auto"/>
            </w:tcBorders>
            <w:shd w:val="clear" w:color="auto" w:fill="auto"/>
            <w:vAlign w:val="center"/>
          </w:tcPr>
          <w:p w14:paraId="22A33FB1" w14:textId="77777777" w:rsidR="009561DA" w:rsidRPr="00B15A57" w:rsidRDefault="009561DA" w:rsidP="009561DA">
            <w:pPr>
              <w:jc w:val="center"/>
              <w:rPr>
                <w:rFonts w:ascii="Calibri" w:eastAsia="Times New Roman" w:hAnsi="Calibri" w:cs="Calibri"/>
                <w:b/>
                <w:bCs/>
                <w:smallCaps/>
                <w:szCs w:val="20"/>
              </w:rPr>
            </w:pPr>
            <w:r w:rsidRPr="00B15A57">
              <w:rPr>
                <w:rFonts w:ascii="Calibri" w:eastAsia="Times New Roman" w:hAnsi="Calibri" w:cs="Calibri"/>
                <w:b/>
                <w:bCs/>
                <w:smallCaps/>
                <w:szCs w:val="20"/>
              </w:rPr>
              <w:t>7</w:t>
            </w:r>
          </w:p>
        </w:tc>
        <w:tc>
          <w:tcPr>
            <w:tcW w:w="2549" w:type="dxa"/>
            <w:tcBorders>
              <w:left w:val="single" w:sz="4" w:space="0" w:color="auto"/>
              <w:right w:val="single" w:sz="4" w:space="0" w:color="auto"/>
            </w:tcBorders>
            <w:shd w:val="clear" w:color="auto" w:fill="auto"/>
            <w:vAlign w:val="center"/>
          </w:tcPr>
          <w:p w14:paraId="6BCF2CF5"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n. 3 Microscopi digitali 2D/3</w:t>
            </w:r>
            <w:proofErr w:type="gramStart"/>
            <w:r w:rsidRPr="00B15A57">
              <w:rPr>
                <w:rFonts w:ascii="Calibri" w:eastAsia="Times New Roman" w:hAnsi="Calibri" w:cs="Calibri"/>
                <w:smallCaps/>
                <w:szCs w:val="20"/>
              </w:rPr>
              <w:t>D  (</w:t>
            </w:r>
            <w:proofErr w:type="gramEnd"/>
            <w:r w:rsidRPr="00B15A57">
              <w:rPr>
                <w:rFonts w:ascii="Calibri" w:eastAsia="Times New Roman" w:hAnsi="Calibri" w:cs="Calibri"/>
                <w:smallCaps/>
                <w:szCs w:val="20"/>
              </w:rPr>
              <w:t>n. 2 microfossili e n.1 invertebrati): caratteristiche dello stativo per ciascun microscopio</w:t>
            </w:r>
          </w:p>
        </w:tc>
        <w:tc>
          <w:tcPr>
            <w:tcW w:w="567" w:type="dxa"/>
            <w:tcBorders>
              <w:left w:val="single" w:sz="4" w:space="0" w:color="auto"/>
              <w:right w:val="single" w:sz="4" w:space="0" w:color="000000"/>
            </w:tcBorders>
            <w:shd w:val="clear" w:color="auto" w:fill="auto"/>
            <w:vAlign w:val="center"/>
          </w:tcPr>
          <w:p w14:paraId="05FCB409" w14:textId="77777777" w:rsidR="009561DA" w:rsidRPr="00B15A5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368A7" w14:textId="77777777" w:rsidR="009561DA" w:rsidRPr="00B15A57" w:rsidRDefault="009561DA" w:rsidP="009561DA">
            <w:pPr>
              <w:jc w:val="center"/>
              <w:rPr>
                <w:rFonts w:ascii="Calibri" w:eastAsia="Times New Roman" w:hAnsi="Calibri" w:cs="Calibri"/>
                <w:smallCaps/>
                <w:szCs w:val="20"/>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2AF07"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Risoluzione di spostamento di almeno 0.1 micron su XY, escursione del blocco Z da almeno 80mm e risoluzione di spostamento di almeno 0.05 micron con messa a fuoco motorizzata in Z</w:t>
            </w:r>
          </w:p>
        </w:tc>
        <w:tc>
          <w:tcPr>
            <w:tcW w:w="706" w:type="dxa"/>
            <w:shd w:val="clear" w:color="auto" w:fill="auto"/>
            <w:vAlign w:val="center"/>
          </w:tcPr>
          <w:p w14:paraId="689557C7" w14:textId="77777777" w:rsidR="009561DA" w:rsidRPr="00B15A57" w:rsidRDefault="009561DA" w:rsidP="009561DA">
            <w:pPr>
              <w:jc w:val="center"/>
              <w:rPr>
                <w:rFonts w:ascii="Calibri" w:eastAsia="Times New Roman" w:hAnsi="Calibri" w:cs="Calibri"/>
                <w:bCs/>
                <w:smallCaps/>
                <w:szCs w:val="20"/>
              </w:rPr>
            </w:pPr>
            <w:r w:rsidRPr="00B15A57">
              <w:rPr>
                <w:rFonts w:ascii="Calibri" w:eastAsia="Times New Roman" w:hAnsi="Calibri" w:cs="Calibri"/>
                <w:bCs/>
                <w:smallCaps/>
                <w:szCs w:val="20"/>
              </w:rPr>
              <w:t>4</w:t>
            </w:r>
          </w:p>
        </w:tc>
        <w:tc>
          <w:tcPr>
            <w:tcW w:w="1409" w:type="dxa"/>
          </w:tcPr>
          <w:p w14:paraId="72A0F7B3" w14:textId="77777777" w:rsidR="009561DA" w:rsidRPr="00B15A57" w:rsidRDefault="009561DA" w:rsidP="009561DA">
            <w:pPr>
              <w:jc w:val="center"/>
              <w:rPr>
                <w:rFonts w:ascii="Calibri" w:eastAsia="Times New Roman" w:hAnsi="Calibri" w:cs="Calibri"/>
                <w:bCs/>
                <w:smallCaps/>
                <w:szCs w:val="20"/>
              </w:rPr>
            </w:pPr>
          </w:p>
        </w:tc>
      </w:tr>
      <w:tr w:rsidR="009561DA" w:rsidRPr="00B15A57" w14:paraId="2F9A0E85" w14:textId="523ED8EA" w:rsidTr="00675E28">
        <w:trPr>
          <w:cantSplit/>
          <w:trHeight w:val="844"/>
        </w:trPr>
        <w:tc>
          <w:tcPr>
            <w:tcW w:w="423" w:type="dxa"/>
            <w:tcBorders>
              <w:left w:val="single" w:sz="4" w:space="0" w:color="auto"/>
              <w:bottom w:val="single" w:sz="4" w:space="0" w:color="000000"/>
              <w:right w:val="single" w:sz="4" w:space="0" w:color="auto"/>
            </w:tcBorders>
            <w:shd w:val="clear" w:color="auto" w:fill="auto"/>
            <w:vAlign w:val="center"/>
            <w:hideMark/>
          </w:tcPr>
          <w:p w14:paraId="1A510A17" w14:textId="77777777" w:rsidR="009561DA" w:rsidRPr="00B15A57" w:rsidRDefault="009561DA" w:rsidP="009561DA">
            <w:pPr>
              <w:jc w:val="center"/>
              <w:rPr>
                <w:rFonts w:ascii="Calibri" w:eastAsia="Times New Roman" w:hAnsi="Calibri" w:cs="Calibri"/>
                <w:b/>
                <w:bCs/>
                <w:smallCaps/>
                <w:szCs w:val="20"/>
              </w:rPr>
            </w:pPr>
            <w:r w:rsidRPr="00B15A57">
              <w:rPr>
                <w:rFonts w:ascii="Calibri" w:eastAsia="Times New Roman" w:hAnsi="Calibri" w:cs="Calibri"/>
                <w:b/>
                <w:bCs/>
                <w:smallCaps/>
                <w:szCs w:val="20"/>
              </w:rPr>
              <w:lastRenderedPageBreak/>
              <w:t>8</w:t>
            </w:r>
          </w:p>
        </w:tc>
        <w:tc>
          <w:tcPr>
            <w:tcW w:w="2549" w:type="dxa"/>
            <w:tcBorders>
              <w:left w:val="single" w:sz="4" w:space="0" w:color="auto"/>
              <w:bottom w:val="single" w:sz="4" w:space="0" w:color="000000"/>
              <w:right w:val="single" w:sz="4" w:space="0" w:color="auto"/>
            </w:tcBorders>
            <w:shd w:val="clear" w:color="auto" w:fill="auto"/>
            <w:vAlign w:val="center"/>
          </w:tcPr>
          <w:p w14:paraId="31FCD445"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n. 3 Microscopi digitali 2D/3</w:t>
            </w:r>
            <w:proofErr w:type="gramStart"/>
            <w:r w:rsidRPr="00B15A57">
              <w:rPr>
                <w:rFonts w:ascii="Calibri" w:eastAsia="Times New Roman" w:hAnsi="Calibri" w:cs="Calibri"/>
                <w:smallCaps/>
                <w:szCs w:val="20"/>
              </w:rPr>
              <w:t>D  (</w:t>
            </w:r>
            <w:proofErr w:type="gramEnd"/>
            <w:r w:rsidRPr="00B15A57">
              <w:rPr>
                <w:rFonts w:ascii="Calibri" w:eastAsia="Times New Roman" w:hAnsi="Calibri" w:cs="Calibri"/>
                <w:smallCaps/>
                <w:szCs w:val="20"/>
              </w:rPr>
              <w:t>n. 2 microfossili e n.1 invertebrati): Funzioni software</w:t>
            </w:r>
          </w:p>
        </w:tc>
        <w:tc>
          <w:tcPr>
            <w:tcW w:w="567" w:type="dxa"/>
            <w:tcBorders>
              <w:left w:val="single" w:sz="4" w:space="0" w:color="auto"/>
              <w:bottom w:val="single" w:sz="4" w:space="0" w:color="000000"/>
              <w:right w:val="single" w:sz="4" w:space="0" w:color="000000"/>
            </w:tcBorders>
            <w:shd w:val="clear" w:color="auto" w:fill="auto"/>
            <w:vAlign w:val="center"/>
          </w:tcPr>
          <w:p w14:paraId="4B683295" w14:textId="77777777" w:rsidR="009561DA" w:rsidRPr="00B15A5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95DF6" w14:textId="77777777" w:rsidR="009561DA" w:rsidRPr="00B15A57" w:rsidRDefault="009561DA" w:rsidP="009561DA">
            <w:pPr>
              <w:jc w:val="center"/>
              <w:rPr>
                <w:rFonts w:ascii="Calibri" w:eastAsia="Times New Roman" w:hAnsi="Calibri" w:cs="Calibri"/>
                <w:smallCaps/>
                <w:szCs w:val="20"/>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68C6C"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 xml:space="preserve">Ricostruzione automatica in </w:t>
            </w:r>
            <w:proofErr w:type="spellStart"/>
            <w:r w:rsidRPr="00B15A57">
              <w:rPr>
                <w:rFonts w:ascii="Calibri" w:eastAsia="Times New Roman" w:hAnsi="Calibri" w:cs="Calibri"/>
                <w:smallCaps/>
                <w:szCs w:val="20"/>
              </w:rPr>
              <w:t>multifocus</w:t>
            </w:r>
            <w:proofErr w:type="spellEnd"/>
            <w:r w:rsidRPr="00B15A57">
              <w:rPr>
                <w:rFonts w:ascii="Calibri" w:eastAsia="Times New Roman" w:hAnsi="Calibri" w:cs="Calibri"/>
                <w:smallCaps/>
                <w:szCs w:val="20"/>
              </w:rPr>
              <w:t xml:space="preserve"> e trasformazione in 3D</w:t>
            </w:r>
          </w:p>
        </w:tc>
        <w:tc>
          <w:tcPr>
            <w:tcW w:w="706" w:type="dxa"/>
            <w:shd w:val="clear" w:color="auto" w:fill="auto"/>
            <w:vAlign w:val="center"/>
          </w:tcPr>
          <w:p w14:paraId="298A0978" w14:textId="77777777" w:rsidR="009561DA" w:rsidRPr="00B15A5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3</w:t>
            </w:r>
          </w:p>
        </w:tc>
        <w:tc>
          <w:tcPr>
            <w:tcW w:w="1409" w:type="dxa"/>
          </w:tcPr>
          <w:p w14:paraId="50147954" w14:textId="77777777" w:rsidR="009561DA" w:rsidRPr="00B15A57" w:rsidRDefault="009561DA" w:rsidP="009561DA">
            <w:pPr>
              <w:jc w:val="center"/>
              <w:rPr>
                <w:rFonts w:ascii="Calibri" w:eastAsia="Times New Roman" w:hAnsi="Calibri" w:cs="Calibri"/>
                <w:smallCaps/>
                <w:szCs w:val="20"/>
              </w:rPr>
            </w:pPr>
          </w:p>
        </w:tc>
      </w:tr>
      <w:tr w:rsidR="009561DA" w:rsidRPr="00B15A57" w14:paraId="53902549" w14:textId="1486AB1B" w:rsidTr="00675E28">
        <w:trPr>
          <w:cantSplit/>
          <w:trHeight w:val="511"/>
        </w:trPr>
        <w:tc>
          <w:tcPr>
            <w:tcW w:w="423" w:type="dxa"/>
            <w:vMerge w:val="restart"/>
            <w:tcBorders>
              <w:top w:val="single" w:sz="4" w:space="0" w:color="000000"/>
              <w:left w:val="single" w:sz="4" w:space="0" w:color="000000"/>
              <w:right w:val="single" w:sz="4" w:space="0" w:color="000000"/>
            </w:tcBorders>
            <w:shd w:val="clear" w:color="auto" w:fill="auto"/>
            <w:vAlign w:val="center"/>
          </w:tcPr>
          <w:p w14:paraId="442BDA8F" w14:textId="77777777" w:rsidR="009561DA" w:rsidRPr="00B15A57" w:rsidRDefault="009561DA" w:rsidP="009561DA">
            <w:pPr>
              <w:jc w:val="center"/>
              <w:rPr>
                <w:rFonts w:ascii="Calibri" w:eastAsia="Times New Roman" w:hAnsi="Calibri" w:cs="Calibri"/>
                <w:b/>
                <w:bCs/>
                <w:smallCaps/>
                <w:szCs w:val="20"/>
              </w:rPr>
            </w:pPr>
            <w:r w:rsidRPr="00B15A57">
              <w:rPr>
                <w:rFonts w:ascii="Calibri" w:eastAsia="Times New Roman" w:hAnsi="Calibri" w:cs="Calibri"/>
                <w:b/>
                <w:bCs/>
                <w:smallCaps/>
                <w:szCs w:val="20"/>
              </w:rPr>
              <w:t>9</w:t>
            </w:r>
          </w:p>
        </w:tc>
        <w:tc>
          <w:tcPr>
            <w:tcW w:w="2549" w:type="dxa"/>
            <w:vMerge w:val="restart"/>
            <w:tcBorders>
              <w:top w:val="single" w:sz="4" w:space="0" w:color="000000"/>
              <w:left w:val="single" w:sz="4" w:space="0" w:color="000000"/>
              <w:right w:val="single" w:sz="4" w:space="0" w:color="000000"/>
            </w:tcBorders>
            <w:shd w:val="clear" w:color="auto" w:fill="auto"/>
            <w:vAlign w:val="center"/>
          </w:tcPr>
          <w:p w14:paraId="616C7C69"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n. 3 Microscopi digitali 2D/3</w:t>
            </w:r>
            <w:proofErr w:type="gramStart"/>
            <w:r w:rsidRPr="00B15A57">
              <w:rPr>
                <w:rFonts w:ascii="Calibri" w:eastAsia="Times New Roman" w:hAnsi="Calibri" w:cs="Calibri"/>
                <w:smallCaps/>
                <w:szCs w:val="20"/>
              </w:rPr>
              <w:t>D  (</w:t>
            </w:r>
            <w:proofErr w:type="gramEnd"/>
            <w:r w:rsidRPr="00B15A57">
              <w:rPr>
                <w:rFonts w:ascii="Calibri" w:eastAsia="Times New Roman" w:hAnsi="Calibri" w:cs="Calibri"/>
                <w:smallCaps/>
                <w:szCs w:val="20"/>
              </w:rPr>
              <w:t>n. 2 microfossili e n.1 invertebrati): Sensore CMOS</w:t>
            </w:r>
          </w:p>
        </w:tc>
        <w:tc>
          <w:tcPr>
            <w:tcW w:w="567" w:type="dxa"/>
            <w:vMerge w:val="restart"/>
            <w:tcBorders>
              <w:top w:val="single" w:sz="4" w:space="0" w:color="000000"/>
              <w:left w:val="single" w:sz="4" w:space="0" w:color="000000"/>
              <w:right w:val="single" w:sz="4" w:space="0" w:color="000000"/>
            </w:tcBorders>
            <w:shd w:val="clear" w:color="auto" w:fill="auto"/>
            <w:vAlign w:val="center"/>
          </w:tcPr>
          <w:p w14:paraId="19EDA788" w14:textId="77777777" w:rsidR="009561DA" w:rsidRPr="00B15A5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0C8A6" w14:textId="77777777" w:rsidR="009561DA" w:rsidRPr="00B15A5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9.1</w:t>
            </w:r>
          </w:p>
        </w:tc>
        <w:tc>
          <w:tcPr>
            <w:tcW w:w="3775" w:type="dxa"/>
            <w:vAlign w:val="center"/>
          </w:tcPr>
          <w:p w14:paraId="495E63A4"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 xml:space="preserve">&gt;10 Megapixel e con opzione 4K </w:t>
            </w:r>
          </w:p>
        </w:tc>
        <w:tc>
          <w:tcPr>
            <w:tcW w:w="706" w:type="dxa"/>
            <w:shd w:val="clear" w:color="auto" w:fill="auto"/>
            <w:vAlign w:val="center"/>
          </w:tcPr>
          <w:p w14:paraId="64275260" w14:textId="77777777" w:rsidR="009561DA" w:rsidRPr="00B15A5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3</w:t>
            </w:r>
          </w:p>
        </w:tc>
        <w:tc>
          <w:tcPr>
            <w:tcW w:w="1409" w:type="dxa"/>
          </w:tcPr>
          <w:p w14:paraId="0D5EE1E2" w14:textId="77777777" w:rsidR="009561DA" w:rsidRPr="00B15A57" w:rsidRDefault="009561DA" w:rsidP="009561DA">
            <w:pPr>
              <w:jc w:val="center"/>
              <w:rPr>
                <w:rFonts w:ascii="Calibri" w:eastAsia="Times New Roman" w:hAnsi="Calibri" w:cs="Calibri"/>
                <w:smallCaps/>
                <w:szCs w:val="20"/>
              </w:rPr>
            </w:pPr>
          </w:p>
        </w:tc>
      </w:tr>
      <w:tr w:rsidR="009561DA" w:rsidRPr="00B15A57" w14:paraId="37D92613" w14:textId="772AA4C1" w:rsidTr="00675E28">
        <w:trPr>
          <w:cantSplit/>
          <w:trHeight w:val="603"/>
        </w:trPr>
        <w:tc>
          <w:tcPr>
            <w:tcW w:w="423" w:type="dxa"/>
            <w:vMerge/>
            <w:tcBorders>
              <w:left w:val="single" w:sz="4" w:space="0" w:color="000000"/>
              <w:right w:val="single" w:sz="4" w:space="0" w:color="000000"/>
            </w:tcBorders>
            <w:shd w:val="clear" w:color="auto" w:fill="auto"/>
            <w:vAlign w:val="center"/>
          </w:tcPr>
          <w:p w14:paraId="5BF33763" w14:textId="77777777" w:rsidR="009561DA" w:rsidRPr="00B15A57" w:rsidRDefault="009561DA" w:rsidP="009561DA">
            <w:pPr>
              <w:jc w:val="center"/>
              <w:rPr>
                <w:rFonts w:ascii="Calibri" w:eastAsia="Times New Roman" w:hAnsi="Calibri" w:cs="Calibri"/>
                <w:b/>
                <w:bCs/>
                <w:smallCaps/>
                <w:szCs w:val="20"/>
              </w:rPr>
            </w:pPr>
          </w:p>
        </w:tc>
        <w:tc>
          <w:tcPr>
            <w:tcW w:w="2549" w:type="dxa"/>
            <w:vMerge/>
            <w:tcBorders>
              <w:left w:val="single" w:sz="4" w:space="0" w:color="000000"/>
              <w:right w:val="single" w:sz="4" w:space="0" w:color="000000"/>
            </w:tcBorders>
            <w:shd w:val="clear" w:color="auto" w:fill="auto"/>
            <w:vAlign w:val="center"/>
          </w:tcPr>
          <w:p w14:paraId="1CA0B0F3" w14:textId="77777777" w:rsidR="009561DA" w:rsidRPr="00B15A57" w:rsidRDefault="009561DA" w:rsidP="009561DA">
            <w:pPr>
              <w:jc w:val="both"/>
              <w:rPr>
                <w:rFonts w:ascii="Calibri" w:eastAsia="Times New Roman" w:hAnsi="Calibri" w:cs="Calibri"/>
                <w:smallCaps/>
                <w:szCs w:val="20"/>
              </w:rPr>
            </w:pPr>
          </w:p>
        </w:tc>
        <w:tc>
          <w:tcPr>
            <w:tcW w:w="567" w:type="dxa"/>
            <w:vMerge/>
            <w:tcBorders>
              <w:left w:val="single" w:sz="4" w:space="0" w:color="000000"/>
              <w:right w:val="single" w:sz="4" w:space="0" w:color="000000"/>
            </w:tcBorders>
            <w:shd w:val="clear" w:color="auto" w:fill="auto"/>
            <w:vAlign w:val="center"/>
          </w:tcPr>
          <w:p w14:paraId="5BB127E7" w14:textId="77777777" w:rsidR="009561DA" w:rsidRPr="00B15A57" w:rsidRDefault="009561DA" w:rsidP="009561DA">
            <w:pPr>
              <w:jc w:val="center"/>
              <w:rPr>
                <w:rFonts w:ascii="Calibri" w:eastAsia="Times New Roman" w:hAnsi="Calibri" w:cs="Calibri"/>
                <w:b/>
                <w:bCs/>
                <w:smallCaps/>
                <w:szCs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4A9A7" w14:textId="77777777" w:rsidR="009561DA" w:rsidRPr="00B15A5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9.2</w:t>
            </w:r>
          </w:p>
        </w:tc>
        <w:tc>
          <w:tcPr>
            <w:tcW w:w="3775" w:type="dxa"/>
            <w:vAlign w:val="center"/>
          </w:tcPr>
          <w:p w14:paraId="68FD3240"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Maggiore di 5 e fino a 10 Megapixel e con opzione 4K</w:t>
            </w:r>
            <w:r w:rsidRPr="00B15A57" w:rsidDel="0039603B">
              <w:rPr>
                <w:rFonts w:ascii="Calibri" w:eastAsia="Times New Roman" w:hAnsi="Calibri" w:cs="Calibri"/>
                <w:smallCaps/>
                <w:szCs w:val="20"/>
              </w:rPr>
              <w:t xml:space="preserve"> </w:t>
            </w:r>
          </w:p>
        </w:tc>
        <w:tc>
          <w:tcPr>
            <w:tcW w:w="706" w:type="dxa"/>
            <w:shd w:val="clear" w:color="auto" w:fill="auto"/>
            <w:vAlign w:val="center"/>
          </w:tcPr>
          <w:p w14:paraId="53F6A307" w14:textId="77777777" w:rsidR="009561DA" w:rsidRPr="00B15A5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2</w:t>
            </w:r>
          </w:p>
        </w:tc>
        <w:tc>
          <w:tcPr>
            <w:tcW w:w="1409" w:type="dxa"/>
          </w:tcPr>
          <w:p w14:paraId="39FF8902" w14:textId="77777777" w:rsidR="009561DA" w:rsidRPr="00B15A57" w:rsidRDefault="009561DA" w:rsidP="009561DA">
            <w:pPr>
              <w:jc w:val="center"/>
              <w:rPr>
                <w:rFonts w:ascii="Calibri" w:eastAsia="Times New Roman" w:hAnsi="Calibri" w:cs="Calibri"/>
                <w:smallCaps/>
                <w:szCs w:val="20"/>
              </w:rPr>
            </w:pPr>
          </w:p>
        </w:tc>
      </w:tr>
      <w:tr w:rsidR="009561DA" w:rsidRPr="00B15A57" w14:paraId="3AE284AD" w14:textId="1007C699" w:rsidTr="00675E28">
        <w:trPr>
          <w:cantSplit/>
          <w:trHeight w:val="641"/>
        </w:trPr>
        <w:tc>
          <w:tcPr>
            <w:tcW w:w="423" w:type="dxa"/>
            <w:vMerge/>
            <w:tcBorders>
              <w:left w:val="single" w:sz="4" w:space="0" w:color="000000"/>
              <w:right w:val="single" w:sz="4" w:space="0" w:color="000000"/>
            </w:tcBorders>
            <w:shd w:val="clear" w:color="auto" w:fill="auto"/>
            <w:vAlign w:val="center"/>
          </w:tcPr>
          <w:p w14:paraId="20967B46" w14:textId="77777777" w:rsidR="009561DA" w:rsidRPr="00B15A57" w:rsidRDefault="009561DA" w:rsidP="009561DA">
            <w:pPr>
              <w:jc w:val="center"/>
              <w:rPr>
                <w:rFonts w:ascii="Calibri" w:eastAsia="Times New Roman" w:hAnsi="Calibri" w:cs="Calibri"/>
                <w:b/>
                <w:bCs/>
                <w:smallCaps/>
                <w:szCs w:val="20"/>
              </w:rPr>
            </w:pPr>
          </w:p>
        </w:tc>
        <w:tc>
          <w:tcPr>
            <w:tcW w:w="2549" w:type="dxa"/>
            <w:vMerge/>
            <w:tcBorders>
              <w:left w:val="single" w:sz="4" w:space="0" w:color="000000"/>
              <w:right w:val="single" w:sz="4" w:space="0" w:color="000000"/>
            </w:tcBorders>
            <w:shd w:val="clear" w:color="auto" w:fill="auto"/>
            <w:vAlign w:val="center"/>
          </w:tcPr>
          <w:p w14:paraId="4803F423" w14:textId="77777777" w:rsidR="009561DA" w:rsidRPr="00B15A57" w:rsidRDefault="009561DA" w:rsidP="009561DA">
            <w:pPr>
              <w:jc w:val="both"/>
              <w:rPr>
                <w:rFonts w:ascii="Calibri" w:eastAsia="Times New Roman" w:hAnsi="Calibri" w:cs="Calibri"/>
                <w:smallCaps/>
                <w:szCs w:val="20"/>
              </w:rPr>
            </w:pPr>
          </w:p>
        </w:tc>
        <w:tc>
          <w:tcPr>
            <w:tcW w:w="567" w:type="dxa"/>
            <w:vMerge/>
            <w:tcBorders>
              <w:left w:val="single" w:sz="4" w:space="0" w:color="000000"/>
              <w:right w:val="single" w:sz="4" w:space="0" w:color="000000"/>
            </w:tcBorders>
            <w:shd w:val="clear" w:color="auto" w:fill="auto"/>
            <w:vAlign w:val="center"/>
          </w:tcPr>
          <w:p w14:paraId="5AB9B609" w14:textId="77777777" w:rsidR="009561DA" w:rsidRPr="00B15A57" w:rsidRDefault="009561DA" w:rsidP="009561DA">
            <w:pPr>
              <w:jc w:val="center"/>
              <w:rPr>
                <w:rFonts w:ascii="Calibri" w:eastAsia="Times New Roman" w:hAnsi="Calibri" w:cs="Calibri"/>
                <w:b/>
                <w:bCs/>
                <w:smallCaps/>
                <w:szCs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95083" w14:textId="77777777" w:rsidR="009561DA" w:rsidRPr="00B15A5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9.3</w:t>
            </w:r>
          </w:p>
        </w:tc>
        <w:tc>
          <w:tcPr>
            <w:tcW w:w="3775" w:type="dxa"/>
            <w:vAlign w:val="center"/>
          </w:tcPr>
          <w:p w14:paraId="2BE271E1"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Maggiore di 5 e fino a 10 Megapixel e senza opzione 4K</w:t>
            </w:r>
          </w:p>
        </w:tc>
        <w:tc>
          <w:tcPr>
            <w:tcW w:w="706" w:type="dxa"/>
            <w:shd w:val="clear" w:color="auto" w:fill="auto"/>
            <w:vAlign w:val="center"/>
          </w:tcPr>
          <w:p w14:paraId="5D8B0F9B" w14:textId="77777777" w:rsidR="009561DA" w:rsidRPr="00B15A5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1</w:t>
            </w:r>
          </w:p>
        </w:tc>
        <w:tc>
          <w:tcPr>
            <w:tcW w:w="1409" w:type="dxa"/>
          </w:tcPr>
          <w:p w14:paraId="155A8ED6" w14:textId="77777777" w:rsidR="009561DA" w:rsidRPr="00B15A57" w:rsidRDefault="009561DA" w:rsidP="009561DA">
            <w:pPr>
              <w:jc w:val="center"/>
              <w:rPr>
                <w:rFonts w:ascii="Calibri" w:eastAsia="Times New Roman" w:hAnsi="Calibri" w:cs="Calibri"/>
                <w:smallCaps/>
                <w:szCs w:val="20"/>
              </w:rPr>
            </w:pPr>
          </w:p>
        </w:tc>
      </w:tr>
      <w:tr w:rsidR="009561DA" w:rsidRPr="00B15A57" w:rsidDel="00A65E87" w14:paraId="70C5868A" w14:textId="142DCE4A" w:rsidTr="00675E28">
        <w:trPr>
          <w:cantSplit/>
          <w:trHeight w:val="430"/>
        </w:trPr>
        <w:tc>
          <w:tcPr>
            <w:tcW w:w="423" w:type="dxa"/>
            <w:tcBorders>
              <w:left w:val="single" w:sz="4" w:space="0" w:color="000000"/>
              <w:right w:val="single" w:sz="4" w:space="0" w:color="000000"/>
            </w:tcBorders>
            <w:shd w:val="clear" w:color="auto" w:fill="auto"/>
            <w:vAlign w:val="center"/>
          </w:tcPr>
          <w:p w14:paraId="1F08B2BF" w14:textId="77777777" w:rsidR="009561DA" w:rsidRPr="00B15A57" w:rsidDel="00A65E8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10</w:t>
            </w:r>
          </w:p>
        </w:tc>
        <w:tc>
          <w:tcPr>
            <w:tcW w:w="2549" w:type="dxa"/>
            <w:tcBorders>
              <w:left w:val="single" w:sz="4" w:space="0" w:color="000000"/>
              <w:right w:val="single" w:sz="4" w:space="0" w:color="000000"/>
            </w:tcBorders>
            <w:shd w:val="clear" w:color="auto" w:fill="auto"/>
            <w:vAlign w:val="center"/>
          </w:tcPr>
          <w:p w14:paraId="2BBE1152" w14:textId="77777777" w:rsidR="009561DA" w:rsidRPr="00B15A57" w:rsidDel="00A65E8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n. 3 Microscopi digitali 2D/3</w:t>
            </w:r>
            <w:proofErr w:type="gramStart"/>
            <w:r w:rsidRPr="00B15A57">
              <w:rPr>
                <w:rFonts w:ascii="Calibri" w:eastAsia="Times New Roman" w:hAnsi="Calibri" w:cs="Calibri"/>
                <w:smallCaps/>
                <w:szCs w:val="20"/>
              </w:rPr>
              <w:t>D  (</w:t>
            </w:r>
            <w:proofErr w:type="gramEnd"/>
            <w:r w:rsidRPr="00B15A57">
              <w:rPr>
                <w:rFonts w:ascii="Calibri" w:eastAsia="Times New Roman" w:hAnsi="Calibri" w:cs="Calibri"/>
                <w:smallCaps/>
                <w:szCs w:val="20"/>
              </w:rPr>
              <w:t>n. 2 microfossili e n.1 invertebrati): Data System - Connettività</w:t>
            </w:r>
          </w:p>
        </w:tc>
        <w:tc>
          <w:tcPr>
            <w:tcW w:w="567" w:type="dxa"/>
            <w:tcBorders>
              <w:left w:val="single" w:sz="4" w:space="0" w:color="000000"/>
              <w:right w:val="single" w:sz="4" w:space="0" w:color="000000"/>
            </w:tcBorders>
            <w:shd w:val="clear" w:color="auto" w:fill="auto"/>
            <w:vAlign w:val="center"/>
          </w:tcPr>
          <w:p w14:paraId="35AB38A7" w14:textId="77777777" w:rsidR="009561DA" w:rsidRPr="00B15A57" w:rsidDel="00A65E8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92B8C" w14:textId="77777777" w:rsidR="009561DA" w:rsidRPr="00B15A57" w:rsidDel="00A65E87" w:rsidRDefault="009561DA" w:rsidP="009561DA">
            <w:pPr>
              <w:jc w:val="center"/>
              <w:rPr>
                <w:rFonts w:ascii="Calibri" w:eastAsia="Times New Roman" w:hAnsi="Calibri" w:cs="Calibri"/>
                <w:smallCaps/>
                <w:szCs w:val="20"/>
              </w:rPr>
            </w:pPr>
          </w:p>
        </w:tc>
        <w:tc>
          <w:tcPr>
            <w:tcW w:w="3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85B45" w14:textId="77777777" w:rsidR="009561DA" w:rsidRPr="00B15A57" w:rsidDel="00A65E8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 xml:space="preserve">&gt;3 porte </w:t>
            </w:r>
            <w:proofErr w:type="spellStart"/>
            <w:r w:rsidRPr="00B15A57">
              <w:rPr>
                <w:rFonts w:ascii="Calibri" w:eastAsia="Times New Roman" w:hAnsi="Calibri" w:cs="Calibri"/>
                <w:smallCaps/>
                <w:szCs w:val="20"/>
              </w:rPr>
              <w:t>Porte</w:t>
            </w:r>
            <w:proofErr w:type="spellEnd"/>
            <w:r w:rsidRPr="00B15A57">
              <w:rPr>
                <w:rFonts w:ascii="Calibri" w:eastAsia="Times New Roman" w:hAnsi="Calibri" w:cs="Calibri"/>
                <w:smallCaps/>
                <w:szCs w:val="20"/>
              </w:rPr>
              <w:t xml:space="preserve"> USB 3.0</w:t>
            </w:r>
          </w:p>
        </w:tc>
        <w:tc>
          <w:tcPr>
            <w:tcW w:w="706" w:type="dxa"/>
            <w:shd w:val="clear" w:color="auto" w:fill="auto"/>
            <w:vAlign w:val="center"/>
          </w:tcPr>
          <w:p w14:paraId="0AC633FF" w14:textId="77777777" w:rsidR="009561DA" w:rsidRPr="00B15A57" w:rsidDel="00A65E8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2</w:t>
            </w:r>
          </w:p>
        </w:tc>
        <w:tc>
          <w:tcPr>
            <w:tcW w:w="1409" w:type="dxa"/>
          </w:tcPr>
          <w:p w14:paraId="3C4F9CD6" w14:textId="77777777" w:rsidR="009561DA" w:rsidRPr="00B15A57" w:rsidRDefault="009561DA" w:rsidP="009561DA">
            <w:pPr>
              <w:jc w:val="center"/>
              <w:rPr>
                <w:rFonts w:ascii="Calibri" w:eastAsia="Times New Roman" w:hAnsi="Calibri" w:cs="Calibri"/>
                <w:smallCaps/>
                <w:szCs w:val="20"/>
              </w:rPr>
            </w:pPr>
          </w:p>
        </w:tc>
      </w:tr>
      <w:tr w:rsidR="009561DA" w:rsidRPr="00B15A57" w:rsidDel="00A65E87" w14:paraId="3042F78C" w14:textId="19D483DF" w:rsidTr="00675E28">
        <w:trPr>
          <w:cantSplit/>
          <w:trHeight w:val="581"/>
        </w:trPr>
        <w:tc>
          <w:tcPr>
            <w:tcW w:w="423" w:type="dxa"/>
            <w:vMerge w:val="restart"/>
            <w:tcBorders>
              <w:left w:val="single" w:sz="4" w:space="0" w:color="000000"/>
              <w:right w:val="single" w:sz="4" w:space="0" w:color="000000"/>
            </w:tcBorders>
            <w:shd w:val="clear" w:color="auto" w:fill="auto"/>
            <w:vAlign w:val="center"/>
          </w:tcPr>
          <w:p w14:paraId="64C75238" w14:textId="77777777" w:rsidR="009561DA" w:rsidRPr="00B15A57" w:rsidDel="00A65E8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11</w:t>
            </w:r>
          </w:p>
        </w:tc>
        <w:tc>
          <w:tcPr>
            <w:tcW w:w="2549" w:type="dxa"/>
            <w:vMerge w:val="restart"/>
            <w:tcBorders>
              <w:left w:val="single" w:sz="4" w:space="0" w:color="000000"/>
              <w:right w:val="single" w:sz="4" w:space="0" w:color="000000"/>
            </w:tcBorders>
            <w:shd w:val="clear" w:color="auto" w:fill="auto"/>
            <w:vAlign w:val="center"/>
          </w:tcPr>
          <w:p w14:paraId="4DAA125F" w14:textId="77777777" w:rsidR="009561DA" w:rsidRPr="00B15A57" w:rsidDel="00A65E87" w:rsidRDefault="009561DA" w:rsidP="009561DA">
            <w:pPr>
              <w:spacing w:line="259" w:lineRule="auto"/>
              <w:jc w:val="both"/>
              <w:rPr>
                <w:rFonts w:ascii="Calibri" w:eastAsia="Times New Roman" w:hAnsi="Calibri" w:cs="Calibri"/>
                <w:smallCaps/>
                <w:szCs w:val="20"/>
              </w:rPr>
            </w:pPr>
            <w:r w:rsidRPr="00B15A57">
              <w:rPr>
                <w:rFonts w:ascii="Calibri" w:eastAsia="Times New Roman" w:hAnsi="Calibri" w:cs="Calibri"/>
                <w:smallCaps/>
                <w:szCs w:val="20"/>
              </w:rPr>
              <w:t>n. 3 Microscopi digitali 2D/3</w:t>
            </w:r>
            <w:proofErr w:type="gramStart"/>
            <w:r w:rsidRPr="00B15A57">
              <w:rPr>
                <w:rFonts w:ascii="Calibri" w:eastAsia="Times New Roman" w:hAnsi="Calibri" w:cs="Calibri"/>
                <w:smallCaps/>
                <w:szCs w:val="20"/>
              </w:rPr>
              <w:t>D  (</w:t>
            </w:r>
            <w:proofErr w:type="gramEnd"/>
            <w:r w:rsidRPr="00B15A57">
              <w:rPr>
                <w:rFonts w:ascii="Calibri" w:eastAsia="Times New Roman" w:hAnsi="Calibri" w:cs="Calibri"/>
                <w:smallCaps/>
                <w:szCs w:val="20"/>
              </w:rPr>
              <w:t>n. 2 microfossili e n.1 invertebrati): Data System - Connettività</w:t>
            </w:r>
          </w:p>
        </w:tc>
        <w:tc>
          <w:tcPr>
            <w:tcW w:w="567" w:type="dxa"/>
            <w:vMerge w:val="restart"/>
            <w:tcBorders>
              <w:left w:val="single" w:sz="4" w:space="0" w:color="000000"/>
              <w:right w:val="single" w:sz="4" w:space="0" w:color="000000"/>
            </w:tcBorders>
            <w:shd w:val="clear" w:color="auto" w:fill="auto"/>
            <w:vAlign w:val="center"/>
          </w:tcPr>
          <w:p w14:paraId="108FB329" w14:textId="77777777" w:rsidR="009561DA" w:rsidRPr="00B15A57" w:rsidDel="00A65E8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8EDE7" w14:textId="77777777" w:rsidR="009561DA" w:rsidRPr="00B15A57" w:rsidDel="00A65E8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11.1</w:t>
            </w:r>
          </w:p>
        </w:tc>
        <w:tc>
          <w:tcPr>
            <w:tcW w:w="3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BB818" w14:textId="77777777" w:rsidR="009561DA" w:rsidRPr="00B15A57" w:rsidDel="00A65E8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 xml:space="preserve">n. 1 Porta Fast Ethernet </w:t>
            </w:r>
          </w:p>
        </w:tc>
        <w:tc>
          <w:tcPr>
            <w:tcW w:w="706" w:type="dxa"/>
            <w:shd w:val="clear" w:color="auto" w:fill="auto"/>
            <w:vAlign w:val="center"/>
          </w:tcPr>
          <w:p w14:paraId="7F8519FD" w14:textId="77777777" w:rsidR="009561DA" w:rsidRPr="00B15A57" w:rsidDel="00A65E8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1</w:t>
            </w:r>
          </w:p>
        </w:tc>
        <w:tc>
          <w:tcPr>
            <w:tcW w:w="1409" w:type="dxa"/>
          </w:tcPr>
          <w:p w14:paraId="08D3B378" w14:textId="77777777" w:rsidR="009561DA" w:rsidRPr="00B15A57" w:rsidRDefault="009561DA" w:rsidP="009561DA">
            <w:pPr>
              <w:jc w:val="center"/>
              <w:rPr>
                <w:rFonts w:ascii="Calibri" w:eastAsia="Times New Roman" w:hAnsi="Calibri" w:cs="Calibri"/>
                <w:smallCaps/>
                <w:szCs w:val="20"/>
              </w:rPr>
            </w:pPr>
          </w:p>
        </w:tc>
      </w:tr>
      <w:tr w:rsidR="009561DA" w:rsidRPr="00B15A57" w:rsidDel="00A65E87" w14:paraId="2EDEF112" w14:textId="0113F992" w:rsidTr="00675E28">
        <w:trPr>
          <w:cantSplit/>
          <w:trHeight w:val="587"/>
        </w:trPr>
        <w:tc>
          <w:tcPr>
            <w:tcW w:w="423" w:type="dxa"/>
            <w:vMerge/>
            <w:tcBorders>
              <w:left w:val="single" w:sz="4" w:space="0" w:color="000000"/>
              <w:bottom w:val="single" w:sz="4" w:space="0" w:color="auto"/>
              <w:right w:val="single" w:sz="4" w:space="0" w:color="000000"/>
            </w:tcBorders>
            <w:shd w:val="clear" w:color="auto" w:fill="auto"/>
            <w:vAlign w:val="center"/>
          </w:tcPr>
          <w:p w14:paraId="141F7A6C" w14:textId="77777777" w:rsidR="009561DA" w:rsidRPr="00B15A57" w:rsidRDefault="009561DA" w:rsidP="009561DA">
            <w:pPr>
              <w:jc w:val="both"/>
              <w:rPr>
                <w:rFonts w:ascii="Calibri" w:eastAsia="Times New Roman" w:hAnsi="Calibri" w:cs="Calibri"/>
                <w:smallCaps/>
                <w:szCs w:val="20"/>
              </w:rPr>
            </w:pPr>
          </w:p>
        </w:tc>
        <w:tc>
          <w:tcPr>
            <w:tcW w:w="2549" w:type="dxa"/>
            <w:vMerge/>
            <w:tcBorders>
              <w:left w:val="single" w:sz="4" w:space="0" w:color="000000"/>
              <w:bottom w:val="single" w:sz="4" w:space="0" w:color="auto"/>
              <w:right w:val="single" w:sz="4" w:space="0" w:color="000000"/>
            </w:tcBorders>
            <w:shd w:val="clear" w:color="auto" w:fill="auto"/>
            <w:vAlign w:val="center"/>
          </w:tcPr>
          <w:p w14:paraId="16A83C6E" w14:textId="77777777" w:rsidR="009561DA" w:rsidRPr="00B15A57" w:rsidDel="00A65E87" w:rsidRDefault="009561DA" w:rsidP="009561DA">
            <w:pPr>
              <w:jc w:val="both"/>
              <w:rPr>
                <w:rFonts w:ascii="Calibri" w:eastAsia="Times New Roman" w:hAnsi="Calibri" w:cs="Calibri"/>
                <w:smallCaps/>
                <w:szCs w:val="20"/>
              </w:rPr>
            </w:pPr>
          </w:p>
        </w:tc>
        <w:tc>
          <w:tcPr>
            <w:tcW w:w="567" w:type="dxa"/>
            <w:vMerge/>
            <w:tcBorders>
              <w:left w:val="single" w:sz="4" w:space="0" w:color="000000"/>
              <w:bottom w:val="single" w:sz="4" w:space="0" w:color="auto"/>
              <w:right w:val="single" w:sz="4" w:space="0" w:color="000000"/>
            </w:tcBorders>
            <w:shd w:val="clear" w:color="auto" w:fill="auto"/>
            <w:vAlign w:val="center"/>
          </w:tcPr>
          <w:p w14:paraId="4F230E78" w14:textId="77777777" w:rsidR="009561DA" w:rsidRPr="00B15A57" w:rsidDel="00A65E87" w:rsidRDefault="009561DA" w:rsidP="009561DA">
            <w:pPr>
              <w:jc w:val="center"/>
              <w:rPr>
                <w:rFonts w:ascii="Calibri" w:eastAsia="Times New Roman" w:hAnsi="Calibri" w:cs="Calibri"/>
                <w:smallCaps/>
                <w:szCs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EE884" w14:textId="77777777" w:rsidR="009561DA" w:rsidRPr="00B15A57" w:rsidDel="00A65E8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11.2</w:t>
            </w:r>
          </w:p>
        </w:tc>
        <w:tc>
          <w:tcPr>
            <w:tcW w:w="3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AB809" w14:textId="77777777" w:rsidR="009561DA" w:rsidRPr="00B15A57" w:rsidDel="00A65E8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n. 1 Porta Gigabit Ethernet</w:t>
            </w:r>
          </w:p>
        </w:tc>
        <w:tc>
          <w:tcPr>
            <w:tcW w:w="706" w:type="dxa"/>
            <w:shd w:val="clear" w:color="auto" w:fill="auto"/>
            <w:vAlign w:val="center"/>
          </w:tcPr>
          <w:p w14:paraId="7D011DBE" w14:textId="77777777" w:rsidR="009561DA" w:rsidRPr="00B15A57" w:rsidDel="00A65E8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3</w:t>
            </w:r>
          </w:p>
        </w:tc>
        <w:tc>
          <w:tcPr>
            <w:tcW w:w="1409" w:type="dxa"/>
          </w:tcPr>
          <w:p w14:paraId="765A0DC8" w14:textId="77777777" w:rsidR="009561DA" w:rsidRPr="00B15A57" w:rsidRDefault="009561DA" w:rsidP="009561DA">
            <w:pPr>
              <w:jc w:val="center"/>
              <w:rPr>
                <w:rFonts w:ascii="Calibri" w:eastAsia="Times New Roman" w:hAnsi="Calibri" w:cs="Calibri"/>
                <w:smallCaps/>
                <w:szCs w:val="20"/>
              </w:rPr>
            </w:pPr>
          </w:p>
        </w:tc>
      </w:tr>
      <w:tr w:rsidR="009561DA" w:rsidRPr="00B15A57" w:rsidDel="00A65E87" w14:paraId="07EC403C" w14:textId="42E5F2C4" w:rsidTr="00675E28">
        <w:trPr>
          <w:cantSplit/>
          <w:trHeight w:val="411"/>
        </w:trPr>
        <w:tc>
          <w:tcPr>
            <w:tcW w:w="423" w:type="dxa"/>
            <w:vMerge w:val="restart"/>
            <w:tcBorders>
              <w:left w:val="single" w:sz="4" w:space="0" w:color="000000"/>
              <w:right w:val="single" w:sz="4" w:space="0" w:color="000000"/>
            </w:tcBorders>
            <w:shd w:val="clear" w:color="auto" w:fill="auto"/>
            <w:vAlign w:val="center"/>
          </w:tcPr>
          <w:p w14:paraId="39D2FA82"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12</w:t>
            </w:r>
          </w:p>
        </w:tc>
        <w:tc>
          <w:tcPr>
            <w:tcW w:w="2549" w:type="dxa"/>
            <w:vMerge w:val="restart"/>
            <w:tcBorders>
              <w:left w:val="single" w:sz="4" w:space="0" w:color="000000"/>
              <w:right w:val="single" w:sz="4" w:space="0" w:color="000000"/>
            </w:tcBorders>
            <w:shd w:val="clear" w:color="auto" w:fill="auto"/>
            <w:vAlign w:val="center"/>
          </w:tcPr>
          <w:p w14:paraId="6DE12531" w14:textId="77777777" w:rsidR="009561DA" w:rsidRPr="00B15A5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n. 3 Microscopi digitali 2D/3D</w:t>
            </w:r>
          </w:p>
          <w:p w14:paraId="715CAC14" w14:textId="77777777" w:rsidR="009561DA" w:rsidRPr="00B15A57" w:rsidDel="00A65E8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 xml:space="preserve"> (n. 2 microfossili e n.1 invertebrati): Data System</w:t>
            </w:r>
          </w:p>
        </w:tc>
        <w:tc>
          <w:tcPr>
            <w:tcW w:w="567" w:type="dxa"/>
            <w:vMerge w:val="restart"/>
            <w:tcBorders>
              <w:left w:val="single" w:sz="4" w:space="0" w:color="000000"/>
              <w:right w:val="single" w:sz="4" w:space="0" w:color="000000"/>
            </w:tcBorders>
            <w:shd w:val="clear" w:color="auto" w:fill="auto"/>
            <w:vAlign w:val="center"/>
          </w:tcPr>
          <w:p w14:paraId="0B426F09" w14:textId="77777777" w:rsidR="009561DA" w:rsidRPr="00B15A57" w:rsidDel="00A65E8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A51D0" w14:textId="77777777" w:rsidR="009561DA" w:rsidRPr="00B15A57" w:rsidDel="00A65E8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12.1</w:t>
            </w:r>
          </w:p>
        </w:tc>
        <w:tc>
          <w:tcPr>
            <w:tcW w:w="3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14C1D" w14:textId="77777777" w:rsidR="009561DA" w:rsidRPr="00B15A57" w:rsidDel="00A65E8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RAM&gt;16 Gb</w:t>
            </w:r>
          </w:p>
        </w:tc>
        <w:tc>
          <w:tcPr>
            <w:tcW w:w="706" w:type="dxa"/>
            <w:shd w:val="clear" w:color="auto" w:fill="auto"/>
            <w:vAlign w:val="center"/>
          </w:tcPr>
          <w:p w14:paraId="1475D800" w14:textId="77777777" w:rsidR="009561DA" w:rsidRPr="00B15A57" w:rsidDel="00A65E8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2</w:t>
            </w:r>
          </w:p>
        </w:tc>
        <w:tc>
          <w:tcPr>
            <w:tcW w:w="1409" w:type="dxa"/>
          </w:tcPr>
          <w:p w14:paraId="0A9F2080" w14:textId="77777777" w:rsidR="009561DA" w:rsidRPr="00B15A57" w:rsidRDefault="009561DA" w:rsidP="009561DA">
            <w:pPr>
              <w:jc w:val="center"/>
              <w:rPr>
                <w:rFonts w:ascii="Calibri" w:eastAsia="Times New Roman" w:hAnsi="Calibri" w:cs="Calibri"/>
                <w:smallCaps/>
                <w:szCs w:val="20"/>
              </w:rPr>
            </w:pPr>
          </w:p>
        </w:tc>
      </w:tr>
      <w:tr w:rsidR="009561DA" w:rsidRPr="00B15A57" w:rsidDel="00A65E87" w14:paraId="388A0B26" w14:textId="5497DBEC" w:rsidTr="00675E28">
        <w:trPr>
          <w:cantSplit/>
          <w:trHeight w:val="411"/>
        </w:trPr>
        <w:tc>
          <w:tcPr>
            <w:tcW w:w="423" w:type="dxa"/>
            <w:vMerge/>
            <w:tcBorders>
              <w:left w:val="single" w:sz="4" w:space="0" w:color="000000"/>
              <w:right w:val="single" w:sz="4" w:space="0" w:color="000000"/>
            </w:tcBorders>
            <w:shd w:val="clear" w:color="auto" w:fill="auto"/>
            <w:vAlign w:val="center"/>
          </w:tcPr>
          <w:p w14:paraId="0D68F52C" w14:textId="77777777" w:rsidR="009561DA" w:rsidRPr="00B15A57" w:rsidRDefault="009561DA" w:rsidP="009561DA">
            <w:pPr>
              <w:jc w:val="both"/>
              <w:rPr>
                <w:rFonts w:ascii="Calibri" w:eastAsia="Times New Roman" w:hAnsi="Calibri" w:cs="Calibri"/>
                <w:smallCaps/>
                <w:szCs w:val="20"/>
              </w:rPr>
            </w:pPr>
          </w:p>
        </w:tc>
        <w:tc>
          <w:tcPr>
            <w:tcW w:w="2549" w:type="dxa"/>
            <w:vMerge/>
            <w:tcBorders>
              <w:left w:val="single" w:sz="4" w:space="0" w:color="000000"/>
              <w:right w:val="single" w:sz="4" w:space="0" w:color="000000"/>
            </w:tcBorders>
            <w:shd w:val="clear" w:color="auto" w:fill="auto"/>
            <w:vAlign w:val="center"/>
          </w:tcPr>
          <w:p w14:paraId="0E925561" w14:textId="77777777" w:rsidR="009561DA" w:rsidRPr="00B15A57" w:rsidDel="00A65E87" w:rsidRDefault="009561DA" w:rsidP="009561DA">
            <w:pPr>
              <w:jc w:val="both"/>
              <w:rPr>
                <w:rFonts w:ascii="Calibri" w:eastAsia="Times New Roman" w:hAnsi="Calibri" w:cs="Calibri"/>
                <w:smallCaps/>
                <w:szCs w:val="20"/>
              </w:rPr>
            </w:pPr>
          </w:p>
        </w:tc>
        <w:tc>
          <w:tcPr>
            <w:tcW w:w="567" w:type="dxa"/>
            <w:vMerge/>
            <w:tcBorders>
              <w:left w:val="single" w:sz="4" w:space="0" w:color="000000"/>
              <w:right w:val="single" w:sz="4" w:space="0" w:color="000000"/>
            </w:tcBorders>
            <w:shd w:val="clear" w:color="auto" w:fill="auto"/>
            <w:vAlign w:val="center"/>
          </w:tcPr>
          <w:p w14:paraId="1EE22D27" w14:textId="77777777" w:rsidR="009561DA" w:rsidRPr="00B15A57" w:rsidDel="00A65E87" w:rsidRDefault="009561DA" w:rsidP="009561DA">
            <w:pPr>
              <w:jc w:val="center"/>
              <w:rPr>
                <w:rFonts w:ascii="Calibri" w:eastAsia="Times New Roman" w:hAnsi="Calibri" w:cs="Calibri"/>
                <w:smallCaps/>
                <w:szCs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AEC82" w14:textId="77777777" w:rsidR="009561DA" w:rsidRPr="00B15A57" w:rsidDel="00A65E8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12.2</w:t>
            </w:r>
          </w:p>
        </w:tc>
        <w:tc>
          <w:tcPr>
            <w:tcW w:w="3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0320A" w14:textId="77777777" w:rsidR="009561DA" w:rsidRPr="00B15A57" w:rsidDel="00A65E8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Sistema Operativo Windows 11 a 64bit</w:t>
            </w:r>
          </w:p>
        </w:tc>
        <w:tc>
          <w:tcPr>
            <w:tcW w:w="706" w:type="dxa"/>
            <w:shd w:val="clear" w:color="auto" w:fill="auto"/>
            <w:vAlign w:val="center"/>
          </w:tcPr>
          <w:p w14:paraId="6E2FBD9C" w14:textId="77777777" w:rsidR="009561DA" w:rsidRPr="00B15A57" w:rsidDel="00A65E8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2</w:t>
            </w:r>
          </w:p>
        </w:tc>
        <w:tc>
          <w:tcPr>
            <w:tcW w:w="1409" w:type="dxa"/>
          </w:tcPr>
          <w:p w14:paraId="60DCBD21" w14:textId="77777777" w:rsidR="009561DA" w:rsidRPr="00B15A57" w:rsidRDefault="009561DA" w:rsidP="009561DA">
            <w:pPr>
              <w:jc w:val="center"/>
              <w:rPr>
                <w:rFonts w:ascii="Calibri" w:eastAsia="Times New Roman" w:hAnsi="Calibri" w:cs="Calibri"/>
                <w:smallCaps/>
                <w:szCs w:val="20"/>
              </w:rPr>
            </w:pPr>
          </w:p>
        </w:tc>
      </w:tr>
      <w:tr w:rsidR="009561DA" w:rsidRPr="00B15A57" w:rsidDel="00A65E87" w14:paraId="472D753A" w14:textId="25397AED" w:rsidTr="00675E28">
        <w:trPr>
          <w:cantSplit/>
          <w:trHeight w:val="411"/>
        </w:trPr>
        <w:tc>
          <w:tcPr>
            <w:tcW w:w="423" w:type="dxa"/>
            <w:vMerge/>
            <w:tcBorders>
              <w:left w:val="single" w:sz="4" w:space="0" w:color="000000"/>
              <w:bottom w:val="single" w:sz="4" w:space="0" w:color="auto"/>
              <w:right w:val="single" w:sz="4" w:space="0" w:color="000000"/>
            </w:tcBorders>
            <w:shd w:val="clear" w:color="auto" w:fill="auto"/>
            <w:vAlign w:val="center"/>
          </w:tcPr>
          <w:p w14:paraId="22DA85DA" w14:textId="77777777" w:rsidR="009561DA" w:rsidRPr="00B15A57" w:rsidDel="00A65E87" w:rsidRDefault="009561DA" w:rsidP="009561DA">
            <w:pPr>
              <w:jc w:val="both"/>
              <w:rPr>
                <w:rFonts w:ascii="Calibri" w:eastAsia="Times New Roman" w:hAnsi="Calibri" w:cs="Calibri"/>
                <w:smallCaps/>
                <w:szCs w:val="20"/>
              </w:rPr>
            </w:pPr>
          </w:p>
        </w:tc>
        <w:tc>
          <w:tcPr>
            <w:tcW w:w="2549" w:type="dxa"/>
            <w:vMerge/>
            <w:tcBorders>
              <w:left w:val="single" w:sz="4" w:space="0" w:color="000000"/>
              <w:bottom w:val="single" w:sz="4" w:space="0" w:color="auto"/>
              <w:right w:val="single" w:sz="4" w:space="0" w:color="000000"/>
            </w:tcBorders>
            <w:shd w:val="clear" w:color="auto" w:fill="auto"/>
            <w:vAlign w:val="center"/>
          </w:tcPr>
          <w:p w14:paraId="344DB5E4" w14:textId="77777777" w:rsidR="009561DA" w:rsidRPr="00B15A57" w:rsidDel="00A65E87" w:rsidRDefault="009561DA" w:rsidP="009561DA">
            <w:pPr>
              <w:jc w:val="both"/>
              <w:rPr>
                <w:rFonts w:ascii="Calibri" w:eastAsia="Times New Roman" w:hAnsi="Calibri" w:cs="Calibri"/>
                <w:smallCaps/>
                <w:szCs w:val="20"/>
              </w:rPr>
            </w:pPr>
          </w:p>
        </w:tc>
        <w:tc>
          <w:tcPr>
            <w:tcW w:w="567" w:type="dxa"/>
            <w:vMerge/>
            <w:tcBorders>
              <w:left w:val="single" w:sz="4" w:space="0" w:color="000000"/>
              <w:bottom w:val="single" w:sz="4" w:space="0" w:color="auto"/>
              <w:right w:val="single" w:sz="4" w:space="0" w:color="000000"/>
            </w:tcBorders>
            <w:shd w:val="clear" w:color="auto" w:fill="auto"/>
            <w:vAlign w:val="center"/>
          </w:tcPr>
          <w:p w14:paraId="2447C06D" w14:textId="77777777" w:rsidR="009561DA" w:rsidRPr="00B15A57" w:rsidDel="00A65E87" w:rsidRDefault="009561DA" w:rsidP="009561DA">
            <w:pPr>
              <w:jc w:val="center"/>
              <w:rPr>
                <w:rFonts w:ascii="Calibri" w:eastAsia="Times New Roman" w:hAnsi="Calibri" w:cs="Calibri"/>
                <w:smallCaps/>
                <w:szCs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DCBD8" w14:textId="77777777" w:rsidR="009561DA" w:rsidRPr="00B15A57" w:rsidDel="00A65E8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12.3</w:t>
            </w:r>
          </w:p>
        </w:tc>
        <w:tc>
          <w:tcPr>
            <w:tcW w:w="3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20AC9" w14:textId="77777777" w:rsidR="009561DA" w:rsidRPr="00B15A57" w:rsidDel="00A65E87" w:rsidRDefault="009561DA" w:rsidP="009561DA">
            <w:pPr>
              <w:jc w:val="both"/>
              <w:rPr>
                <w:rFonts w:ascii="Calibri" w:eastAsia="Times New Roman" w:hAnsi="Calibri" w:cs="Calibri"/>
                <w:smallCaps/>
                <w:szCs w:val="20"/>
              </w:rPr>
            </w:pPr>
            <w:r w:rsidRPr="00B15A57">
              <w:rPr>
                <w:rFonts w:ascii="Calibri" w:eastAsia="Times New Roman" w:hAnsi="Calibri" w:cs="Calibri"/>
                <w:smallCaps/>
                <w:szCs w:val="20"/>
              </w:rPr>
              <w:t>HDD&gt;500 Gb</w:t>
            </w:r>
          </w:p>
        </w:tc>
        <w:tc>
          <w:tcPr>
            <w:tcW w:w="706" w:type="dxa"/>
            <w:shd w:val="clear" w:color="auto" w:fill="auto"/>
            <w:vAlign w:val="center"/>
          </w:tcPr>
          <w:p w14:paraId="108486A0" w14:textId="77777777" w:rsidR="009561DA" w:rsidRPr="00B15A57" w:rsidDel="00A65E87" w:rsidRDefault="009561DA" w:rsidP="009561DA">
            <w:pPr>
              <w:jc w:val="center"/>
              <w:rPr>
                <w:rFonts w:ascii="Calibri" w:eastAsia="Times New Roman" w:hAnsi="Calibri" w:cs="Calibri"/>
                <w:smallCaps/>
                <w:szCs w:val="20"/>
              </w:rPr>
            </w:pPr>
            <w:r w:rsidRPr="00B15A57">
              <w:rPr>
                <w:rFonts w:ascii="Calibri" w:eastAsia="Times New Roman" w:hAnsi="Calibri" w:cs="Calibri"/>
                <w:smallCaps/>
                <w:szCs w:val="20"/>
              </w:rPr>
              <w:t>2</w:t>
            </w:r>
          </w:p>
        </w:tc>
        <w:tc>
          <w:tcPr>
            <w:tcW w:w="1409" w:type="dxa"/>
          </w:tcPr>
          <w:p w14:paraId="292D9138" w14:textId="77777777" w:rsidR="009561DA" w:rsidRPr="00B15A57" w:rsidRDefault="009561DA" w:rsidP="009561DA">
            <w:pPr>
              <w:jc w:val="center"/>
              <w:rPr>
                <w:rFonts w:ascii="Calibri" w:eastAsia="Times New Roman" w:hAnsi="Calibri" w:cs="Calibri"/>
                <w:smallCaps/>
                <w:szCs w:val="20"/>
              </w:rPr>
            </w:pPr>
          </w:p>
        </w:tc>
      </w:tr>
      <w:tr w:rsidR="009561DA" w:rsidRPr="00B15A57" w:rsidDel="00A65E87" w14:paraId="3268A98A" w14:textId="501CB827" w:rsidTr="00675E28">
        <w:trPr>
          <w:cantSplit/>
          <w:trHeight w:val="324"/>
        </w:trPr>
        <w:tc>
          <w:tcPr>
            <w:tcW w:w="423" w:type="dxa"/>
            <w:shd w:val="clear" w:color="auto" w:fill="D9D9D9"/>
            <w:vAlign w:val="center"/>
          </w:tcPr>
          <w:p w14:paraId="35F70863" w14:textId="77777777" w:rsidR="009561DA" w:rsidRPr="00B15A57" w:rsidDel="00A65E87" w:rsidRDefault="009561DA" w:rsidP="009561DA">
            <w:pPr>
              <w:jc w:val="both"/>
              <w:rPr>
                <w:rFonts w:ascii="Calibri" w:eastAsia="Times New Roman" w:hAnsi="Calibri" w:cs="Calibri"/>
                <w:smallCaps/>
                <w:szCs w:val="20"/>
              </w:rPr>
            </w:pPr>
          </w:p>
        </w:tc>
        <w:tc>
          <w:tcPr>
            <w:tcW w:w="2549" w:type="dxa"/>
            <w:shd w:val="clear" w:color="auto" w:fill="D9D9D9"/>
            <w:vAlign w:val="center"/>
          </w:tcPr>
          <w:p w14:paraId="6109A165" w14:textId="77777777" w:rsidR="009561DA" w:rsidRPr="00B15A57" w:rsidDel="00A65E87" w:rsidRDefault="009561DA" w:rsidP="009561DA">
            <w:pPr>
              <w:jc w:val="both"/>
              <w:rPr>
                <w:rFonts w:ascii="Calibri" w:eastAsia="Times New Roman" w:hAnsi="Calibri" w:cs="Calibri"/>
                <w:b/>
                <w:bCs/>
                <w:smallCaps/>
                <w:szCs w:val="20"/>
              </w:rPr>
            </w:pPr>
            <w:r w:rsidRPr="00B15A57">
              <w:rPr>
                <w:rFonts w:ascii="Calibri" w:eastAsia="Times New Roman" w:hAnsi="Calibri" w:cs="Calibri"/>
                <w:b/>
                <w:bCs/>
                <w:smallCaps/>
                <w:szCs w:val="20"/>
              </w:rPr>
              <w:t>TOTALE</w:t>
            </w:r>
          </w:p>
        </w:tc>
        <w:tc>
          <w:tcPr>
            <w:tcW w:w="567" w:type="dxa"/>
            <w:shd w:val="clear" w:color="auto" w:fill="D9D9D9"/>
            <w:vAlign w:val="center"/>
          </w:tcPr>
          <w:p w14:paraId="49817AF4" w14:textId="77777777" w:rsidR="009561DA" w:rsidRPr="00B15A57" w:rsidDel="00A65E87" w:rsidRDefault="009561DA" w:rsidP="009561DA">
            <w:pPr>
              <w:jc w:val="center"/>
              <w:rPr>
                <w:rFonts w:ascii="Calibri" w:eastAsia="Times New Roman" w:hAnsi="Calibri" w:cs="Calibri"/>
                <w:b/>
                <w:bCs/>
                <w:smallCaps/>
                <w:szCs w:val="20"/>
              </w:rPr>
            </w:pPr>
            <w:r w:rsidRPr="00B15A57">
              <w:rPr>
                <w:rFonts w:ascii="Calibri" w:eastAsia="Times New Roman" w:hAnsi="Calibri" w:cs="Calibri"/>
                <w:b/>
                <w:bCs/>
                <w:smallCaps/>
                <w:szCs w:val="20"/>
              </w:rPr>
              <w:t>80</w:t>
            </w:r>
          </w:p>
        </w:tc>
        <w:tc>
          <w:tcPr>
            <w:tcW w:w="425" w:type="dxa"/>
            <w:shd w:val="clear" w:color="auto" w:fill="D9D9D9"/>
            <w:vAlign w:val="center"/>
          </w:tcPr>
          <w:p w14:paraId="0756C5A0" w14:textId="77777777" w:rsidR="009561DA" w:rsidRPr="00B15A57" w:rsidDel="00A65E87" w:rsidRDefault="009561DA" w:rsidP="009561DA">
            <w:pPr>
              <w:jc w:val="center"/>
              <w:rPr>
                <w:rFonts w:ascii="Calibri" w:eastAsia="Times New Roman" w:hAnsi="Calibri" w:cs="Calibri"/>
                <w:b/>
                <w:bCs/>
                <w:smallCaps/>
                <w:szCs w:val="20"/>
              </w:rPr>
            </w:pPr>
          </w:p>
        </w:tc>
        <w:tc>
          <w:tcPr>
            <w:tcW w:w="3775" w:type="dxa"/>
            <w:shd w:val="clear" w:color="auto" w:fill="D9D9D9"/>
            <w:vAlign w:val="center"/>
          </w:tcPr>
          <w:p w14:paraId="26E83C94" w14:textId="77777777" w:rsidR="009561DA" w:rsidRPr="00B15A57" w:rsidDel="00A65E87" w:rsidRDefault="009561DA" w:rsidP="009561DA">
            <w:pPr>
              <w:jc w:val="center"/>
              <w:rPr>
                <w:rFonts w:ascii="Calibri" w:eastAsia="Times New Roman" w:hAnsi="Calibri" w:cs="Calibri"/>
                <w:b/>
                <w:bCs/>
                <w:smallCaps/>
                <w:szCs w:val="20"/>
              </w:rPr>
            </w:pPr>
          </w:p>
        </w:tc>
        <w:tc>
          <w:tcPr>
            <w:tcW w:w="706" w:type="dxa"/>
            <w:shd w:val="clear" w:color="auto" w:fill="D9D9D9"/>
            <w:vAlign w:val="center"/>
          </w:tcPr>
          <w:p w14:paraId="01804F23" w14:textId="77777777" w:rsidR="009561DA" w:rsidRPr="00B15A57" w:rsidDel="00A65E87" w:rsidRDefault="009561DA" w:rsidP="009561DA">
            <w:pPr>
              <w:jc w:val="center"/>
              <w:rPr>
                <w:rFonts w:ascii="Calibri" w:eastAsia="Times New Roman" w:hAnsi="Calibri" w:cs="Calibri"/>
                <w:b/>
                <w:bCs/>
                <w:smallCaps/>
                <w:szCs w:val="20"/>
              </w:rPr>
            </w:pPr>
            <w:r w:rsidRPr="00B15A57">
              <w:rPr>
                <w:rFonts w:ascii="Calibri" w:eastAsia="Times New Roman" w:hAnsi="Calibri" w:cs="Calibri"/>
                <w:b/>
                <w:bCs/>
                <w:smallCaps/>
                <w:szCs w:val="20"/>
              </w:rPr>
              <w:t>73</w:t>
            </w:r>
          </w:p>
        </w:tc>
        <w:tc>
          <w:tcPr>
            <w:tcW w:w="1409" w:type="dxa"/>
            <w:shd w:val="clear" w:color="auto" w:fill="D9D9D9"/>
          </w:tcPr>
          <w:p w14:paraId="78D19458" w14:textId="77777777" w:rsidR="009561DA" w:rsidRPr="00B15A57" w:rsidRDefault="009561DA" w:rsidP="009561DA">
            <w:pPr>
              <w:jc w:val="center"/>
              <w:rPr>
                <w:rFonts w:ascii="Calibri" w:eastAsia="Times New Roman" w:hAnsi="Calibri" w:cs="Calibri"/>
                <w:b/>
                <w:bCs/>
                <w:smallCaps/>
                <w:szCs w:val="20"/>
              </w:rPr>
            </w:pPr>
          </w:p>
        </w:tc>
      </w:tr>
    </w:tbl>
    <w:p w14:paraId="3ADDF5FA" w14:textId="77777777" w:rsidR="00B7462D" w:rsidRDefault="00B7462D" w:rsidP="008802CA">
      <w:pPr>
        <w:jc w:val="both"/>
        <w:rPr>
          <w:rFonts w:cstheme="minorHAnsi"/>
          <w:b/>
          <w:i/>
        </w:rPr>
      </w:pPr>
    </w:p>
    <w:p w14:paraId="563FA8E2" w14:textId="77777777" w:rsidR="00B7462D" w:rsidRDefault="00B7462D" w:rsidP="008802CA">
      <w:pPr>
        <w:jc w:val="both"/>
        <w:rPr>
          <w:rFonts w:cstheme="minorHAnsi"/>
          <w:b/>
          <w:i/>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sectPr w:rsidR="007F5082" w:rsidSect="00EE2070">
      <w:headerReference w:type="default" r:id="rId11"/>
      <w:footerReference w:type="default" r:id="rId12"/>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86908" w14:textId="77777777" w:rsidR="00744E4B" w:rsidRDefault="00744E4B" w:rsidP="00F91270">
      <w:r>
        <w:separator/>
      </w:r>
    </w:p>
  </w:endnote>
  <w:endnote w:type="continuationSeparator" w:id="0">
    <w:p w14:paraId="02C0AB1C" w14:textId="77777777" w:rsidR="00744E4B" w:rsidRDefault="00744E4B"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3D060183" w:rsidR="00FB1BA1" w:rsidRDefault="00340ABD">
    <w:pPr>
      <w:pStyle w:val="Pidipagina"/>
    </w:pPr>
    <w:r>
      <w:rPr>
        <w:noProof/>
      </w:rPr>
      <w:drawing>
        <wp:inline distT="0" distB="0" distL="0" distR="0" wp14:anchorId="2A74DAAE" wp14:editId="5FF601C0">
          <wp:extent cx="6120130" cy="335044"/>
          <wp:effectExtent l="0" t="0" r="0" b="8255"/>
          <wp:docPr id="136391908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919086" name="Immagin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20130" cy="33504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C3D73" w14:textId="77777777" w:rsidR="00744E4B" w:rsidRDefault="00744E4B" w:rsidP="00F91270">
      <w:r>
        <w:separator/>
      </w:r>
    </w:p>
  </w:footnote>
  <w:footnote w:type="continuationSeparator" w:id="0">
    <w:p w14:paraId="08D75803" w14:textId="77777777" w:rsidR="00744E4B" w:rsidRDefault="00744E4B"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D29B" w14:textId="19220475" w:rsidR="00CA76B0" w:rsidRDefault="00EE2070" w:rsidP="00CA76B0">
    <w:pPr>
      <w:pStyle w:val="Intestazione"/>
      <w:tabs>
        <w:tab w:val="clear" w:pos="9638"/>
        <w:tab w:val="right" w:pos="9864"/>
      </w:tabs>
      <w:ind w:left="-1021" w:right="-1021" w:firstLine="28"/>
    </w:pPr>
    <w:r>
      <w:rPr>
        <w:noProof/>
        <w:lang w:eastAsia="en-US"/>
      </w:rPr>
      <w:drawing>
        <wp:anchor distT="0" distB="0" distL="114300" distR="114300" simplePos="0" relativeHeight="251659264" behindDoc="1" locked="0" layoutInCell="1" allowOverlap="1" wp14:anchorId="4911CB41" wp14:editId="2935ACD9">
          <wp:simplePos x="0" y="0"/>
          <wp:positionH relativeFrom="column">
            <wp:posOffset>-470517</wp:posOffset>
          </wp:positionH>
          <wp:positionV relativeFrom="paragraph">
            <wp:posOffset>52631</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61D0CD4"/>
    <w:multiLevelType w:val="hybridMultilevel"/>
    <w:tmpl w:val="7FDEFB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3983CAF"/>
    <w:multiLevelType w:val="hybridMultilevel"/>
    <w:tmpl w:val="6DF4A1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0"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4"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7"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30"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3"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30"/>
  </w:num>
  <w:num w:numId="2" w16cid:durableId="1155754109">
    <w:abstractNumId w:val="2"/>
  </w:num>
  <w:num w:numId="3" w16cid:durableId="1966302859">
    <w:abstractNumId w:val="5"/>
  </w:num>
  <w:num w:numId="4" w16cid:durableId="929898518">
    <w:abstractNumId w:val="26"/>
  </w:num>
  <w:num w:numId="5" w16cid:durableId="1982995352">
    <w:abstractNumId w:val="1"/>
  </w:num>
  <w:num w:numId="6" w16cid:durableId="1516655579">
    <w:abstractNumId w:val="23"/>
  </w:num>
  <w:num w:numId="7" w16cid:durableId="1496258504">
    <w:abstractNumId w:val="11"/>
  </w:num>
  <w:num w:numId="8" w16cid:durableId="499391326">
    <w:abstractNumId w:val="10"/>
  </w:num>
  <w:num w:numId="9" w16cid:durableId="341901804">
    <w:abstractNumId w:val="3"/>
  </w:num>
  <w:num w:numId="10" w16cid:durableId="290484312">
    <w:abstractNumId w:val="32"/>
  </w:num>
  <w:num w:numId="11" w16cid:durableId="1290621878">
    <w:abstractNumId w:val="7"/>
  </w:num>
  <w:num w:numId="12" w16cid:durableId="630407113">
    <w:abstractNumId w:val="31"/>
  </w:num>
  <w:num w:numId="13" w16cid:durableId="434983627">
    <w:abstractNumId w:val="6"/>
  </w:num>
  <w:num w:numId="14" w16cid:durableId="269702345">
    <w:abstractNumId w:val="19"/>
  </w:num>
  <w:num w:numId="15" w16cid:durableId="397172499">
    <w:abstractNumId w:val="28"/>
  </w:num>
  <w:num w:numId="16" w16cid:durableId="400100064">
    <w:abstractNumId w:val="4"/>
  </w:num>
  <w:num w:numId="17" w16cid:durableId="693575646">
    <w:abstractNumId w:val="25"/>
  </w:num>
  <w:num w:numId="18" w16cid:durableId="111443905">
    <w:abstractNumId w:val="9"/>
  </w:num>
  <w:num w:numId="19" w16cid:durableId="1831556136">
    <w:abstractNumId w:val="33"/>
  </w:num>
  <w:num w:numId="20" w16cid:durableId="734009497">
    <w:abstractNumId w:val="27"/>
  </w:num>
  <w:num w:numId="21" w16cid:durableId="430705632">
    <w:abstractNumId w:val="13"/>
  </w:num>
  <w:num w:numId="22" w16cid:durableId="408112192">
    <w:abstractNumId w:val="16"/>
  </w:num>
  <w:num w:numId="23" w16cid:durableId="238364447">
    <w:abstractNumId w:val="17"/>
  </w:num>
  <w:num w:numId="24" w16cid:durableId="834802091">
    <w:abstractNumId w:val="18"/>
  </w:num>
  <w:num w:numId="25" w16cid:durableId="434834512">
    <w:abstractNumId w:val="14"/>
  </w:num>
  <w:num w:numId="26" w16cid:durableId="1900093331">
    <w:abstractNumId w:val="22"/>
  </w:num>
  <w:num w:numId="27" w16cid:durableId="1165241552">
    <w:abstractNumId w:val="29"/>
  </w:num>
  <w:num w:numId="28" w16cid:durableId="655305432">
    <w:abstractNumId w:val="0"/>
  </w:num>
  <w:num w:numId="29" w16cid:durableId="618413221">
    <w:abstractNumId w:val="24"/>
  </w:num>
  <w:num w:numId="30" w16cid:durableId="1828279663">
    <w:abstractNumId w:val="20"/>
  </w:num>
  <w:num w:numId="31" w16cid:durableId="352078585">
    <w:abstractNumId w:val="21"/>
  </w:num>
  <w:num w:numId="32" w16cid:durableId="1230654792">
    <w:abstractNumId w:val="15"/>
  </w:num>
  <w:num w:numId="33" w16cid:durableId="234322863">
    <w:abstractNumId w:val="8"/>
  </w:num>
  <w:num w:numId="34" w16cid:durableId="840121027">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2E23"/>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0ABD"/>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07571"/>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44788"/>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5E28"/>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34E4"/>
    <w:rsid w:val="006D45E7"/>
    <w:rsid w:val="006D767F"/>
    <w:rsid w:val="006D7F7C"/>
    <w:rsid w:val="006E0A71"/>
    <w:rsid w:val="006E299D"/>
    <w:rsid w:val="006F2A3E"/>
    <w:rsid w:val="006F56CE"/>
    <w:rsid w:val="00701C3C"/>
    <w:rsid w:val="00703850"/>
    <w:rsid w:val="0070758D"/>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4E4B"/>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02CA"/>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561DA"/>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286D"/>
    <w:rsid w:val="009E5151"/>
    <w:rsid w:val="009F22DD"/>
    <w:rsid w:val="009F572F"/>
    <w:rsid w:val="009F76D4"/>
    <w:rsid w:val="00A000C2"/>
    <w:rsid w:val="00A00F91"/>
    <w:rsid w:val="00A113CC"/>
    <w:rsid w:val="00A14F74"/>
    <w:rsid w:val="00A16246"/>
    <w:rsid w:val="00A17AAB"/>
    <w:rsid w:val="00A17F09"/>
    <w:rsid w:val="00A2428C"/>
    <w:rsid w:val="00A33E24"/>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782"/>
    <w:rsid w:val="00B0197D"/>
    <w:rsid w:val="00B05DFA"/>
    <w:rsid w:val="00B1275C"/>
    <w:rsid w:val="00B15A57"/>
    <w:rsid w:val="00B15B88"/>
    <w:rsid w:val="00B21E19"/>
    <w:rsid w:val="00B22584"/>
    <w:rsid w:val="00B2556D"/>
    <w:rsid w:val="00B32A98"/>
    <w:rsid w:val="00B344BD"/>
    <w:rsid w:val="00B45ECF"/>
    <w:rsid w:val="00B46587"/>
    <w:rsid w:val="00B47B51"/>
    <w:rsid w:val="00B549BE"/>
    <w:rsid w:val="00B65E90"/>
    <w:rsid w:val="00B70F58"/>
    <w:rsid w:val="00B7155B"/>
    <w:rsid w:val="00B7462D"/>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5B96"/>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0CAC"/>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6FB24DF1-ED31-4E87-9C8F-BC9D70CB0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1084</Words>
  <Characters>6179</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PAOLA FOCACCIA</cp:lastModifiedBy>
  <cp:revision>19</cp:revision>
  <cp:lastPrinted>2017-10-24T09:03:00Z</cp:lastPrinted>
  <dcterms:created xsi:type="dcterms:W3CDTF">2024-02-07T10:19:00Z</dcterms:created>
  <dcterms:modified xsi:type="dcterms:W3CDTF">2025-02-27T18:09:00Z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0x010100468745B84443C24E9F85222B041DFBC2</vt:lpwstr>
  </property>
  <property fmtid="{D5CDD505-2E9C-101B-9397-08002B2CF9AE}" pid="3" name="MediaServiceImageTags">
    <vt:lpwstr/>
  </property>
</Properties>
</file>