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PATTO DI INTEGRITÀ</w:t>
      </w:r>
    </w:p>
    <w:p w14:paraId="3891FB73"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627C0ECD" w14:textId="77777777" w:rsidR="00CC4427" w:rsidRPr="00C25E04" w:rsidRDefault="00CC4427" w:rsidP="005D0D28">
      <w:pPr>
        <w:autoSpaceDE w:val="0"/>
        <w:autoSpaceDN w:val="0"/>
        <w:adjustRightInd w:val="0"/>
        <w:spacing w:after="0" w:line="240" w:lineRule="auto"/>
        <w:jc w:val="both"/>
        <w:rPr>
          <w:rFonts w:cstheme="minorHAnsi"/>
          <w:color w:val="000000" w:themeColor="text1"/>
          <w:sz w:val="20"/>
          <w:szCs w:val="20"/>
        </w:rPr>
      </w:pPr>
    </w:p>
    <w:p w14:paraId="5C4B40AB" w14:textId="712E0F46" w:rsidR="00AE2C9A" w:rsidRDefault="00CC4427" w:rsidP="005D0D28">
      <w:pPr>
        <w:autoSpaceDE w:val="0"/>
        <w:autoSpaceDN w:val="0"/>
        <w:adjustRightInd w:val="0"/>
        <w:spacing w:after="0" w:line="240" w:lineRule="auto"/>
        <w:jc w:val="both"/>
        <w:rPr>
          <w:rFonts w:cstheme="minorHAnsi"/>
          <w:color w:val="000000" w:themeColor="text1"/>
          <w:sz w:val="20"/>
          <w:szCs w:val="20"/>
        </w:rPr>
      </w:pPr>
      <w:r w:rsidRPr="00C25E04">
        <w:rPr>
          <w:rFonts w:cstheme="minorHAnsi"/>
          <w:color w:val="000000" w:themeColor="text1"/>
          <w:sz w:val="20"/>
          <w:szCs w:val="20"/>
        </w:rPr>
        <w:t xml:space="preserve">TRA IL CONSIGLIO NAZIONALE DELLE RICERCHE (CNR) E GLI OPERATORI ECONOMICI RELATIVO ALLE PROCEDURE DI GARA SOPRA E SOTTOSOGLIA/AFFIDAMENTO DIRETTO AI SENSI DEL D. LGS 36/2023  </w:t>
      </w:r>
    </w:p>
    <w:p w14:paraId="7535DFF7" w14:textId="77777777" w:rsidR="00AE2C9A" w:rsidRDefault="00AE2C9A" w:rsidP="005D0D28">
      <w:pPr>
        <w:autoSpaceDE w:val="0"/>
        <w:autoSpaceDN w:val="0"/>
        <w:adjustRightInd w:val="0"/>
        <w:spacing w:after="0" w:line="240" w:lineRule="auto"/>
        <w:jc w:val="both"/>
        <w:rPr>
          <w:rFonts w:cstheme="minorHAnsi"/>
          <w:color w:val="000000" w:themeColor="text1"/>
          <w:sz w:val="20"/>
          <w:szCs w:val="20"/>
        </w:rPr>
      </w:pPr>
    </w:p>
    <w:p w14:paraId="307738FC" w14:textId="7D432626" w:rsidR="00C80820" w:rsidRPr="00F4668A" w:rsidRDefault="00AE2C9A" w:rsidP="00C80820">
      <w:pPr>
        <w:widowControl w:val="0"/>
        <w:spacing w:after="60" w:line="240" w:lineRule="auto"/>
        <w:ind w:right="-45"/>
        <w:jc w:val="both"/>
        <w:rPr>
          <w:rFonts w:eastAsia="Times New Roman" w:cstheme="minorHAnsi"/>
          <w:b/>
          <w:bCs/>
          <w:color w:val="000000"/>
          <w:sz w:val="20"/>
          <w:szCs w:val="20"/>
          <w:lang w:eastAsia="it-IT"/>
        </w:rPr>
      </w:pPr>
      <w:r>
        <w:rPr>
          <w:rFonts w:eastAsia="Times New Roman" w:cstheme="minorHAnsi"/>
          <w:b/>
          <w:bCs/>
          <w:color w:val="000000"/>
          <w:sz w:val="20"/>
          <w:szCs w:val="20"/>
          <w:lang w:eastAsia="it-IT"/>
        </w:rPr>
        <w:t>PROCEDURA NEGOZIATA SENZA PREVIA PUBBLICAZIONE DEL BANDO DI GARA</w:t>
      </w:r>
      <w:r>
        <w:rPr>
          <w:rFonts w:eastAsia="Calibri" w:cstheme="minorHAnsi"/>
          <w:b/>
          <w:iCs/>
          <w:color w:val="000000"/>
          <w:sz w:val="20"/>
          <w:szCs w:val="20"/>
          <w:lang w:eastAsia="it-IT"/>
        </w:rPr>
        <w:t xml:space="preserve">, </w:t>
      </w:r>
      <w:r>
        <w:rPr>
          <w:rFonts w:eastAsia="Times New Roman" w:cstheme="minorHAnsi"/>
          <w:b/>
          <w:bCs/>
          <w:color w:val="000000"/>
          <w:sz w:val="20"/>
          <w:szCs w:val="20"/>
          <w:lang w:eastAsia="it-IT"/>
        </w:rPr>
        <w:t xml:space="preserve">DELLA </w:t>
      </w:r>
      <w:r>
        <w:rPr>
          <w:rFonts w:eastAsia="Calibri" w:cstheme="minorHAnsi"/>
          <w:b/>
          <w:iCs/>
          <w:color w:val="000000"/>
          <w:sz w:val="20"/>
          <w:szCs w:val="20"/>
          <w:lang w:eastAsia="it-IT"/>
        </w:rPr>
        <w:t xml:space="preserve">FORNITURA DI </w:t>
      </w:r>
      <w:r>
        <w:rPr>
          <w:rFonts w:eastAsia="Times New Roman" w:cstheme="minorHAnsi"/>
          <w:b/>
          <w:bCs/>
          <w:color w:val="000000"/>
          <w:sz w:val="20"/>
          <w:szCs w:val="20"/>
          <w:lang w:eastAsia="it-IT"/>
        </w:rPr>
        <w:t xml:space="preserve">UN DATA STORAGE SERVER FOR BIOIMAGE ANALYSIS FACILITY EUROBIOIMAGING DELL'ISTITUTO IEOS DI VIA P. CASTELLINO, CUI: F80054330586202300770, </w:t>
      </w:r>
      <w:r>
        <w:rPr>
          <w:rFonts w:eastAsia="Calibri" w:cstheme="minorHAnsi"/>
          <w:b/>
          <w:iCs/>
          <w:color w:val="000000"/>
          <w:sz w:val="20"/>
          <w:szCs w:val="20"/>
          <w:lang w:eastAsia="it-IT"/>
        </w:rPr>
        <w:t xml:space="preserve">NELL’AMBITO DEL PIANO NAZIONALE RIPRESA E RESILIENZA (PNRR) MISSIONE 4, COMPONENTE 2, </w:t>
      </w:r>
      <w:r>
        <w:rPr>
          <w:rFonts w:eastAsia="Times New Roman" w:cstheme="minorHAnsi"/>
          <w:b/>
          <w:color w:val="000000"/>
          <w:sz w:val="20"/>
          <w:szCs w:val="20"/>
          <w:lang w:eastAsia="it-IT"/>
        </w:rPr>
        <w:t xml:space="preserve">DALLA RICERCA ALL’IMPRESA, INVESTIMENTO 3.1, PROGETTO </w:t>
      </w:r>
      <w:r>
        <w:rPr>
          <w:rFonts w:eastAsia="Times New Roman" w:cstheme="minorHAnsi"/>
          <w:b/>
          <w:bCs/>
          <w:iCs/>
          <w:color w:val="000000"/>
          <w:sz w:val="20"/>
          <w:szCs w:val="20"/>
          <w:lang w:eastAsia="it-IT"/>
        </w:rPr>
        <w:t xml:space="preserve">IR 0000023 </w:t>
      </w:r>
      <w:r>
        <w:rPr>
          <w:rFonts w:eastAsia="Times New Roman" w:cstheme="minorHAnsi"/>
          <w:b/>
          <w:color w:val="000000"/>
          <w:sz w:val="20"/>
          <w:szCs w:val="20"/>
          <w:lang w:eastAsia="it-IT"/>
        </w:rPr>
        <w:t>SEE LIFE</w:t>
      </w:r>
      <w:r>
        <w:rPr>
          <w:rFonts w:eastAsia="Times New Roman" w:cstheme="minorHAnsi"/>
          <w:b/>
          <w:bCs/>
          <w:iCs/>
          <w:color w:val="000000"/>
          <w:sz w:val="20"/>
          <w:szCs w:val="20"/>
          <w:lang w:eastAsia="it-IT"/>
        </w:rPr>
        <w:t xml:space="preserve"> “Strengthening the Italian Infrastructure of Euro-Bioimaging”</w:t>
      </w:r>
      <w:r>
        <w:rPr>
          <w:rFonts w:eastAsia="Times New Roman" w:cstheme="minorHAnsi"/>
          <w:b/>
          <w:color w:val="000000"/>
          <w:sz w:val="20"/>
          <w:szCs w:val="20"/>
          <w:lang w:eastAsia="it-IT"/>
        </w:rPr>
        <w:t xml:space="preserve">, CUP B53C22001810006 -  </w:t>
      </w:r>
      <w:r>
        <w:rPr>
          <w:rFonts w:eastAsia="Calibri" w:cstheme="minorHAnsi"/>
          <w:b/>
          <w:bCs/>
          <w:color w:val="000000"/>
          <w:sz w:val="20"/>
          <w:szCs w:val="20"/>
          <w:lang w:eastAsia="it-IT"/>
        </w:rPr>
        <w:t xml:space="preserve">FINANZIATO DALL’UNIONE EUROPEA – NEXTGENERATIONEU” - Avviso pubblico per la presentazione di proposte progettuali per “Rafforzamento e creazione di Infrastrutture di Ricerca” di cui al Decreto Direttoriale </w:t>
      </w:r>
      <w:r>
        <w:rPr>
          <w:rFonts w:eastAsia="Times New Roman" w:cstheme="minorHAnsi"/>
          <w:b/>
          <w:color w:val="000000"/>
          <w:sz w:val="20"/>
          <w:szCs w:val="20"/>
          <w:lang w:eastAsia="it-IT"/>
        </w:rPr>
        <w:t>del</w:t>
      </w:r>
      <w:r>
        <w:rPr>
          <w:rFonts w:eastAsia="Times New Roman" w:cstheme="minorHAnsi"/>
          <w:b/>
          <w:color w:val="000000"/>
          <w:spacing w:val="32"/>
          <w:sz w:val="20"/>
          <w:szCs w:val="20"/>
          <w:lang w:eastAsia="it-IT"/>
        </w:rPr>
        <w:t xml:space="preserve"> </w:t>
      </w:r>
      <w:r>
        <w:rPr>
          <w:rFonts w:eastAsia="Times New Roman" w:cstheme="minorHAnsi"/>
          <w:b/>
          <w:color w:val="000000"/>
          <w:spacing w:val="-1"/>
          <w:sz w:val="20"/>
          <w:szCs w:val="20"/>
          <w:lang w:eastAsia="it-IT"/>
        </w:rPr>
        <w:t>MUR</w:t>
      </w:r>
      <w:r>
        <w:rPr>
          <w:rFonts w:eastAsia="Times New Roman" w:cstheme="minorHAnsi"/>
          <w:b/>
          <w:color w:val="000000"/>
          <w:spacing w:val="32"/>
          <w:sz w:val="20"/>
          <w:szCs w:val="20"/>
          <w:lang w:eastAsia="it-IT"/>
        </w:rPr>
        <w:t xml:space="preserve"> </w:t>
      </w:r>
      <w:r>
        <w:rPr>
          <w:rFonts w:eastAsia="Times New Roman" w:cstheme="minorHAnsi"/>
          <w:b/>
          <w:color w:val="000000"/>
          <w:sz w:val="20"/>
          <w:szCs w:val="20"/>
          <w:lang w:eastAsia="it-IT"/>
        </w:rPr>
        <w:t>n.</w:t>
      </w:r>
      <w:r>
        <w:rPr>
          <w:rFonts w:eastAsia="Times New Roman" w:cstheme="minorHAnsi"/>
          <w:b/>
          <w:color w:val="000000"/>
          <w:spacing w:val="31"/>
          <w:sz w:val="20"/>
          <w:szCs w:val="20"/>
          <w:lang w:eastAsia="it-IT"/>
        </w:rPr>
        <w:t xml:space="preserve"> </w:t>
      </w:r>
      <w:r>
        <w:rPr>
          <w:rFonts w:eastAsia="Times New Roman" w:cstheme="minorHAnsi"/>
          <w:b/>
          <w:color w:val="000000"/>
          <w:sz w:val="20"/>
          <w:szCs w:val="20"/>
          <w:lang w:eastAsia="it-IT"/>
        </w:rPr>
        <w:t>3264</w:t>
      </w:r>
      <w:r>
        <w:rPr>
          <w:rFonts w:eastAsia="Times New Roman" w:cstheme="minorHAnsi"/>
          <w:b/>
          <w:color w:val="000000"/>
          <w:spacing w:val="31"/>
          <w:sz w:val="20"/>
          <w:szCs w:val="20"/>
          <w:lang w:eastAsia="it-IT"/>
        </w:rPr>
        <w:t xml:space="preserve"> </w:t>
      </w:r>
      <w:r>
        <w:rPr>
          <w:rFonts w:eastAsia="Times New Roman" w:cstheme="minorHAnsi"/>
          <w:b/>
          <w:color w:val="000000"/>
          <w:spacing w:val="-1"/>
          <w:sz w:val="20"/>
          <w:szCs w:val="20"/>
          <w:lang w:eastAsia="it-IT"/>
        </w:rPr>
        <w:t>del</w:t>
      </w:r>
      <w:r>
        <w:rPr>
          <w:rFonts w:eastAsia="Times New Roman" w:cstheme="minorHAnsi"/>
          <w:b/>
          <w:color w:val="000000"/>
          <w:spacing w:val="34"/>
          <w:sz w:val="20"/>
          <w:szCs w:val="20"/>
          <w:lang w:eastAsia="it-IT"/>
        </w:rPr>
        <w:t xml:space="preserve"> </w:t>
      </w:r>
      <w:r>
        <w:rPr>
          <w:rFonts w:eastAsia="Times New Roman" w:cstheme="minorHAnsi"/>
          <w:b/>
          <w:color w:val="000000"/>
          <w:spacing w:val="-1"/>
          <w:sz w:val="20"/>
          <w:szCs w:val="20"/>
          <w:lang w:eastAsia="it-IT"/>
        </w:rPr>
        <w:t xml:space="preserve">28/12/2021 - </w:t>
      </w:r>
      <w:r w:rsidR="00C80820" w:rsidRPr="00F7228E">
        <w:rPr>
          <w:rFonts w:eastAsia="Times New Roman" w:cstheme="minorHAnsi"/>
          <w:b/>
          <w:bCs/>
          <w:color w:val="000000"/>
          <w:sz w:val="20"/>
          <w:szCs w:val="20"/>
          <w:lang w:eastAsia="it-IT"/>
        </w:rPr>
        <w:t>CUI F80054330586202300770</w:t>
      </w:r>
      <w:r w:rsidR="00C80820">
        <w:rPr>
          <w:rFonts w:eastAsia="Times New Roman" w:cstheme="minorHAnsi"/>
          <w:b/>
          <w:bCs/>
          <w:color w:val="000000"/>
          <w:sz w:val="20"/>
          <w:szCs w:val="20"/>
          <w:lang w:eastAsia="it-IT"/>
        </w:rPr>
        <w:t xml:space="preserve"> </w:t>
      </w:r>
      <w:r w:rsidR="00C80820" w:rsidRPr="00F4668A">
        <w:rPr>
          <w:rFonts w:eastAsia="Times New Roman" w:cstheme="minorHAnsi"/>
          <w:b/>
          <w:bCs/>
          <w:color w:val="000000"/>
          <w:sz w:val="20"/>
          <w:szCs w:val="20"/>
          <w:lang w:eastAsia="it-IT"/>
        </w:rPr>
        <w:t>CIG B4AF1801C4</w:t>
      </w:r>
      <w:r w:rsidR="00C80820" w:rsidRPr="00F7228E">
        <w:t xml:space="preserve"> </w:t>
      </w:r>
    </w:p>
    <w:p w14:paraId="6C4FD21A" w14:textId="08DC9179" w:rsidR="00FC60F7" w:rsidRPr="00C25E04" w:rsidRDefault="00FC60F7" w:rsidP="0030154C">
      <w:pPr>
        <w:autoSpaceDE w:val="0"/>
        <w:autoSpaceDN w:val="0"/>
        <w:adjustRightInd w:val="0"/>
        <w:spacing w:after="0" w:line="240" w:lineRule="auto"/>
        <w:jc w:val="both"/>
        <w:rPr>
          <w:rFonts w:cstheme="minorHAnsi"/>
          <w:bCs/>
          <w:color w:val="000000" w:themeColor="text1"/>
          <w:sz w:val="20"/>
          <w:szCs w:val="20"/>
        </w:rPr>
      </w:pPr>
    </w:p>
    <w:p w14:paraId="430664E4" w14:textId="705810E8" w:rsidR="00B56D27" w:rsidRPr="00C25E04" w:rsidRDefault="006C7152" w:rsidP="006C7152">
      <w:pPr>
        <w:tabs>
          <w:tab w:val="left" w:pos="2505"/>
          <w:tab w:val="center" w:pos="4819"/>
        </w:tabs>
        <w:rPr>
          <w:rFonts w:cstheme="minorHAnsi"/>
          <w:b/>
          <w:color w:val="000000" w:themeColor="text1"/>
          <w:sz w:val="20"/>
          <w:szCs w:val="20"/>
        </w:rPr>
      </w:pPr>
      <w:r w:rsidRPr="00C25E04">
        <w:rPr>
          <w:rFonts w:cstheme="minorHAnsi"/>
          <w:b/>
          <w:color w:val="000000" w:themeColor="text1"/>
          <w:sz w:val="20"/>
          <w:szCs w:val="20"/>
        </w:rPr>
        <w:tab/>
      </w:r>
      <w:r w:rsidRPr="00C25E04">
        <w:rPr>
          <w:rFonts w:cstheme="minorHAnsi"/>
          <w:b/>
          <w:color w:val="000000" w:themeColor="text1"/>
          <w:sz w:val="20"/>
          <w:szCs w:val="20"/>
        </w:rPr>
        <w:tab/>
      </w:r>
      <w:r w:rsidR="00B56D27" w:rsidRPr="00C25E04">
        <w:rPr>
          <w:rFonts w:cstheme="minorHAnsi"/>
          <w:b/>
          <w:color w:val="000000" w:themeColor="text1"/>
          <w:sz w:val="20"/>
          <w:szCs w:val="20"/>
        </w:rPr>
        <w:t>TRA</w:t>
      </w:r>
    </w:p>
    <w:p w14:paraId="6759634E" w14:textId="1E219BFF" w:rsidR="00B56D27" w:rsidRPr="00C25E04" w:rsidRDefault="00FC60F7" w:rsidP="00B56D27">
      <w:pPr>
        <w:jc w:val="both"/>
        <w:rPr>
          <w:rFonts w:cstheme="minorHAnsi"/>
          <w:color w:val="000000" w:themeColor="text1"/>
          <w:sz w:val="20"/>
          <w:szCs w:val="20"/>
        </w:rPr>
      </w:pPr>
      <w:r w:rsidRPr="00C25E04">
        <w:rPr>
          <w:rFonts w:cstheme="minorHAnsi"/>
          <w:color w:val="000000" w:themeColor="text1"/>
          <w:sz w:val="20"/>
          <w:szCs w:val="20"/>
        </w:rPr>
        <w:t xml:space="preserve">L’Istituto </w:t>
      </w:r>
      <w:r w:rsidR="00AE2C9A">
        <w:rPr>
          <w:rFonts w:cstheme="minorHAnsi"/>
          <w:color w:val="000000" w:themeColor="text1"/>
          <w:sz w:val="20"/>
          <w:szCs w:val="20"/>
        </w:rPr>
        <w:t>degli Endotipi in Oncologia, Metabolismo e Immunologia “Gaetano Salvatore”</w:t>
      </w:r>
      <w:r w:rsidRPr="00C25E04">
        <w:rPr>
          <w:rFonts w:cstheme="minorHAnsi"/>
          <w:color w:val="000000" w:themeColor="text1"/>
          <w:sz w:val="20"/>
          <w:szCs w:val="20"/>
        </w:rPr>
        <w:t xml:space="preserve"> del CNR</w:t>
      </w:r>
      <w:r w:rsidR="00E95C9E" w:rsidRPr="00C25E04">
        <w:rPr>
          <w:rFonts w:cstheme="minorHAnsi"/>
          <w:color w:val="000000" w:themeColor="text1"/>
          <w:sz w:val="20"/>
          <w:szCs w:val="20"/>
        </w:rPr>
        <w:t xml:space="preserve"> - </w:t>
      </w:r>
      <w:r w:rsidRPr="00C25E04">
        <w:rPr>
          <w:rFonts w:cstheme="minorHAnsi"/>
          <w:color w:val="000000" w:themeColor="text1"/>
          <w:sz w:val="20"/>
          <w:szCs w:val="20"/>
        </w:rPr>
        <w:t xml:space="preserve">C.F. </w:t>
      </w:r>
      <w:r w:rsidR="00A66879" w:rsidRPr="00C25E04">
        <w:rPr>
          <w:rFonts w:cstheme="minorHAnsi"/>
          <w:color w:val="000000" w:themeColor="text1"/>
          <w:sz w:val="20"/>
          <w:szCs w:val="20"/>
        </w:rPr>
        <w:t xml:space="preserve">80054330586 </w:t>
      </w:r>
      <w:r w:rsidR="008C2498" w:rsidRPr="00C25E04">
        <w:rPr>
          <w:rFonts w:cstheme="minorHAnsi"/>
          <w:color w:val="000000" w:themeColor="text1"/>
          <w:sz w:val="20"/>
          <w:szCs w:val="20"/>
        </w:rPr>
        <w:t>(di seguito denominato CNR o</w:t>
      </w:r>
      <w:r w:rsidR="00B56D27" w:rsidRPr="00C25E04">
        <w:rPr>
          <w:rFonts w:cstheme="minorHAnsi"/>
          <w:color w:val="000000" w:themeColor="text1"/>
          <w:sz w:val="20"/>
          <w:szCs w:val="20"/>
        </w:rPr>
        <w:t xml:space="preserve"> Amministrazione)</w:t>
      </w:r>
      <w:r w:rsidR="00AE6E58" w:rsidRPr="00C25E04">
        <w:rPr>
          <w:rFonts w:cstheme="minorHAnsi"/>
          <w:color w:val="000000" w:themeColor="text1"/>
          <w:sz w:val="20"/>
          <w:szCs w:val="20"/>
        </w:rPr>
        <w:t xml:space="preserve"> </w:t>
      </w:r>
      <w:r w:rsidR="00715A8B" w:rsidRPr="00C25E04">
        <w:rPr>
          <w:rFonts w:cstheme="minorHAnsi"/>
          <w:color w:val="000000" w:themeColor="text1"/>
          <w:sz w:val="20"/>
          <w:szCs w:val="20"/>
        </w:rPr>
        <w:t>– in persona del</w:t>
      </w:r>
      <w:r w:rsidR="00AE6E58" w:rsidRPr="00C25E04">
        <w:rPr>
          <w:rFonts w:cstheme="minorHAnsi"/>
          <w:color w:val="000000" w:themeColor="text1"/>
          <w:sz w:val="20"/>
          <w:szCs w:val="20"/>
        </w:rPr>
        <w:t xml:space="preserve"> </w:t>
      </w:r>
      <w:r w:rsidR="001D4A19" w:rsidRPr="00C25E04">
        <w:rPr>
          <w:rFonts w:cstheme="minorHAnsi"/>
          <w:color w:val="000000" w:themeColor="text1"/>
          <w:sz w:val="20"/>
          <w:szCs w:val="20"/>
        </w:rPr>
        <w:t>D</w:t>
      </w:r>
      <w:r w:rsidR="003A65EC" w:rsidRPr="00C25E04">
        <w:rPr>
          <w:rFonts w:cstheme="minorHAnsi"/>
          <w:color w:val="000000" w:themeColor="text1"/>
          <w:sz w:val="20"/>
          <w:szCs w:val="20"/>
        </w:rPr>
        <w:t>irettore</w:t>
      </w:r>
      <w:r w:rsidR="00AE2C9A">
        <w:rPr>
          <w:rFonts w:cstheme="minorHAnsi"/>
          <w:color w:val="000000" w:themeColor="text1"/>
          <w:sz w:val="20"/>
          <w:szCs w:val="20"/>
        </w:rPr>
        <w:t xml:space="preserve"> f.f. Pietro Luigi Mauri</w:t>
      </w:r>
      <w:r w:rsidR="00B56D27" w:rsidRPr="00C25E04">
        <w:rPr>
          <w:rFonts w:cstheme="minorHAnsi"/>
          <w:color w:val="000000" w:themeColor="text1"/>
          <w:sz w:val="20"/>
          <w:szCs w:val="20"/>
        </w:rPr>
        <w:t>;</w:t>
      </w:r>
    </w:p>
    <w:p w14:paraId="6B43976D" w14:textId="77777777" w:rsidR="00B56D27"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E</w:t>
      </w:r>
    </w:p>
    <w:p w14:paraId="130CD593" w14:textId="243024B3" w:rsidR="00B56D27" w:rsidRPr="00C25E04" w:rsidRDefault="002B6EFC" w:rsidP="00FC60F7">
      <w:pPr>
        <w:pStyle w:val="Default"/>
        <w:rPr>
          <w:rFonts w:asciiTheme="minorHAnsi" w:hAnsiTheme="minorHAnsi" w:cstheme="minorHAnsi"/>
          <w:color w:val="000000" w:themeColor="text1"/>
          <w:sz w:val="20"/>
          <w:szCs w:val="20"/>
        </w:rPr>
      </w:pPr>
      <w:r w:rsidRPr="00C25E04">
        <w:rPr>
          <w:rFonts w:asciiTheme="minorHAnsi" w:hAnsiTheme="minorHAnsi" w:cstheme="minorHAnsi"/>
          <w:color w:val="000000" w:themeColor="text1"/>
          <w:sz w:val="20"/>
          <w:szCs w:val="20"/>
        </w:rPr>
        <w:t>L’</w:t>
      </w:r>
      <w:r w:rsidR="00FC60F7" w:rsidRPr="00C25E04">
        <w:rPr>
          <w:rFonts w:asciiTheme="minorHAnsi" w:hAnsiTheme="minorHAnsi" w:cstheme="minorHAnsi"/>
          <w:color w:val="000000" w:themeColor="text1"/>
          <w:sz w:val="20"/>
          <w:szCs w:val="20"/>
        </w:rPr>
        <w:t>operatore economico</w:t>
      </w:r>
      <w:r w:rsidRPr="00C25E04">
        <w:rPr>
          <w:rFonts w:asciiTheme="minorHAnsi" w:hAnsiTheme="minorHAnsi" w:cstheme="minorHAnsi"/>
          <w:color w:val="000000" w:themeColor="text1"/>
          <w:sz w:val="20"/>
          <w:szCs w:val="20"/>
        </w:rPr>
        <w:t xml:space="preserve"> </w:t>
      </w:r>
      <w:r w:rsidR="00FC60F7" w:rsidRPr="00C25E04">
        <w:rPr>
          <w:rFonts w:asciiTheme="minorHAnsi" w:hAnsiTheme="minorHAnsi" w:cstheme="minorHAnsi"/>
          <w:b/>
          <w:bCs/>
          <w:color w:val="000000" w:themeColor="text1"/>
          <w:sz w:val="20"/>
          <w:szCs w:val="20"/>
        </w:rPr>
        <w:t xml:space="preserve">[…] </w:t>
      </w:r>
      <w:r w:rsidR="00FC60F7" w:rsidRPr="00C25E04">
        <w:rPr>
          <w:rFonts w:asciiTheme="minorHAnsi" w:hAnsiTheme="minorHAnsi" w:cstheme="minorHAnsi"/>
          <w:color w:val="000000" w:themeColor="text1"/>
          <w:sz w:val="20"/>
          <w:szCs w:val="20"/>
        </w:rPr>
        <w:t>(di   seguito Operatore Economico</w:t>
      </w:r>
      <w:r w:rsidR="00B56D27" w:rsidRPr="00C25E04">
        <w:rPr>
          <w:rFonts w:asciiTheme="minorHAnsi" w:hAnsiTheme="minorHAnsi" w:cstheme="minorHAnsi"/>
          <w:color w:val="000000" w:themeColor="text1"/>
          <w:sz w:val="20"/>
          <w:szCs w:val="20"/>
        </w:rPr>
        <w:t>)</w:t>
      </w:r>
      <w:r w:rsidR="00FC60F7"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con sede legale in</w:t>
      </w:r>
      <w:r w:rsidR="00FC60F7" w:rsidRPr="00C25E04">
        <w:rPr>
          <w:rFonts w:asciiTheme="minorHAnsi" w:hAnsiTheme="minorHAnsi" w:cstheme="minorHAnsi"/>
          <w:color w:val="000000" w:themeColor="text1"/>
          <w:sz w:val="20"/>
          <w:szCs w:val="20"/>
        </w:rPr>
        <w:t xml:space="preserve"> […]</w:t>
      </w:r>
      <w:r w:rsidR="00E95C9E" w:rsidRPr="00C25E04">
        <w:rPr>
          <w:rFonts w:asciiTheme="minorHAnsi" w:hAnsiTheme="minorHAnsi" w:cstheme="minorHAnsi"/>
          <w:color w:val="000000" w:themeColor="text1"/>
          <w:sz w:val="20"/>
          <w:szCs w:val="20"/>
        </w:rPr>
        <w:t xml:space="preserve"> </w:t>
      </w:r>
      <w:r w:rsidR="00B56D27" w:rsidRPr="00C25E04">
        <w:rPr>
          <w:rFonts w:asciiTheme="minorHAnsi" w:hAnsiTheme="minorHAnsi" w:cstheme="minorHAnsi"/>
          <w:color w:val="000000" w:themeColor="text1"/>
          <w:sz w:val="20"/>
          <w:szCs w:val="20"/>
        </w:rPr>
        <w:t>C.F./ P. IVA</w:t>
      </w:r>
      <w:r w:rsidR="00FC60F7" w:rsidRPr="00C25E04">
        <w:rPr>
          <w:rFonts w:asciiTheme="minorHAnsi" w:hAnsiTheme="minorHAnsi" w:cstheme="minorHAnsi"/>
          <w:color w:val="000000" w:themeColor="text1"/>
          <w:sz w:val="20"/>
          <w:szCs w:val="20"/>
        </w:rPr>
        <w:t xml:space="preserve"> […]  rappresentato </w:t>
      </w:r>
      <w:r w:rsidR="00B56D27" w:rsidRPr="00C25E04">
        <w:rPr>
          <w:rFonts w:asciiTheme="minorHAnsi" w:hAnsiTheme="minorHAnsi" w:cstheme="minorHAnsi"/>
          <w:color w:val="000000" w:themeColor="text1"/>
          <w:sz w:val="20"/>
          <w:szCs w:val="20"/>
        </w:rPr>
        <w:t>da</w:t>
      </w:r>
      <w:r w:rsidR="00FC60F7" w:rsidRPr="00C25E04">
        <w:rPr>
          <w:rFonts w:asciiTheme="minorHAnsi" w:hAnsiTheme="minorHAnsi" w:cstheme="minorHAnsi"/>
          <w:color w:val="000000" w:themeColor="text1"/>
          <w:sz w:val="20"/>
          <w:szCs w:val="20"/>
        </w:rPr>
        <w:t xml:space="preserve"> […] </w:t>
      </w:r>
      <w:r w:rsidR="00B56D27" w:rsidRPr="00C25E04">
        <w:rPr>
          <w:rFonts w:asciiTheme="minorHAnsi" w:hAnsiTheme="minorHAnsi" w:cstheme="minorHAnsi"/>
          <w:color w:val="000000" w:themeColor="text1"/>
          <w:sz w:val="20"/>
          <w:szCs w:val="20"/>
        </w:rPr>
        <w:t xml:space="preserve">in qualità </w:t>
      </w:r>
      <w:r w:rsidR="00FC60F7" w:rsidRPr="00C25E04">
        <w:rPr>
          <w:rFonts w:asciiTheme="minorHAnsi" w:hAnsiTheme="minorHAnsi" w:cstheme="minorHAnsi"/>
          <w:color w:val="000000" w:themeColor="text1"/>
          <w:sz w:val="20"/>
          <w:szCs w:val="20"/>
        </w:rPr>
        <w:t>di […]</w:t>
      </w:r>
    </w:p>
    <w:p w14:paraId="1CEA1117" w14:textId="77777777" w:rsidR="00FC60F7" w:rsidRPr="00C25E04" w:rsidRDefault="00FC60F7" w:rsidP="00E95C9E">
      <w:pPr>
        <w:jc w:val="center"/>
        <w:rPr>
          <w:rFonts w:cstheme="minorHAnsi"/>
          <w:b/>
          <w:color w:val="000000" w:themeColor="text1"/>
          <w:sz w:val="20"/>
          <w:szCs w:val="20"/>
        </w:rPr>
      </w:pPr>
    </w:p>
    <w:p w14:paraId="6E6A25EA" w14:textId="5885B7D3" w:rsidR="00E95C9E" w:rsidRPr="00C25E04" w:rsidRDefault="00B56D27" w:rsidP="00E95C9E">
      <w:pPr>
        <w:jc w:val="center"/>
        <w:rPr>
          <w:rFonts w:cstheme="minorHAnsi"/>
          <w:b/>
          <w:color w:val="000000" w:themeColor="text1"/>
          <w:sz w:val="20"/>
          <w:szCs w:val="20"/>
        </w:rPr>
      </w:pPr>
      <w:r w:rsidRPr="00C25E04">
        <w:rPr>
          <w:rFonts w:cstheme="minorHAnsi"/>
          <w:b/>
          <w:color w:val="000000" w:themeColor="text1"/>
          <w:sz w:val="20"/>
          <w:szCs w:val="20"/>
        </w:rPr>
        <w:t>VISTO</w:t>
      </w:r>
    </w:p>
    <w:p w14:paraId="6153C83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l’art.1, comma 17, della Legge 6 novembre 2012, n.190, recante “Disposizioni per la prevenzione e la repressione della corruzione e dell’illegalità nella pubblica Amministrazione”;</w:t>
      </w:r>
    </w:p>
    <w:p w14:paraId="60929E0A"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Piano Nazionale Anticorruzione 2022 approvato dall’Autorità Nazionale Anticorruzione (di seguito denominata ANAC) con Delibera n. 7 del 17 gennaio 2023 e successivi aggiornamenti;</w:t>
      </w:r>
    </w:p>
    <w:p w14:paraId="24E0046F" w14:textId="04FBCEE0"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lastRenderedPageBreak/>
        <w:t>- Piano Integrato di Attività e Organizzazione (PIAO) 2023-2025 del Consiglio Nazionale delle Ricerche (CNR), adottato con delibera del Consiglio di Amministrazione n. 77/2023 del 21 marzo 2023;</w:t>
      </w:r>
    </w:p>
    <w:p w14:paraId="27225747" w14:textId="77777777" w:rsidR="002A1130" w:rsidRPr="00C25E04" w:rsidRDefault="002A1130" w:rsidP="002A1130">
      <w:pPr>
        <w:jc w:val="both"/>
        <w:rPr>
          <w:rFonts w:cstheme="minorHAnsi"/>
          <w:color w:val="000000" w:themeColor="text1"/>
          <w:sz w:val="20"/>
          <w:szCs w:val="20"/>
        </w:rPr>
      </w:pPr>
      <w:r w:rsidRPr="00C25E04">
        <w:rPr>
          <w:rFonts w:cstheme="minorHAnsi"/>
          <w:color w:val="000000" w:themeColor="text1"/>
          <w:sz w:val="20"/>
          <w:szCs w:val="20"/>
        </w:rPr>
        <w:t>- il D.P.R. 16 aprile 2013, n. 62, con il quale è stato emanato il “Regolamento recante codice di comportamento dei dipendenti pubblici, a norma dell’art. 54 del decreto legislativo 30 marzo 2001, n. 165”;</w:t>
      </w:r>
    </w:p>
    <w:p w14:paraId="60905008" w14:textId="4621C99F" w:rsidR="00823D37" w:rsidRPr="00C25E04" w:rsidRDefault="002A1130" w:rsidP="00A54367">
      <w:pPr>
        <w:jc w:val="both"/>
        <w:rPr>
          <w:rFonts w:cstheme="minorHAnsi"/>
          <w:color w:val="000000" w:themeColor="text1"/>
          <w:sz w:val="20"/>
          <w:szCs w:val="20"/>
        </w:rPr>
      </w:pPr>
      <w:r w:rsidRPr="00C25E04">
        <w:rPr>
          <w:rFonts w:cstheme="minorHAnsi"/>
          <w:color w:val="000000" w:themeColor="text1"/>
          <w:sz w:val="20"/>
          <w:szCs w:val="20"/>
        </w:rPr>
        <w:t>- il Codice di comportamento dei dipendenti del CNR, adottato con delibera del Consiglio di amministrazione n. 132/2014 del 10 luglio 2014, aggiornato con delibera n. 137/2017 del 17 ottobre 2017;</w:t>
      </w:r>
    </w:p>
    <w:p w14:paraId="3682AA4F" w14:textId="77777777" w:rsidR="00CC4427" w:rsidRPr="00C25E04" w:rsidRDefault="00CC4427" w:rsidP="00C25E04">
      <w:pPr>
        <w:rPr>
          <w:rFonts w:cstheme="minorHAnsi"/>
          <w:b/>
          <w:color w:val="000000" w:themeColor="text1"/>
          <w:sz w:val="20"/>
          <w:szCs w:val="20"/>
        </w:rPr>
      </w:pPr>
    </w:p>
    <w:p w14:paraId="4DD21AA2" w14:textId="563B2837" w:rsidR="00B56D27" w:rsidRPr="00C25E04" w:rsidRDefault="00B56D27" w:rsidP="008C2498">
      <w:pPr>
        <w:jc w:val="center"/>
        <w:rPr>
          <w:rFonts w:cstheme="minorHAnsi"/>
          <w:b/>
          <w:color w:val="000000" w:themeColor="text1"/>
          <w:sz w:val="20"/>
          <w:szCs w:val="20"/>
        </w:rPr>
      </w:pPr>
      <w:r w:rsidRPr="00C25E04">
        <w:rPr>
          <w:rFonts w:cstheme="minorHAnsi"/>
          <w:b/>
          <w:color w:val="000000" w:themeColor="text1"/>
          <w:sz w:val="20"/>
          <w:szCs w:val="20"/>
        </w:rPr>
        <w:t>L’AMMINISTRAZIONE e L’</w:t>
      </w:r>
      <w:r w:rsidR="008C2498" w:rsidRPr="00C25E04">
        <w:rPr>
          <w:rFonts w:cstheme="minorHAnsi"/>
          <w:b/>
          <w:color w:val="000000" w:themeColor="text1"/>
          <w:sz w:val="20"/>
          <w:szCs w:val="20"/>
        </w:rPr>
        <w:t>OPERATORE ECONOMICO</w:t>
      </w:r>
      <w:r w:rsidRPr="00C25E04">
        <w:rPr>
          <w:rFonts w:cstheme="minorHAnsi"/>
          <w:b/>
          <w:color w:val="000000" w:themeColor="text1"/>
          <w:sz w:val="20"/>
          <w:szCs w:val="20"/>
        </w:rPr>
        <w:t xml:space="preserve"> CONVENGONO</w:t>
      </w:r>
      <w:r w:rsidR="008C2498" w:rsidRPr="00C25E04">
        <w:rPr>
          <w:rFonts w:cstheme="minorHAnsi"/>
          <w:b/>
          <w:color w:val="000000" w:themeColor="text1"/>
          <w:sz w:val="20"/>
          <w:szCs w:val="20"/>
        </w:rPr>
        <w:t xml:space="preserve"> </w:t>
      </w:r>
      <w:r w:rsidRPr="00C25E04">
        <w:rPr>
          <w:rFonts w:cstheme="minorHAnsi"/>
          <w:b/>
          <w:color w:val="000000" w:themeColor="text1"/>
          <w:sz w:val="20"/>
          <w:szCs w:val="20"/>
        </w:rPr>
        <w:t>QUANTO SEGUE</w:t>
      </w:r>
    </w:p>
    <w:p w14:paraId="1054A1AE" w14:textId="77777777" w:rsidR="00B56D27" w:rsidRPr="00C25E04" w:rsidRDefault="00B56D27" w:rsidP="008C2498">
      <w:pPr>
        <w:spacing w:after="0"/>
        <w:jc w:val="center"/>
        <w:rPr>
          <w:rFonts w:cstheme="minorHAnsi"/>
          <w:b/>
          <w:color w:val="000000" w:themeColor="text1"/>
          <w:sz w:val="20"/>
          <w:szCs w:val="20"/>
        </w:rPr>
      </w:pPr>
      <w:r w:rsidRPr="00C25E04">
        <w:rPr>
          <w:rFonts w:cstheme="minorHAnsi"/>
          <w:b/>
          <w:color w:val="000000" w:themeColor="text1"/>
          <w:sz w:val="20"/>
          <w:szCs w:val="20"/>
        </w:rPr>
        <w:t>Articolo 1</w:t>
      </w:r>
    </w:p>
    <w:p w14:paraId="19CB481C" w14:textId="2D0F5E31" w:rsidR="00B56D27" w:rsidRPr="00C25E04" w:rsidRDefault="005311D0" w:rsidP="00706B79">
      <w:pPr>
        <w:jc w:val="center"/>
        <w:rPr>
          <w:rFonts w:cstheme="minorHAnsi"/>
          <w:b/>
          <w:color w:val="000000" w:themeColor="text1"/>
          <w:sz w:val="20"/>
          <w:szCs w:val="20"/>
        </w:rPr>
      </w:pPr>
      <w:r w:rsidRPr="00C25E04">
        <w:rPr>
          <w:rFonts w:cstheme="minorHAnsi"/>
          <w:b/>
          <w:color w:val="000000" w:themeColor="text1"/>
          <w:sz w:val="20"/>
          <w:szCs w:val="20"/>
        </w:rPr>
        <w:t>(A</w:t>
      </w:r>
      <w:r w:rsidR="00B56D27" w:rsidRPr="00C25E04">
        <w:rPr>
          <w:rFonts w:cstheme="minorHAnsi"/>
          <w:b/>
          <w:color w:val="000000" w:themeColor="text1"/>
          <w:sz w:val="20"/>
          <w:szCs w:val="20"/>
        </w:rPr>
        <w:t>mbito di applicazione</w:t>
      </w:r>
      <w:r w:rsidRPr="00C25E04">
        <w:rPr>
          <w:rFonts w:cstheme="minorHAnsi"/>
          <w:b/>
          <w:color w:val="000000" w:themeColor="text1"/>
          <w:sz w:val="20"/>
          <w:szCs w:val="20"/>
        </w:rPr>
        <w:t xml:space="preserve"> e Finalità</w:t>
      </w:r>
      <w:r w:rsidR="00B56D27" w:rsidRPr="00C25E04">
        <w:rPr>
          <w:rFonts w:cstheme="minorHAnsi"/>
          <w:b/>
          <w:color w:val="000000" w:themeColor="text1"/>
          <w:sz w:val="20"/>
          <w:szCs w:val="20"/>
        </w:rPr>
        <w:t>)</w:t>
      </w:r>
    </w:p>
    <w:p w14:paraId="2E930466" w14:textId="1A5E1BBE" w:rsidR="007E78B4" w:rsidRPr="00C25E04" w:rsidRDefault="00B56D27" w:rsidP="00706B79">
      <w:pPr>
        <w:jc w:val="both"/>
        <w:rPr>
          <w:rFonts w:cstheme="minorHAnsi"/>
          <w:color w:val="000000" w:themeColor="text1"/>
          <w:sz w:val="20"/>
          <w:szCs w:val="20"/>
        </w:rPr>
      </w:pPr>
      <w:r w:rsidRPr="00C25E04">
        <w:rPr>
          <w:rFonts w:cstheme="minorHAnsi"/>
          <w:color w:val="000000" w:themeColor="text1"/>
          <w:sz w:val="20"/>
          <w:szCs w:val="20"/>
        </w:rPr>
        <w:t>1.</w:t>
      </w:r>
      <w:r w:rsidR="008C2498" w:rsidRPr="00C25E04">
        <w:rPr>
          <w:rFonts w:cstheme="minorHAnsi"/>
          <w:color w:val="000000" w:themeColor="text1"/>
          <w:sz w:val="20"/>
          <w:szCs w:val="20"/>
        </w:rPr>
        <w:t xml:space="preserve"> </w:t>
      </w:r>
      <w:r w:rsidR="002A7D42" w:rsidRPr="00C25E04">
        <w:rPr>
          <w:rFonts w:cstheme="minorHAnsi"/>
          <w:color w:val="000000" w:themeColor="text1"/>
          <w:sz w:val="20"/>
          <w:szCs w:val="20"/>
        </w:rPr>
        <w:t>Il presente Patto trova applicazione in tutte le procedure di gara sopra e sottosoglia comunitaria</w:t>
      </w:r>
      <w:r w:rsidR="007E78B4" w:rsidRPr="00C25E04">
        <w:rPr>
          <w:rFonts w:cstheme="minorHAnsi"/>
          <w:color w:val="000000" w:themeColor="text1"/>
          <w:sz w:val="20"/>
          <w:szCs w:val="20"/>
        </w:rPr>
        <w:t xml:space="preserve">, </w:t>
      </w:r>
      <w:r w:rsidR="002A7D42" w:rsidRPr="00C25E04">
        <w:rPr>
          <w:rFonts w:cstheme="minorHAnsi"/>
          <w:color w:val="000000" w:themeColor="text1"/>
          <w:sz w:val="20"/>
          <w:szCs w:val="20"/>
        </w:rPr>
        <w:t xml:space="preserve">salvo che per l’affidamento specifico sussista già un apposito Patto di integrità predisposto da altro soggetto giuridico (ad es. Consip). </w:t>
      </w:r>
      <w:r w:rsidR="007E78B4" w:rsidRPr="00C25E04">
        <w:rPr>
          <w:rFonts w:cstheme="minorHAnsi"/>
          <w:color w:val="000000" w:themeColor="text1"/>
          <w:sz w:val="20"/>
          <w:szCs w:val="20"/>
        </w:rPr>
        <w:t>Nelle procedure sottosoglia si intendono ricompresi anche gli affidamenti diretti effettuati entro il limite dei 1</w:t>
      </w:r>
      <w:r w:rsidR="00AB1A5D">
        <w:rPr>
          <w:rFonts w:cstheme="minorHAnsi"/>
          <w:color w:val="000000" w:themeColor="text1"/>
          <w:sz w:val="20"/>
          <w:szCs w:val="20"/>
        </w:rPr>
        <w:t>40</w:t>
      </w:r>
      <w:r w:rsidR="007E78B4" w:rsidRPr="00C25E04">
        <w:rPr>
          <w:rFonts w:cstheme="minorHAnsi"/>
          <w:color w:val="000000" w:themeColor="text1"/>
          <w:sz w:val="20"/>
          <w:szCs w:val="20"/>
        </w:rPr>
        <w:t>.000,00 euro (cento</w:t>
      </w:r>
      <w:r w:rsidR="00AB1A5D">
        <w:rPr>
          <w:rFonts w:cstheme="minorHAnsi"/>
          <w:color w:val="000000" w:themeColor="text1"/>
          <w:sz w:val="20"/>
          <w:szCs w:val="20"/>
        </w:rPr>
        <w:t>quarantamila euro</w:t>
      </w:r>
      <w:r w:rsidR="007E78B4" w:rsidRPr="00C25E04">
        <w:rPr>
          <w:rFonts w:cstheme="minorHAnsi"/>
          <w:color w:val="000000" w:themeColor="text1"/>
          <w:sz w:val="20"/>
          <w:szCs w:val="20"/>
        </w:rPr>
        <w:t>/00)</w:t>
      </w:r>
      <w:r w:rsidR="007E78B4" w:rsidRPr="00C25E04">
        <w:rPr>
          <w:rFonts w:cstheme="minorHAnsi"/>
          <w:b/>
          <w:bCs/>
          <w:color w:val="000000" w:themeColor="text1"/>
          <w:sz w:val="20"/>
          <w:szCs w:val="20"/>
        </w:rPr>
        <w:t>.</w:t>
      </w:r>
    </w:p>
    <w:p w14:paraId="3F3A47E1" w14:textId="77777777" w:rsidR="002A7D42" w:rsidRPr="00C25E04" w:rsidRDefault="001D3E1C" w:rsidP="002A7D42">
      <w:pPr>
        <w:jc w:val="both"/>
        <w:rPr>
          <w:rFonts w:cstheme="minorHAnsi"/>
          <w:color w:val="000000" w:themeColor="text1"/>
          <w:sz w:val="20"/>
          <w:szCs w:val="20"/>
        </w:rPr>
      </w:pPr>
      <w:r w:rsidRPr="00C25E04">
        <w:rPr>
          <w:rFonts w:cstheme="minorHAnsi"/>
          <w:color w:val="000000" w:themeColor="text1"/>
          <w:sz w:val="20"/>
          <w:szCs w:val="20"/>
        </w:rPr>
        <w:t xml:space="preserve">2. </w:t>
      </w:r>
      <w:r w:rsidR="002A7D42" w:rsidRPr="00C25E04">
        <w:rPr>
          <w:rFonts w:cstheme="minorHAnsi"/>
          <w:color w:val="000000" w:themeColor="text1"/>
          <w:sz w:val="20"/>
          <w:szCs w:val="20"/>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484E0C5" w:rsidR="00FE12CE" w:rsidRPr="00C25E04" w:rsidRDefault="002A7D42" w:rsidP="00FE12CE">
      <w:pPr>
        <w:jc w:val="both"/>
        <w:rPr>
          <w:rFonts w:cstheme="minorHAnsi"/>
          <w:color w:val="000000" w:themeColor="text1"/>
          <w:sz w:val="20"/>
          <w:szCs w:val="20"/>
        </w:rPr>
      </w:pPr>
      <w:r w:rsidRPr="00C25E04">
        <w:rPr>
          <w:rFonts w:cstheme="minorHAnsi"/>
          <w:color w:val="000000" w:themeColor="text1"/>
          <w:sz w:val="20"/>
          <w:szCs w:val="20"/>
        </w:rPr>
        <w:t xml:space="preserve">3. </w:t>
      </w:r>
      <w:r w:rsidR="001D3E1C" w:rsidRPr="00C25E04">
        <w:rPr>
          <w:rFonts w:cstheme="minorHAnsi"/>
          <w:color w:val="000000" w:themeColor="text1"/>
          <w:sz w:val="20"/>
          <w:szCs w:val="20"/>
        </w:rPr>
        <w:t xml:space="preserve">Nel Patto sono stabilite reciproche e formali obbligazioni tra l’Amministrazione ed ogni Operatore Economico partecipante alla procedura di gara </w:t>
      </w:r>
      <w:r w:rsidR="00180295" w:rsidRPr="00C25E04">
        <w:rPr>
          <w:rFonts w:cstheme="minorHAnsi"/>
          <w:color w:val="000000" w:themeColor="text1"/>
          <w:sz w:val="20"/>
          <w:szCs w:val="20"/>
        </w:rPr>
        <w:t>sopra e sotto soglia</w:t>
      </w:r>
      <w:r w:rsidRPr="00C25E04">
        <w:rPr>
          <w:rFonts w:cstheme="minorHAnsi"/>
          <w:color w:val="000000" w:themeColor="text1"/>
          <w:sz w:val="20"/>
          <w:szCs w:val="20"/>
        </w:rPr>
        <w:t>, ed eventualmente aggiudicataria della gara medesima, o all’</w:t>
      </w:r>
      <w:r w:rsidR="00180295" w:rsidRPr="00C25E04">
        <w:rPr>
          <w:rFonts w:cstheme="minorHAnsi"/>
          <w:color w:val="000000" w:themeColor="text1"/>
          <w:sz w:val="20"/>
          <w:szCs w:val="20"/>
        </w:rPr>
        <w:t>affidamento diretto</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affinché i propri comportamenti siano improntati all’osservanza dei principi</w:t>
      </w:r>
      <w:r w:rsidR="001D3E1C" w:rsidRPr="00C25E04">
        <w:rPr>
          <w:rFonts w:cstheme="minorHAnsi"/>
          <w:color w:val="000000" w:themeColor="text1"/>
          <w:sz w:val="20"/>
          <w:szCs w:val="20"/>
        </w:rPr>
        <w:t xml:space="preserve"> di lealtà, trasparenza e correttezza in tutte le fasi dell’appalto, dalla partecipazione all</w:t>
      </w:r>
      <w:r w:rsidRPr="00C25E04">
        <w:rPr>
          <w:rFonts w:cstheme="minorHAnsi"/>
          <w:color w:val="000000" w:themeColor="text1"/>
          <w:sz w:val="20"/>
          <w:szCs w:val="20"/>
        </w:rPr>
        <w:t>’</w:t>
      </w:r>
      <w:r w:rsidR="001D3E1C" w:rsidRPr="00C25E04">
        <w:rPr>
          <w:rFonts w:cstheme="minorHAnsi"/>
          <w:color w:val="000000" w:themeColor="text1"/>
          <w:sz w:val="20"/>
          <w:szCs w:val="20"/>
        </w:rPr>
        <w:t xml:space="preserve"> esecuzione contrattuale.</w:t>
      </w:r>
    </w:p>
    <w:p w14:paraId="20BA36E1" w14:textId="7D6ADB31" w:rsidR="00CC4427" w:rsidRPr="00C25E04" w:rsidRDefault="00CC4427" w:rsidP="002D109D">
      <w:pPr>
        <w:jc w:val="both"/>
        <w:rPr>
          <w:rFonts w:cstheme="minorHAnsi"/>
          <w:color w:val="000000" w:themeColor="text1"/>
          <w:sz w:val="20"/>
          <w:szCs w:val="20"/>
        </w:rPr>
      </w:pPr>
      <w:r w:rsidRPr="00C25E04">
        <w:rPr>
          <w:rFonts w:cstheme="minorHAnsi"/>
          <w:color w:val="000000" w:themeColor="text1"/>
          <w:sz w:val="20"/>
          <w:szCs w:val="20"/>
        </w:rPr>
        <w:t>4</w:t>
      </w:r>
      <w:r w:rsidR="001D3E1C" w:rsidRPr="00C25E04">
        <w:rPr>
          <w:rFonts w:cstheme="minorHAnsi"/>
          <w:color w:val="000000" w:themeColor="text1"/>
          <w:sz w:val="20"/>
          <w:szCs w:val="20"/>
        </w:rPr>
        <w:t xml:space="preserve">. </w:t>
      </w:r>
      <w:r w:rsidR="002D109D" w:rsidRPr="00C25E04">
        <w:rPr>
          <w:rFonts w:cstheme="minorHAnsi"/>
          <w:color w:val="000000" w:themeColor="text1"/>
          <w:sz w:val="20"/>
          <w:szCs w:val="20"/>
        </w:rPr>
        <w:t xml:space="preserve">Il Patto disciplina e regola i comportamenti degli operatori economici e di tutti i soggetti impiegati a qualunque titolo dai medesimi operatori nell’ambito delle procedure di gara sopra e </w:t>
      </w:r>
      <w:r w:rsidRPr="00C25E04">
        <w:rPr>
          <w:rFonts w:cstheme="minorHAnsi"/>
          <w:color w:val="000000" w:themeColor="text1"/>
          <w:sz w:val="20"/>
          <w:szCs w:val="20"/>
        </w:rPr>
        <w:t>sottosoglia</w:t>
      </w:r>
      <w:r w:rsidR="002D109D" w:rsidRPr="00C25E04">
        <w:rPr>
          <w:rFonts w:cstheme="minorHAnsi"/>
          <w:color w:val="000000" w:themeColor="text1"/>
          <w:sz w:val="20"/>
          <w:szCs w:val="20"/>
        </w:rPr>
        <w:t xml:space="preserve">/affidamento diretto indette dall’Amministrazione, cui partecipano, e nella fase di esecuzione del contratto eventualmente a loro affidato in esito alle già menzionate procedure di gara/affidamento diretto. </w:t>
      </w:r>
      <w:r w:rsidRPr="00C25E04">
        <w:rPr>
          <w:rFonts w:cstheme="minorHAnsi"/>
          <w:color w:val="000000" w:themeColor="text1"/>
          <w:sz w:val="20"/>
          <w:szCs w:val="20"/>
        </w:rPr>
        <w:t>I medesimi soggetti sono, altresì, a conoscenza del contenuto del presente Patto d’Integrità, il cui spirito condividono pienamente, nonché delle sanzioni previste a loro carico in caso di mancato rispetto dello stesso</w:t>
      </w:r>
    </w:p>
    <w:p w14:paraId="4C940428" w14:textId="44E3C182" w:rsidR="00B56D27" w:rsidRPr="00C25E04" w:rsidRDefault="00CC4427" w:rsidP="00B56D27">
      <w:pPr>
        <w:jc w:val="both"/>
        <w:rPr>
          <w:rFonts w:cstheme="minorHAnsi"/>
          <w:color w:val="000000" w:themeColor="text1"/>
          <w:sz w:val="20"/>
          <w:szCs w:val="20"/>
        </w:rPr>
      </w:pPr>
      <w:r w:rsidRPr="00C25E04">
        <w:rPr>
          <w:rFonts w:cstheme="minorHAnsi"/>
          <w:color w:val="000000" w:themeColor="text1"/>
          <w:sz w:val="20"/>
          <w:szCs w:val="20"/>
        </w:rPr>
        <w:lastRenderedPageBreak/>
        <w:t>5</w:t>
      </w:r>
      <w:r w:rsidR="001D3E1C" w:rsidRPr="00C25E04">
        <w:rPr>
          <w:rFonts w:cstheme="minorHAnsi"/>
          <w:color w:val="000000" w:themeColor="text1"/>
          <w:sz w:val="20"/>
          <w:szCs w:val="20"/>
        </w:rPr>
        <w:t xml:space="preserve">. </w:t>
      </w:r>
      <w:r w:rsidRPr="00C25E04">
        <w:rPr>
          <w:rFonts w:cstheme="minorHAnsi"/>
          <w:color w:val="000000" w:themeColor="text1"/>
          <w:sz w:val="20"/>
          <w:szCs w:val="20"/>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2D44BA2" w14:textId="77BB8704" w:rsidR="001927C0" w:rsidRPr="00C25E04" w:rsidRDefault="00CC4427" w:rsidP="001927C0">
      <w:pPr>
        <w:spacing w:after="0"/>
        <w:jc w:val="both"/>
        <w:rPr>
          <w:rFonts w:cstheme="minorHAnsi"/>
          <w:color w:val="000000" w:themeColor="text1"/>
          <w:sz w:val="20"/>
          <w:szCs w:val="20"/>
        </w:rPr>
      </w:pPr>
      <w:r w:rsidRPr="00C25E04">
        <w:rPr>
          <w:rFonts w:cstheme="minorHAnsi"/>
          <w:color w:val="000000" w:themeColor="text1"/>
          <w:sz w:val="20"/>
          <w:szCs w:val="20"/>
        </w:rPr>
        <w:t>6</w:t>
      </w:r>
      <w:r w:rsidR="00B56D27" w:rsidRPr="00C25E04">
        <w:rPr>
          <w:rFonts w:cstheme="minorHAnsi"/>
          <w:color w:val="000000" w:themeColor="text1"/>
          <w:sz w:val="20"/>
          <w:szCs w:val="20"/>
        </w:rPr>
        <w:t>. Il Patto, sottoscritto per accettazione dal legale rappresentante e dall’eventuale Direttore/i Tecnico/i</w:t>
      </w:r>
      <w:r w:rsidR="001927C0" w:rsidRPr="00C25E04">
        <w:rPr>
          <w:rFonts w:cstheme="minorHAnsi"/>
          <w:color w:val="000000" w:themeColor="text1"/>
          <w:sz w:val="20"/>
          <w:szCs w:val="20"/>
        </w:rPr>
        <w:t xml:space="preserve"> dell’Operatore Economico</w:t>
      </w:r>
      <w:r w:rsidR="00B56D27" w:rsidRPr="00C25E04">
        <w:rPr>
          <w:rFonts w:cstheme="minorHAnsi"/>
          <w:color w:val="000000" w:themeColor="text1"/>
          <w:sz w:val="20"/>
          <w:szCs w:val="20"/>
        </w:rPr>
        <w:t xml:space="preserve">, </w:t>
      </w:r>
      <w:r w:rsidR="001927C0" w:rsidRPr="00C25E04">
        <w:rPr>
          <w:rFonts w:cstheme="minorHAnsi"/>
          <w:color w:val="000000" w:themeColor="text1"/>
          <w:sz w:val="20"/>
          <w:szCs w:val="20"/>
        </w:rPr>
        <w:t>dev</w:t>
      </w:r>
      <w:r w:rsidR="00180295" w:rsidRPr="00C25E04">
        <w:rPr>
          <w:rFonts w:cstheme="minorHAnsi"/>
          <w:color w:val="000000" w:themeColor="text1"/>
          <w:sz w:val="20"/>
          <w:szCs w:val="20"/>
        </w:rPr>
        <w:t>’</w:t>
      </w:r>
      <w:r w:rsidR="001927C0" w:rsidRPr="00C25E04">
        <w:rPr>
          <w:rFonts w:cstheme="minorHAnsi"/>
          <w:color w:val="000000" w:themeColor="text1"/>
          <w:sz w:val="20"/>
          <w:szCs w:val="20"/>
        </w:rPr>
        <w:t xml:space="preserve"> essere</w:t>
      </w:r>
      <w:r w:rsidR="00B56D27" w:rsidRPr="00C25E04">
        <w:rPr>
          <w:rFonts w:cstheme="minorHAnsi"/>
          <w:color w:val="000000" w:themeColor="text1"/>
          <w:sz w:val="20"/>
          <w:szCs w:val="20"/>
        </w:rPr>
        <w:t xml:space="preserve"> allegato alla documentazione </w:t>
      </w:r>
      <w:r w:rsidR="001927C0" w:rsidRPr="00C25E04">
        <w:rPr>
          <w:rFonts w:cstheme="minorHAnsi"/>
          <w:color w:val="000000" w:themeColor="text1"/>
          <w:sz w:val="20"/>
          <w:szCs w:val="20"/>
        </w:rPr>
        <w:t xml:space="preserve">di gara nell’ambito di qualsiasi procedura di </w:t>
      </w:r>
      <w:r w:rsidRPr="00C25E04">
        <w:rPr>
          <w:rFonts w:cstheme="minorHAnsi"/>
          <w:color w:val="000000" w:themeColor="text1"/>
          <w:sz w:val="20"/>
          <w:szCs w:val="20"/>
        </w:rPr>
        <w:t>gara</w:t>
      </w:r>
      <w:r w:rsidR="001927C0" w:rsidRPr="00C25E04">
        <w:rPr>
          <w:rFonts w:cstheme="minorHAnsi"/>
          <w:color w:val="000000" w:themeColor="text1"/>
          <w:sz w:val="20"/>
          <w:szCs w:val="20"/>
        </w:rPr>
        <w:t xml:space="preserve"> e gestione degli appalti di forniture, servizi e lavori esperita dall’Amministrazione – ivi incluse le ipotesi di affidamento diretto – costituendo, altresì, parte integrante del conseguente contratto</w:t>
      </w:r>
      <w:r w:rsidR="00B56D27" w:rsidRPr="00C25E04">
        <w:rPr>
          <w:rFonts w:cstheme="minorHAnsi"/>
          <w:color w:val="000000" w:themeColor="text1"/>
          <w:sz w:val="20"/>
          <w:szCs w:val="20"/>
        </w:rPr>
        <w:t xml:space="preserve">. </w:t>
      </w:r>
    </w:p>
    <w:p w14:paraId="15664AA3" w14:textId="77777777" w:rsidR="001927C0"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Nel caso di Consorzi o Raggruppamenti Temporanei di Imprese, il Patto va sottoscritto dal legale rappresentante del Consorzio nonché di ciascuna delle Imprese consorziate o raggruppate e da</w:t>
      </w:r>
      <w:r w:rsidR="006816B8" w:rsidRPr="00C25E04">
        <w:rPr>
          <w:rFonts w:cstheme="minorHAnsi"/>
          <w:color w:val="000000" w:themeColor="text1"/>
          <w:sz w:val="20"/>
          <w:szCs w:val="20"/>
        </w:rPr>
        <w:t xml:space="preserve">gli </w:t>
      </w:r>
      <w:r w:rsidRPr="00C25E04">
        <w:rPr>
          <w:rFonts w:cstheme="minorHAnsi"/>
          <w:color w:val="000000" w:themeColor="text1"/>
          <w:sz w:val="20"/>
          <w:szCs w:val="20"/>
        </w:rPr>
        <w:t>eventual</w:t>
      </w:r>
      <w:r w:rsidR="006816B8" w:rsidRPr="00C25E04">
        <w:rPr>
          <w:rFonts w:cstheme="minorHAnsi"/>
          <w:color w:val="000000" w:themeColor="text1"/>
          <w:sz w:val="20"/>
          <w:szCs w:val="20"/>
        </w:rPr>
        <w:t>i</w:t>
      </w:r>
      <w:r w:rsidRPr="00C25E04">
        <w:rPr>
          <w:rFonts w:cstheme="minorHAnsi"/>
          <w:color w:val="000000" w:themeColor="text1"/>
          <w:sz w:val="20"/>
          <w:szCs w:val="20"/>
        </w:rPr>
        <w:t xml:space="preserve"> </w:t>
      </w:r>
      <w:r w:rsidR="006816B8" w:rsidRPr="00C25E04">
        <w:rPr>
          <w:rFonts w:cstheme="minorHAnsi"/>
          <w:color w:val="000000" w:themeColor="text1"/>
          <w:sz w:val="20"/>
          <w:szCs w:val="20"/>
        </w:rPr>
        <w:t>Direttori</w:t>
      </w:r>
      <w:r w:rsidRPr="00C25E04">
        <w:rPr>
          <w:rFonts w:cstheme="minorHAnsi"/>
          <w:color w:val="000000" w:themeColor="text1"/>
          <w:sz w:val="20"/>
          <w:szCs w:val="20"/>
        </w:rPr>
        <w:t xml:space="preserve"> Tecnici. </w:t>
      </w:r>
    </w:p>
    <w:p w14:paraId="104A1F51" w14:textId="11CD1F48" w:rsidR="00B56D27" w:rsidRPr="00C25E04" w:rsidRDefault="00B56D27" w:rsidP="001927C0">
      <w:pPr>
        <w:spacing w:after="0"/>
        <w:jc w:val="both"/>
        <w:rPr>
          <w:rFonts w:cstheme="minorHAnsi"/>
          <w:color w:val="000000" w:themeColor="text1"/>
          <w:sz w:val="20"/>
          <w:szCs w:val="20"/>
        </w:rPr>
      </w:pPr>
      <w:r w:rsidRPr="00C25E04">
        <w:rPr>
          <w:rFonts w:cstheme="minorHAnsi"/>
          <w:color w:val="000000" w:themeColor="text1"/>
          <w:sz w:val="20"/>
          <w:szCs w:val="20"/>
        </w:rPr>
        <w:t xml:space="preserve">Nel caso di ricorso all’avvalimento, il Patto va sottoscritto anche </w:t>
      </w:r>
      <w:r w:rsidR="00FC60F7" w:rsidRPr="00C25E04">
        <w:rPr>
          <w:rFonts w:cstheme="minorHAnsi"/>
          <w:color w:val="000000" w:themeColor="text1"/>
          <w:sz w:val="20"/>
          <w:szCs w:val="20"/>
        </w:rPr>
        <w:t>dal legale rappresentante dell’</w:t>
      </w:r>
      <w:r w:rsidRPr="00C25E04">
        <w:rPr>
          <w:rFonts w:cstheme="minorHAnsi"/>
          <w:color w:val="000000" w:themeColor="text1"/>
          <w:sz w:val="20"/>
          <w:szCs w:val="20"/>
        </w:rPr>
        <w:t>ausiliaria e dall’eventuale Direttore Tecnico.</w:t>
      </w:r>
    </w:p>
    <w:p w14:paraId="06A02093" w14:textId="77777777" w:rsidR="00B56D27" w:rsidRPr="00C25E04" w:rsidRDefault="00B56D27" w:rsidP="001927C0">
      <w:pPr>
        <w:jc w:val="both"/>
        <w:rPr>
          <w:rFonts w:cstheme="minorHAnsi"/>
          <w:color w:val="000000" w:themeColor="text1"/>
          <w:sz w:val="20"/>
          <w:szCs w:val="20"/>
        </w:rPr>
      </w:pPr>
      <w:r w:rsidRPr="00C25E04">
        <w:rPr>
          <w:rFonts w:cstheme="minorHAnsi"/>
          <w:color w:val="000000" w:themeColor="text1"/>
          <w:sz w:val="20"/>
          <w:szCs w:val="20"/>
        </w:rPr>
        <w:t>Nel caso di subappalto – laddove consentito – il Patto va sottoscritto anche dal legale rappresentante del soggetto affidatario del subappalto medesimo, e dall’eventuale Direttore Tecnic</w:t>
      </w:r>
      <w:r w:rsidR="006816B8" w:rsidRPr="00C25E04">
        <w:rPr>
          <w:rFonts w:cstheme="minorHAnsi"/>
          <w:color w:val="000000" w:themeColor="text1"/>
          <w:sz w:val="20"/>
          <w:szCs w:val="20"/>
        </w:rPr>
        <w:t>o</w:t>
      </w:r>
      <w:r w:rsidRPr="00C25E04">
        <w:rPr>
          <w:rFonts w:cstheme="minorHAnsi"/>
          <w:color w:val="000000" w:themeColor="text1"/>
          <w:sz w:val="20"/>
          <w:szCs w:val="20"/>
        </w:rPr>
        <w:t>.</w:t>
      </w:r>
    </w:p>
    <w:p w14:paraId="480E5914" w14:textId="30248EDD" w:rsidR="00706B79" w:rsidRPr="00C25E04" w:rsidRDefault="00CC4427" w:rsidP="00047727">
      <w:pPr>
        <w:jc w:val="both"/>
        <w:rPr>
          <w:rFonts w:cstheme="minorHAnsi"/>
          <w:color w:val="000000" w:themeColor="text1"/>
          <w:sz w:val="20"/>
          <w:szCs w:val="20"/>
        </w:rPr>
      </w:pPr>
      <w:r w:rsidRPr="00C25E04">
        <w:rPr>
          <w:rFonts w:cstheme="minorHAnsi"/>
          <w:color w:val="000000" w:themeColor="text1"/>
          <w:sz w:val="20"/>
          <w:szCs w:val="20"/>
        </w:rPr>
        <w:t>7</w:t>
      </w:r>
      <w:r w:rsidR="00832A64" w:rsidRPr="00C25E04">
        <w:rPr>
          <w:rFonts w:cstheme="minorHAnsi"/>
          <w:color w:val="000000" w:themeColor="text1"/>
          <w:sz w:val="20"/>
          <w:szCs w:val="20"/>
        </w:rPr>
        <w:t>.</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La presentazione del Patto, sottoscritto per accettazione incondizionata delle relative prescrizioni, costituisce per l’</w:t>
      </w:r>
      <w:r w:rsidR="00843788" w:rsidRPr="00C25E04">
        <w:rPr>
          <w:rFonts w:cstheme="minorHAnsi"/>
          <w:color w:val="000000" w:themeColor="text1"/>
          <w:sz w:val="20"/>
          <w:szCs w:val="20"/>
        </w:rPr>
        <w:t xml:space="preserve">Operatore Economico </w:t>
      </w:r>
      <w:r w:rsidR="00832A64" w:rsidRPr="00C25E04">
        <w:rPr>
          <w:rFonts w:cstheme="minorHAnsi"/>
          <w:color w:val="000000" w:themeColor="text1"/>
          <w:sz w:val="20"/>
          <w:szCs w:val="20"/>
        </w:rPr>
        <w:t>condizione essenziale per l’am</w:t>
      </w:r>
      <w:r w:rsidR="006816B8" w:rsidRPr="00C25E04">
        <w:rPr>
          <w:rFonts w:cstheme="minorHAnsi"/>
          <w:color w:val="000000" w:themeColor="text1"/>
          <w:sz w:val="20"/>
          <w:szCs w:val="20"/>
        </w:rPr>
        <w:t>missione alla procedura di gara</w:t>
      </w:r>
      <w:r w:rsidRPr="00C25E04">
        <w:rPr>
          <w:rFonts w:cstheme="minorHAnsi"/>
          <w:color w:val="000000" w:themeColor="text1"/>
          <w:sz w:val="20"/>
          <w:szCs w:val="20"/>
        </w:rPr>
        <w:t>/affidamento</w:t>
      </w:r>
      <w:r w:rsidR="006816B8" w:rsidRPr="00C25E04">
        <w:rPr>
          <w:rFonts w:cstheme="minorHAnsi"/>
          <w:color w:val="000000" w:themeColor="text1"/>
          <w:sz w:val="20"/>
          <w:szCs w:val="20"/>
        </w:rPr>
        <w:t xml:space="preserve">, </w:t>
      </w:r>
      <w:r w:rsidR="00832A64" w:rsidRPr="00C25E04">
        <w:rPr>
          <w:rFonts w:cstheme="minorHAnsi"/>
          <w:color w:val="000000" w:themeColor="text1"/>
          <w:sz w:val="20"/>
          <w:szCs w:val="20"/>
        </w:rPr>
        <w:t>pena l’esclusione. La carenza della dichiarazione di accettazione del Patto di integrità o la mancata produzione dello stesso debitamente sottoscritto dal concorrente, sono regolarizzabili attraverso la procedura di soccorso istruttorio di cui all’art.</w:t>
      </w:r>
      <w:r w:rsidR="00FE12CE" w:rsidRPr="00C25E04">
        <w:rPr>
          <w:rFonts w:cstheme="minorHAnsi"/>
          <w:color w:val="000000" w:themeColor="text1"/>
          <w:sz w:val="20"/>
          <w:szCs w:val="20"/>
        </w:rPr>
        <w:t xml:space="preserve"> </w:t>
      </w:r>
      <w:r w:rsidR="00035772" w:rsidRPr="00C25E04">
        <w:rPr>
          <w:rFonts w:cstheme="minorHAnsi"/>
          <w:color w:val="000000" w:themeColor="text1"/>
          <w:sz w:val="20"/>
          <w:szCs w:val="20"/>
        </w:rPr>
        <w:t>101</w:t>
      </w:r>
      <w:r w:rsidR="00832A64" w:rsidRPr="00C25E04">
        <w:rPr>
          <w:rFonts w:cstheme="minorHAnsi"/>
          <w:color w:val="000000" w:themeColor="text1"/>
          <w:sz w:val="20"/>
          <w:szCs w:val="20"/>
        </w:rPr>
        <w:t xml:space="preserve"> del </w:t>
      </w:r>
      <w:r w:rsidR="00843788" w:rsidRPr="00C25E04">
        <w:rPr>
          <w:rFonts w:cstheme="minorHAnsi"/>
          <w:color w:val="000000" w:themeColor="text1"/>
          <w:sz w:val="20"/>
          <w:szCs w:val="20"/>
        </w:rPr>
        <w:t>Codice dei Contratti</w:t>
      </w:r>
      <w:r w:rsidR="00035772" w:rsidRPr="00C25E04">
        <w:rPr>
          <w:rFonts w:cstheme="minorHAnsi"/>
          <w:color w:val="000000" w:themeColor="text1"/>
          <w:sz w:val="20"/>
          <w:szCs w:val="20"/>
        </w:rPr>
        <w:t xml:space="preserve"> pubblici</w:t>
      </w:r>
      <w:r w:rsidR="00832A64" w:rsidRPr="00C25E04">
        <w:rPr>
          <w:rFonts w:cstheme="minorHAnsi"/>
          <w:color w:val="000000" w:themeColor="text1"/>
          <w:sz w:val="20"/>
          <w:szCs w:val="20"/>
        </w:rPr>
        <w:t>.</w:t>
      </w:r>
    </w:p>
    <w:p w14:paraId="4A8D56FE" w14:textId="77777777" w:rsidR="005D0D28" w:rsidRPr="00C25E04" w:rsidRDefault="005D0D28" w:rsidP="00047727">
      <w:pPr>
        <w:spacing w:after="0"/>
        <w:jc w:val="center"/>
        <w:rPr>
          <w:rFonts w:cstheme="minorHAnsi"/>
          <w:b/>
          <w:color w:val="000000" w:themeColor="text1"/>
          <w:sz w:val="20"/>
          <w:szCs w:val="20"/>
        </w:rPr>
      </w:pPr>
    </w:p>
    <w:p w14:paraId="697C3E83" w14:textId="46D3E88D"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2</w:t>
      </w:r>
    </w:p>
    <w:p w14:paraId="5E771728"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843788" w:rsidRPr="00C25E04">
        <w:rPr>
          <w:rFonts w:cstheme="minorHAnsi"/>
          <w:b/>
          <w:color w:val="000000" w:themeColor="text1"/>
          <w:sz w:val="20"/>
          <w:szCs w:val="20"/>
        </w:rPr>
        <w:t>Obblighi dell’Operatore Economico</w:t>
      </w:r>
      <w:r w:rsidRPr="00C25E04">
        <w:rPr>
          <w:rFonts w:cstheme="minorHAnsi"/>
          <w:b/>
          <w:color w:val="000000" w:themeColor="text1"/>
          <w:sz w:val="20"/>
          <w:szCs w:val="20"/>
        </w:rPr>
        <w:t>)</w:t>
      </w:r>
    </w:p>
    <w:p w14:paraId="19C04522" w14:textId="77777777" w:rsidR="00832A64"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w:t>
      </w:r>
      <w:r w:rsidR="007A0616" w:rsidRPr="00C25E04">
        <w:rPr>
          <w:rFonts w:cstheme="minorHAnsi"/>
          <w:color w:val="000000" w:themeColor="text1"/>
          <w:sz w:val="20"/>
          <w:szCs w:val="20"/>
        </w:rPr>
        <w:t>Operatore Economico</w:t>
      </w:r>
      <w:r w:rsidRPr="00C25E04">
        <w:rPr>
          <w:rFonts w:cstheme="minorHAnsi"/>
          <w:color w:val="000000" w:themeColor="text1"/>
          <w:sz w:val="20"/>
          <w:szCs w:val="20"/>
        </w:rPr>
        <w:t xml:space="preserve"> conforma la propria condotta ai principi di lealtà, trasparenza e correttezza.</w:t>
      </w:r>
    </w:p>
    <w:p w14:paraId="0028D68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7A0616" w:rsidRPr="00C25E04">
        <w:rPr>
          <w:rFonts w:cstheme="minorHAnsi"/>
          <w:color w:val="000000" w:themeColor="text1"/>
          <w:sz w:val="20"/>
          <w:szCs w:val="20"/>
        </w:rPr>
        <w:t xml:space="preserve"> L’Operatore Economico</w:t>
      </w:r>
      <w:r w:rsidRPr="00C25E04">
        <w:rPr>
          <w:rFonts w:cstheme="minorHAnsi"/>
          <w:color w:val="000000" w:themeColor="text1"/>
          <w:sz w:val="20"/>
          <w:szCs w:val="20"/>
        </w:rPr>
        <w:t xml:space="preserve"> si </w:t>
      </w:r>
      <w:r w:rsidR="007E463D" w:rsidRPr="00C25E04">
        <w:rPr>
          <w:rFonts w:cstheme="minorHAnsi"/>
          <w:color w:val="000000" w:themeColor="text1"/>
          <w:sz w:val="20"/>
          <w:szCs w:val="20"/>
        </w:rPr>
        <w:t>obbliga</w:t>
      </w:r>
      <w:r w:rsidRPr="00C25E04">
        <w:rPr>
          <w:rFonts w:cstheme="minorHAnsi"/>
          <w:color w:val="000000" w:themeColor="text1"/>
          <w:sz w:val="20"/>
          <w:szCs w:val="20"/>
        </w:rPr>
        <w:t xml:space="preserve"> a non offrire somme di denaro, utilità, vantaggi, benefici o qualsiasi altra</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ricompensa, sia direttamente che indirettamente tramite intermediari, al personale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dell’Amministrazione, ovvero a terzi, ai fini dell’aggiudicazione della gara o di distorcerne il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corretto svolgimento</w:t>
      </w:r>
      <w:r w:rsidR="007A0616" w:rsidRPr="00C25E04">
        <w:rPr>
          <w:rFonts w:cstheme="minorHAnsi"/>
          <w:color w:val="000000" w:themeColor="text1"/>
          <w:sz w:val="20"/>
          <w:szCs w:val="20"/>
        </w:rPr>
        <w:t>, nonché ai fini dell’assegnazione del contratto o di distorcerne la corretta e regolare esecuzione</w:t>
      </w:r>
      <w:r w:rsidRPr="00C25E04">
        <w:rPr>
          <w:rFonts w:cstheme="minorHAnsi"/>
          <w:color w:val="000000" w:themeColor="text1"/>
          <w:sz w:val="20"/>
          <w:szCs w:val="20"/>
        </w:rPr>
        <w:t>.</w:t>
      </w:r>
    </w:p>
    <w:p w14:paraId="39BB0D8D" w14:textId="77777777" w:rsidR="003E3587"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3</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L’Operatore Economico</w:t>
      </w:r>
      <w:r w:rsidR="00832A64" w:rsidRPr="00C25E04">
        <w:rPr>
          <w:rFonts w:cstheme="minorHAnsi"/>
          <w:color w:val="000000" w:themeColor="text1"/>
          <w:sz w:val="20"/>
          <w:szCs w:val="20"/>
        </w:rPr>
        <w:t>, salvi ed impregiudicati gli obblighi legali di denuncia alla competente Autorità</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Giudiziaria, </w:t>
      </w:r>
      <w:r w:rsidRPr="00C25E04">
        <w:rPr>
          <w:rFonts w:cstheme="minorHAnsi"/>
          <w:color w:val="000000" w:themeColor="text1"/>
          <w:sz w:val="20"/>
          <w:szCs w:val="20"/>
        </w:rPr>
        <w:t>si impegna</w:t>
      </w:r>
      <w:r w:rsidR="003E3587" w:rsidRPr="00C25E04">
        <w:rPr>
          <w:rFonts w:cstheme="minorHAnsi"/>
          <w:color w:val="000000" w:themeColor="text1"/>
          <w:sz w:val="20"/>
          <w:szCs w:val="20"/>
        </w:rPr>
        <w:t>:</w:t>
      </w:r>
    </w:p>
    <w:p w14:paraId="5803B48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lastRenderedPageBreak/>
        <w:t>a)</w:t>
      </w:r>
      <w:r w:rsidR="007A0616" w:rsidRPr="00C25E04">
        <w:rPr>
          <w:rFonts w:cstheme="minorHAnsi"/>
          <w:color w:val="000000" w:themeColor="text1"/>
          <w:sz w:val="20"/>
          <w:szCs w:val="20"/>
        </w:rPr>
        <w:t xml:space="preserve"> a segnalare all’A</w:t>
      </w:r>
      <w:r w:rsidR="007E463D"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C25E04">
        <w:rPr>
          <w:rFonts w:cstheme="minorHAnsi"/>
          <w:color w:val="000000" w:themeColor="text1"/>
          <w:sz w:val="20"/>
          <w:szCs w:val="20"/>
        </w:rPr>
        <w:t>mministrazione</w:t>
      </w:r>
      <w:r w:rsidR="007A0616" w:rsidRPr="00C25E04">
        <w:rPr>
          <w:rFonts w:cstheme="minorHAnsi"/>
          <w:color w:val="000000" w:themeColor="text1"/>
          <w:sz w:val="20"/>
          <w:szCs w:val="20"/>
        </w:rPr>
        <w:t xml:space="preserve"> stessa</w:t>
      </w:r>
      <w:r w:rsidRPr="00C25E04">
        <w:rPr>
          <w:rFonts w:cstheme="minorHAnsi"/>
          <w:color w:val="000000" w:themeColor="text1"/>
          <w:sz w:val="20"/>
          <w:szCs w:val="20"/>
        </w:rPr>
        <w:t>;</w:t>
      </w:r>
    </w:p>
    <w:p w14:paraId="2130E919"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b)</w:t>
      </w:r>
      <w:r w:rsidR="006816B8" w:rsidRPr="00C25E04">
        <w:rPr>
          <w:rFonts w:cstheme="minorHAnsi"/>
          <w:color w:val="000000" w:themeColor="text1"/>
          <w:sz w:val="20"/>
          <w:szCs w:val="20"/>
        </w:rPr>
        <w:t xml:space="preserve"> </w:t>
      </w:r>
      <w:r w:rsidR="003054DC" w:rsidRPr="00C25E04">
        <w:rPr>
          <w:rFonts w:cstheme="minorHAnsi"/>
          <w:color w:val="000000" w:themeColor="text1"/>
          <w:sz w:val="20"/>
          <w:szCs w:val="20"/>
        </w:rPr>
        <w:t xml:space="preserve">a segnalare </w:t>
      </w:r>
      <w:r w:rsidR="00832A64" w:rsidRPr="00C25E04">
        <w:rPr>
          <w:rFonts w:cstheme="minorHAnsi"/>
          <w:color w:val="000000" w:themeColor="text1"/>
          <w:sz w:val="20"/>
          <w:szCs w:val="20"/>
        </w:rPr>
        <w:t xml:space="preserve">all’Amministrazione </w:t>
      </w:r>
      <w:r w:rsidRPr="00C25E04">
        <w:rPr>
          <w:rFonts w:cstheme="minorHAnsi"/>
          <w:color w:val="000000" w:themeColor="text1"/>
          <w:sz w:val="20"/>
          <w:szCs w:val="20"/>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C25E04" w:rsidRDefault="003E3587" w:rsidP="003E3587">
      <w:pPr>
        <w:spacing w:after="0"/>
        <w:jc w:val="both"/>
        <w:rPr>
          <w:rFonts w:cstheme="minorHAnsi"/>
          <w:color w:val="000000" w:themeColor="text1"/>
          <w:sz w:val="20"/>
          <w:szCs w:val="20"/>
        </w:rPr>
      </w:pPr>
      <w:r w:rsidRPr="00C25E04">
        <w:rPr>
          <w:rFonts w:cstheme="minorHAnsi"/>
          <w:color w:val="000000" w:themeColor="text1"/>
          <w:sz w:val="20"/>
          <w:szCs w:val="20"/>
        </w:rPr>
        <w:t>c) qualora i fatti di cui ai precedenti punti a) e b) ne costituiscano il presupposto, a sporgere denuncia alle Autorità competenti e di segnalare il fatto all’A</w:t>
      </w:r>
      <w:r w:rsidR="00FA799F" w:rsidRPr="00C25E04">
        <w:rPr>
          <w:rFonts w:cstheme="minorHAnsi"/>
          <w:color w:val="000000" w:themeColor="text1"/>
          <w:sz w:val="20"/>
          <w:szCs w:val="20"/>
        </w:rPr>
        <w:t>NAC</w:t>
      </w:r>
      <w:r w:rsidRPr="00C25E04">
        <w:rPr>
          <w:rFonts w:cstheme="minorHAnsi"/>
          <w:color w:val="000000" w:themeColor="text1"/>
          <w:sz w:val="20"/>
          <w:szCs w:val="20"/>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C25E04" w:rsidRDefault="00781C02" w:rsidP="003E3587">
      <w:pPr>
        <w:spacing w:after="0"/>
        <w:jc w:val="both"/>
        <w:rPr>
          <w:rFonts w:cstheme="minorHAnsi"/>
          <w:color w:val="000000" w:themeColor="text1"/>
          <w:sz w:val="20"/>
          <w:szCs w:val="20"/>
        </w:rPr>
      </w:pPr>
      <w:r w:rsidRPr="00C25E04">
        <w:rPr>
          <w:rFonts w:cstheme="minorHAnsi"/>
          <w:color w:val="000000" w:themeColor="text1"/>
          <w:sz w:val="20"/>
          <w:szCs w:val="20"/>
        </w:rPr>
        <w:t>d) a non conferire incarichi o stipulare contratti con i soggetti di cui all’art. 53, comma 16-ter, del D. Lgs. n.  165/2001 e s.m.i.</w:t>
      </w:r>
    </w:p>
    <w:p w14:paraId="23CDF30F" w14:textId="6AD742B6" w:rsidR="00832A64" w:rsidRPr="00C25E04" w:rsidRDefault="00FC60F7" w:rsidP="002A3A2D">
      <w:pPr>
        <w:jc w:val="both"/>
        <w:rPr>
          <w:rFonts w:cstheme="minorHAnsi"/>
          <w:color w:val="000000" w:themeColor="text1"/>
          <w:sz w:val="20"/>
          <w:szCs w:val="20"/>
        </w:rPr>
      </w:pPr>
      <w:r w:rsidRPr="00C25E04">
        <w:rPr>
          <w:rFonts w:cstheme="minorHAnsi"/>
          <w:color w:val="000000" w:themeColor="text1"/>
          <w:sz w:val="20"/>
          <w:szCs w:val="20"/>
        </w:rPr>
        <w:t>Agli stessi obblighi è tenuto</w:t>
      </w:r>
      <w:r w:rsidR="00832A64" w:rsidRPr="00C25E04">
        <w:rPr>
          <w:rFonts w:cstheme="minorHAnsi"/>
          <w:color w:val="000000" w:themeColor="text1"/>
          <w:sz w:val="20"/>
          <w:szCs w:val="20"/>
        </w:rPr>
        <w:t xml:space="preserve"> anche </w:t>
      </w:r>
      <w:r w:rsidRPr="00C25E04">
        <w:rPr>
          <w:rFonts w:cstheme="minorHAnsi"/>
          <w:color w:val="000000" w:themeColor="text1"/>
          <w:sz w:val="20"/>
          <w:szCs w:val="20"/>
        </w:rPr>
        <w:t>l’aggiudicatario</w:t>
      </w:r>
      <w:r w:rsidR="00832A64" w:rsidRPr="00C25E04">
        <w:rPr>
          <w:rFonts w:cstheme="minorHAnsi"/>
          <w:color w:val="000000" w:themeColor="text1"/>
          <w:sz w:val="20"/>
          <w:szCs w:val="20"/>
        </w:rPr>
        <w:t xml:space="preserve"> della gara nella fase dell’esecuzione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del contratto</w:t>
      </w:r>
      <w:r w:rsidR="002A3A2D" w:rsidRPr="00C25E04">
        <w:rPr>
          <w:rFonts w:cstheme="minorHAnsi"/>
          <w:color w:val="000000" w:themeColor="text1"/>
          <w:sz w:val="20"/>
          <w:szCs w:val="20"/>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informa prontamente e puntualmente tutto il personale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cui si avvale</w:t>
      </w:r>
      <w:r w:rsidR="00781C02" w:rsidRPr="00C25E04">
        <w:rPr>
          <w:rFonts w:cstheme="minorHAnsi"/>
          <w:color w:val="000000" w:themeColor="text1"/>
          <w:sz w:val="20"/>
          <w:szCs w:val="20"/>
        </w:rPr>
        <w:t xml:space="preserve"> (dipendenti, consulenti, collaboratori e/o subappaltatori)</w:t>
      </w:r>
      <w:r w:rsidR="00832A64" w:rsidRPr="00C25E04">
        <w:rPr>
          <w:rFonts w:cstheme="minorHAnsi"/>
          <w:color w:val="000000" w:themeColor="text1"/>
          <w:sz w:val="20"/>
          <w:szCs w:val="20"/>
        </w:rPr>
        <w:t xml:space="preserve"> circa il presente Patto di integrità e gli obblighi in esso contenuti e vigila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scrupolosamente sulla loro osservanza.</w:t>
      </w:r>
    </w:p>
    <w:p w14:paraId="1E88208E"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5</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segnala eventuali situazioni di conflitto di interesse, di cui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sia a conoscenza, rispetto al personale dell’Amministrazione.</w:t>
      </w:r>
    </w:p>
    <w:p w14:paraId="6755AE51" w14:textId="77777777" w:rsidR="00832A64" w:rsidRPr="00C25E04" w:rsidRDefault="007A0616" w:rsidP="00832A64">
      <w:pPr>
        <w:jc w:val="both"/>
        <w:rPr>
          <w:rFonts w:cstheme="minorHAnsi"/>
          <w:color w:val="000000" w:themeColor="text1"/>
          <w:sz w:val="20"/>
          <w:szCs w:val="20"/>
        </w:rPr>
      </w:pPr>
      <w:r w:rsidRPr="00C25E04">
        <w:rPr>
          <w:rFonts w:cstheme="minorHAnsi"/>
          <w:color w:val="000000" w:themeColor="text1"/>
          <w:sz w:val="20"/>
          <w:szCs w:val="20"/>
        </w:rPr>
        <w:t>6</w:t>
      </w:r>
      <w:r w:rsidR="00832A64" w:rsidRPr="00C25E04">
        <w:rPr>
          <w:rFonts w:cstheme="minorHAnsi"/>
          <w:color w:val="000000" w:themeColor="text1"/>
          <w:sz w:val="20"/>
          <w:szCs w:val="20"/>
        </w:rPr>
        <w:t>.</w:t>
      </w:r>
      <w:r w:rsidR="00FE12CE" w:rsidRPr="00C25E04">
        <w:rPr>
          <w:rFonts w:cstheme="minorHAnsi"/>
          <w:color w:val="000000" w:themeColor="text1"/>
          <w:sz w:val="20"/>
          <w:szCs w:val="20"/>
        </w:rPr>
        <w:t xml:space="preserve"> </w:t>
      </w:r>
      <w:r w:rsidR="00832A64" w:rsidRPr="00C25E04">
        <w:rPr>
          <w:rFonts w:cstheme="minorHAnsi"/>
          <w:color w:val="000000" w:themeColor="text1"/>
          <w:sz w:val="20"/>
          <w:szCs w:val="20"/>
        </w:rPr>
        <w:t>Il legale rappresentante dell’</w:t>
      </w:r>
      <w:r w:rsidRPr="00C25E04">
        <w:rPr>
          <w:rFonts w:cstheme="minorHAnsi"/>
          <w:color w:val="000000" w:themeColor="text1"/>
          <w:sz w:val="20"/>
          <w:szCs w:val="20"/>
        </w:rPr>
        <w:t>Operatore Economico</w:t>
      </w:r>
      <w:r w:rsidR="00832A64" w:rsidRPr="00C25E04">
        <w:rPr>
          <w:rFonts w:cstheme="minorHAnsi"/>
          <w:color w:val="000000" w:themeColor="text1"/>
          <w:sz w:val="20"/>
          <w:szCs w:val="20"/>
        </w:rPr>
        <w:t xml:space="preserve"> dichiara:</w:t>
      </w:r>
    </w:p>
    <w:p w14:paraId="5D0D453F"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FA799F" w:rsidRPr="00C25E04">
        <w:rPr>
          <w:rFonts w:cstheme="minorHAnsi"/>
          <w:color w:val="000000" w:themeColor="text1"/>
          <w:sz w:val="20"/>
          <w:szCs w:val="20"/>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trovarsi in situazioni di controllo o di collegamento (formale e/o sostanziale) con altri</w:t>
      </w:r>
      <w:r w:rsidR="00843788" w:rsidRPr="00C25E04">
        <w:rPr>
          <w:rFonts w:cstheme="minorHAnsi"/>
          <w:color w:val="000000" w:themeColor="text1"/>
          <w:sz w:val="20"/>
          <w:szCs w:val="20"/>
        </w:rPr>
        <w:t xml:space="preserve"> </w:t>
      </w:r>
      <w:r w:rsidR="00980CF0" w:rsidRPr="00C25E04">
        <w:rPr>
          <w:rFonts w:cstheme="minorHAnsi"/>
          <w:color w:val="000000" w:themeColor="text1"/>
          <w:sz w:val="20"/>
          <w:szCs w:val="20"/>
        </w:rPr>
        <w:t xml:space="preserve">concorrenti, tali da comportare l’imputazione delle relative offerte ad un unico centro decisionale, </w:t>
      </w:r>
      <w:r w:rsidRPr="00C25E04">
        <w:rPr>
          <w:rFonts w:cstheme="minorHAnsi"/>
          <w:color w:val="000000" w:themeColor="text1"/>
          <w:sz w:val="20"/>
          <w:szCs w:val="20"/>
        </w:rPr>
        <w:t>e che non si è accordato e non si accorderà con altri partecipanti alla gara per limitare</w:t>
      </w:r>
      <w:r w:rsidR="00980CF0" w:rsidRPr="00C25E04">
        <w:rPr>
          <w:rFonts w:cstheme="minorHAnsi"/>
          <w:color w:val="000000" w:themeColor="text1"/>
          <w:sz w:val="20"/>
          <w:szCs w:val="20"/>
        </w:rPr>
        <w:t xml:space="preserve"> o eludere in alcun modo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la libera concorrenza</w:t>
      </w:r>
      <w:r w:rsidR="00980CF0" w:rsidRPr="00C25E04">
        <w:rPr>
          <w:rFonts w:cstheme="minorHAnsi"/>
          <w:color w:val="000000" w:themeColor="text1"/>
          <w:sz w:val="20"/>
          <w:szCs w:val="20"/>
        </w:rPr>
        <w:t>;</w:t>
      </w:r>
    </w:p>
    <w:p w14:paraId="19CA4707" w14:textId="04F8CD9A" w:rsidR="00832A64" w:rsidRPr="00C25E04" w:rsidRDefault="00980CF0" w:rsidP="00980CF0">
      <w:pPr>
        <w:spacing w:after="0"/>
        <w:jc w:val="both"/>
        <w:rPr>
          <w:rFonts w:cstheme="minorHAnsi"/>
          <w:color w:val="000000" w:themeColor="text1"/>
          <w:sz w:val="20"/>
          <w:szCs w:val="20"/>
        </w:rPr>
      </w:pPr>
      <w:r w:rsidRPr="00C25E04">
        <w:rPr>
          <w:rFonts w:cstheme="minorHAnsi"/>
          <w:color w:val="000000" w:themeColor="text1"/>
          <w:sz w:val="20"/>
          <w:szCs w:val="20"/>
        </w:rPr>
        <w:t xml:space="preserve">- </w:t>
      </w:r>
      <w:r w:rsidR="00832A64" w:rsidRPr="00C25E04">
        <w:rPr>
          <w:rFonts w:cstheme="minorHAnsi"/>
          <w:color w:val="000000" w:themeColor="text1"/>
          <w:sz w:val="20"/>
          <w:szCs w:val="20"/>
        </w:rPr>
        <w:t>di non trovarsi in altre situazioni ritenute incompatibili con la</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partecipazione alle gare dal Codice de</w:t>
      </w:r>
      <w:r w:rsidRPr="00C25E04">
        <w:rPr>
          <w:rFonts w:cstheme="minorHAnsi"/>
          <w:color w:val="000000" w:themeColor="text1"/>
          <w:sz w:val="20"/>
          <w:szCs w:val="20"/>
        </w:rPr>
        <w:t>i Contratti</w:t>
      </w:r>
      <w:r w:rsidR="009D756D" w:rsidRPr="00C25E04">
        <w:rPr>
          <w:rFonts w:cstheme="minorHAnsi"/>
          <w:color w:val="000000" w:themeColor="text1"/>
          <w:sz w:val="20"/>
          <w:szCs w:val="20"/>
        </w:rPr>
        <w:t xml:space="preserve"> pubblici</w:t>
      </w:r>
      <w:r w:rsidRPr="00C25E04">
        <w:rPr>
          <w:rFonts w:cstheme="minorHAnsi"/>
          <w:color w:val="000000" w:themeColor="text1"/>
          <w:sz w:val="20"/>
          <w:szCs w:val="20"/>
        </w:rPr>
        <w:t>,</w:t>
      </w:r>
      <w:r w:rsidR="00832A64" w:rsidRPr="00C25E04">
        <w:rPr>
          <w:rFonts w:cstheme="minorHAnsi"/>
          <w:color w:val="000000" w:themeColor="text1"/>
          <w:sz w:val="20"/>
          <w:szCs w:val="20"/>
        </w:rPr>
        <w:t xml:space="preserve"> dal Codice </w:t>
      </w:r>
      <w:r w:rsidR="009D756D" w:rsidRPr="00C25E04">
        <w:rPr>
          <w:rFonts w:cstheme="minorHAnsi"/>
          <w:color w:val="000000" w:themeColor="text1"/>
          <w:sz w:val="20"/>
          <w:szCs w:val="20"/>
        </w:rPr>
        <w:t>c</w:t>
      </w:r>
      <w:r w:rsidR="00832A64" w:rsidRPr="00C25E04">
        <w:rPr>
          <w:rFonts w:cstheme="minorHAnsi"/>
          <w:color w:val="000000" w:themeColor="text1"/>
          <w:sz w:val="20"/>
          <w:szCs w:val="20"/>
        </w:rPr>
        <w:t>ivile ovvero dalle altre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disposizioni normative vigenti;</w:t>
      </w:r>
    </w:p>
    <w:p w14:paraId="00138C99" w14:textId="62CCAECB"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t>- di non aver conferito incarichi ai soggetti di cui all’art. 53, c</w:t>
      </w:r>
      <w:r w:rsidR="00AF148D" w:rsidRPr="00C25E04">
        <w:rPr>
          <w:rFonts w:cstheme="minorHAnsi"/>
          <w:color w:val="000000" w:themeColor="text1"/>
          <w:sz w:val="20"/>
          <w:szCs w:val="20"/>
        </w:rPr>
        <w:t>omma</w:t>
      </w:r>
      <w:r w:rsidRPr="00C25E04">
        <w:rPr>
          <w:rFonts w:cstheme="minorHAnsi"/>
          <w:color w:val="000000" w:themeColor="text1"/>
          <w:sz w:val="20"/>
          <w:szCs w:val="20"/>
        </w:rPr>
        <w:t xml:space="preserve">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Lgs. n. 165</w:t>
      </w:r>
      <w:r w:rsidR="00980CF0" w:rsidRPr="00C25E04">
        <w:rPr>
          <w:rFonts w:cstheme="minorHAnsi"/>
          <w:color w:val="000000" w:themeColor="text1"/>
          <w:sz w:val="20"/>
          <w:szCs w:val="20"/>
        </w:rPr>
        <w:t>/</w:t>
      </w:r>
      <w:r w:rsidRPr="00C25E04">
        <w:rPr>
          <w:rFonts w:cstheme="minorHAnsi"/>
          <w:color w:val="000000" w:themeColor="text1"/>
          <w:sz w:val="20"/>
          <w:szCs w:val="20"/>
        </w:rPr>
        <w:t>2001</w:t>
      </w:r>
      <w:r w:rsidR="00980CF0" w:rsidRPr="00C25E04">
        <w:rPr>
          <w:rFonts w:cstheme="minorHAnsi"/>
          <w:color w:val="000000" w:themeColor="text1"/>
          <w:sz w:val="20"/>
          <w:szCs w:val="20"/>
        </w:rPr>
        <w:t xml:space="preserve"> e s.m.</w:t>
      </w:r>
      <w:r w:rsidR="00FE12CE" w:rsidRPr="00C25E04">
        <w:rPr>
          <w:rFonts w:cstheme="minorHAnsi"/>
          <w:color w:val="000000" w:themeColor="text1"/>
          <w:sz w:val="20"/>
          <w:szCs w:val="20"/>
        </w:rPr>
        <w:t>i.</w:t>
      </w:r>
      <w:r w:rsidR="00980CF0" w:rsidRPr="00C25E04">
        <w:rPr>
          <w:rFonts w:cstheme="minorHAnsi"/>
          <w:color w:val="000000" w:themeColor="text1"/>
          <w:sz w:val="20"/>
          <w:szCs w:val="20"/>
        </w:rPr>
        <w:t xml:space="preserve">, </w:t>
      </w:r>
      <w:r w:rsidRPr="00C25E04">
        <w:rPr>
          <w:rFonts w:cstheme="minorHAnsi"/>
          <w:color w:val="000000" w:themeColor="text1"/>
          <w:sz w:val="20"/>
          <w:szCs w:val="20"/>
        </w:rPr>
        <w:t>o di non aver stipulato</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contratti con i medesimi soggetti;</w:t>
      </w:r>
    </w:p>
    <w:p w14:paraId="09056DC7" w14:textId="77777777" w:rsidR="00832A64" w:rsidRPr="00C25E04" w:rsidRDefault="00832A64" w:rsidP="00980CF0">
      <w:pPr>
        <w:spacing w:after="0"/>
        <w:jc w:val="both"/>
        <w:rPr>
          <w:rFonts w:cstheme="minorHAnsi"/>
          <w:color w:val="000000" w:themeColor="text1"/>
          <w:sz w:val="20"/>
          <w:szCs w:val="20"/>
        </w:rPr>
      </w:pPr>
      <w:r w:rsidRPr="00C25E04">
        <w:rPr>
          <w:rFonts w:cstheme="minorHAnsi"/>
          <w:color w:val="000000" w:themeColor="text1"/>
          <w:sz w:val="20"/>
          <w:szCs w:val="20"/>
        </w:rPr>
        <w:lastRenderedPageBreak/>
        <w:t>- di essere consapevole che, qualora venga accertata la violazione del suddetto divieto di cui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all’art.</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53, comma 16-ter, del D.</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 xml:space="preserve">Lgs. </w:t>
      </w:r>
      <w:r w:rsidR="00980CF0" w:rsidRPr="00C25E04">
        <w:rPr>
          <w:rFonts w:cstheme="minorHAnsi"/>
          <w:color w:val="000000" w:themeColor="text1"/>
          <w:sz w:val="20"/>
          <w:szCs w:val="20"/>
        </w:rPr>
        <w:t xml:space="preserve">n. 165/2001 </w:t>
      </w:r>
      <w:r w:rsidRPr="00C25E04">
        <w:rPr>
          <w:rFonts w:cstheme="minorHAnsi"/>
          <w:color w:val="000000" w:themeColor="text1"/>
          <w:sz w:val="20"/>
          <w:szCs w:val="20"/>
        </w:rPr>
        <w:t>verrà disposta l’immediata esclusione dalla partecipazione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alla procedura d’affidamento</w:t>
      </w:r>
      <w:r w:rsidR="002A3A2D" w:rsidRPr="00C25E04">
        <w:rPr>
          <w:rFonts w:cstheme="minorHAnsi"/>
          <w:color w:val="000000" w:themeColor="text1"/>
          <w:sz w:val="20"/>
          <w:szCs w:val="20"/>
        </w:rPr>
        <w:t>;</w:t>
      </w:r>
    </w:p>
    <w:p w14:paraId="30511482" w14:textId="77777777" w:rsidR="00980CF0"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 di impegnarsi a rendere noti, su richiesta dell’Amministrazione, tutti i pagamenti eseguiti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riguardanti il contratto eventualmente </w:t>
      </w:r>
      <w:r w:rsidR="00980CF0" w:rsidRPr="00C25E04">
        <w:rPr>
          <w:rFonts w:cstheme="minorHAnsi"/>
          <w:color w:val="000000" w:themeColor="text1"/>
          <w:sz w:val="20"/>
          <w:szCs w:val="20"/>
        </w:rPr>
        <w:t>assegnatogli</w:t>
      </w:r>
      <w:r w:rsidRPr="00C25E04">
        <w:rPr>
          <w:rFonts w:cstheme="minorHAnsi"/>
          <w:color w:val="000000" w:themeColor="text1"/>
          <w:sz w:val="20"/>
          <w:szCs w:val="20"/>
        </w:rPr>
        <w:t xml:space="preserve"> a seguito della procedura di affidamento.</w:t>
      </w:r>
    </w:p>
    <w:p w14:paraId="318C7C9D"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3</w:t>
      </w:r>
    </w:p>
    <w:p w14:paraId="75955BF0"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(Obblighi dell’Amministrazione)</w:t>
      </w:r>
    </w:p>
    <w:p w14:paraId="7DF4FC45" w14:textId="77777777" w:rsidR="002A3A2D" w:rsidRPr="00C25E04" w:rsidRDefault="00832A64" w:rsidP="00047727">
      <w:pPr>
        <w:spacing w:after="0"/>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conforma la propria condotta ai principi di lealtà, trasparenza e correttezza.</w:t>
      </w:r>
      <w:r w:rsidR="002A3A2D" w:rsidRPr="00C25E04">
        <w:rPr>
          <w:rFonts w:cstheme="minorHAnsi"/>
          <w:color w:val="000000" w:themeColor="text1"/>
          <w:sz w:val="20"/>
          <w:szCs w:val="20"/>
        </w:rPr>
        <w:t xml:space="preserve"> </w:t>
      </w:r>
    </w:p>
    <w:p w14:paraId="3A7EED76" w14:textId="2FA9BAE6" w:rsidR="00FE12CE" w:rsidRPr="00C25E04" w:rsidRDefault="00D22E3D" w:rsidP="00047727">
      <w:pPr>
        <w:jc w:val="both"/>
        <w:rPr>
          <w:rFonts w:cstheme="minorHAnsi"/>
          <w:color w:val="000000" w:themeColor="text1"/>
          <w:sz w:val="20"/>
          <w:szCs w:val="20"/>
        </w:rPr>
      </w:pPr>
      <w:r w:rsidRPr="00C25E04">
        <w:rPr>
          <w:rFonts w:cstheme="minorHAnsi"/>
          <w:color w:val="000000" w:themeColor="text1"/>
          <w:sz w:val="20"/>
          <w:szCs w:val="20"/>
        </w:rPr>
        <w:t>In particolare,</w:t>
      </w:r>
      <w:r w:rsidR="002A3A2D" w:rsidRPr="00C25E04">
        <w:rPr>
          <w:rFonts w:cstheme="minorHAnsi"/>
          <w:color w:val="000000" w:themeColor="text1"/>
          <w:sz w:val="20"/>
          <w:szCs w:val="20"/>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2.</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informa il proprio personale e tutti i soggetti in essa operanti, a qualsiasi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titolo coinvolti nella procedura di gara sopra indicata e nelle fasi di vigilanza, controllo 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gestione dell’esecuzione del relativo contratto qualora assegnato, circa il presente Patto di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integrità e gli obblighi in esso contenuti, vigilando sulla loro osservanza.</w:t>
      </w:r>
    </w:p>
    <w:p w14:paraId="7025100C"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3.</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attiverà le procedure di legge nei confronti del personale che non conformi</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il proprio operato ai principi richiamati al comma primo</w:t>
      </w:r>
      <w:r w:rsidR="002A3A2D" w:rsidRPr="00C25E04">
        <w:rPr>
          <w:rFonts w:cstheme="minorHAnsi"/>
          <w:color w:val="000000" w:themeColor="text1"/>
          <w:sz w:val="20"/>
          <w:szCs w:val="20"/>
        </w:rPr>
        <w:t xml:space="preserve"> del presente articolo</w:t>
      </w:r>
      <w:r w:rsidRPr="00C25E04">
        <w:rPr>
          <w:rFonts w:cstheme="minorHAnsi"/>
          <w:b/>
          <w:bCs/>
          <w:color w:val="000000" w:themeColor="text1"/>
          <w:sz w:val="20"/>
          <w:szCs w:val="20"/>
        </w:rPr>
        <w:t xml:space="preserve">, </w:t>
      </w:r>
      <w:r w:rsidRPr="00C25E04">
        <w:rPr>
          <w:rFonts w:cstheme="minorHAnsi"/>
          <w:color w:val="000000" w:themeColor="text1"/>
          <w:sz w:val="20"/>
          <w:szCs w:val="20"/>
        </w:rPr>
        <w:t>alle disposizioni contenute nel</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codice di comportamento dei dipendenti pubblici di cui al D.P.R. 16 aprile 2013, n.62, </w:t>
      </w:r>
      <w:r w:rsidR="002A3A2D" w:rsidRPr="00C25E04">
        <w:rPr>
          <w:rFonts w:cstheme="minorHAnsi"/>
          <w:color w:val="000000" w:themeColor="text1"/>
          <w:sz w:val="20"/>
          <w:szCs w:val="20"/>
        </w:rPr>
        <w:t>nonché a quelle prescritte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Codice di comportamento dei dipendenti del</w:t>
      </w:r>
      <w:r w:rsidR="002A3A2D" w:rsidRPr="00C25E04">
        <w:rPr>
          <w:rFonts w:cstheme="minorHAnsi"/>
          <w:color w:val="000000" w:themeColor="text1"/>
          <w:sz w:val="20"/>
          <w:szCs w:val="20"/>
        </w:rPr>
        <w:t>l’Amministrazione</w:t>
      </w:r>
      <w:r w:rsidRPr="00C25E04">
        <w:rPr>
          <w:rFonts w:cstheme="minorHAnsi"/>
          <w:color w:val="000000" w:themeColor="text1"/>
          <w:sz w:val="20"/>
          <w:szCs w:val="20"/>
        </w:rPr>
        <w:t>.</w:t>
      </w:r>
    </w:p>
    <w:p w14:paraId="58E5996A" w14:textId="3532AF31"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4.</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aprirà un procedimento istruttorio per la verifica di ogni eventuale</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 xml:space="preserve">segnalazione ricevuta in merito a condotte anomale </w:t>
      </w:r>
      <w:r w:rsidR="00D22E3D" w:rsidRPr="00C25E04">
        <w:rPr>
          <w:rFonts w:cstheme="minorHAnsi"/>
          <w:color w:val="000000" w:themeColor="text1"/>
          <w:sz w:val="20"/>
          <w:szCs w:val="20"/>
        </w:rPr>
        <w:t>attuate</w:t>
      </w:r>
      <w:r w:rsidRPr="00C25E04">
        <w:rPr>
          <w:rFonts w:cstheme="minorHAnsi"/>
          <w:color w:val="000000" w:themeColor="text1"/>
          <w:sz w:val="20"/>
          <w:szCs w:val="20"/>
        </w:rPr>
        <w:t xml:space="preserve"> dal proprio personale in</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relazione al procedimento di gara ed alle fasi di esecuzione del contratto.</w:t>
      </w:r>
    </w:p>
    <w:p w14:paraId="7B3B577D" w14:textId="5096FFCA" w:rsidR="00706B79"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5.</w:t>
      </w:r>
      <w:r w:rsidR="002A3A2D" w:rsidRPr="00C25E04">
        <w:rPr>
          <w:rFonts w:cstheme="minorHAnsi"/>
          <w:color w:val="000000" w:themeColor="text1"/>
          <w:sz w:val="20"/>
          <w:szCs w:val="20"/>
        </w:rPr>
        <w:t xml:space="preserve"> </w:t>
      </w:r>
      <w:r w:rsidRPr="00C25E04">
        <w:rPr>
          <w:rFonts w:cstheme="minorHAnsi"/>
          <w:color w:val="000000" w:themeColor="text1"/>
          <w:sz w:val="20"/>
          <w:szCs w:val="20"/>
        </w:rPr>
        <w:t>L’Amministrazione formalizza l’accertamento delle violazioni del presente Patto di integrità,</w:t>
      </w:r>
      <w:r w:rsidR="00843788" w:rsidRPr="00C25E04">
        <w:rPr>
          <w:rFonts w:cstheme="minorHAnsi"/>
          <w:color w:val="000000" w:themeColor="text1"/>
          <w:sz w:val="20"/>
          <w:szCs w:val="20"/>
        </w:rPr>
        <w:t xml:space="preserve"> </w:t>
      </w:r>
      <w:r w:rsidRPr="00C25E04">
        <w:rPr>
          <w:rFonts w:cstheme="minorHAnsi"/>
          <w:color w:val="000000" w:themeColor="text1"/>
          <w:sz w:val="20"/>
          <w:szCs w:val="20"/>
        </w:rPr>
        <w:t>nel rispetto del principio del contraddittorio.</w:t>
      </w:r>
    </w:p>
    <w:p w14:paraId="2E984A67"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4</w:t>
      </w:r>
    </w:p>
    <w:p w14:paraId="236B0BCA"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w:t>
      </w:r>
      <w:r w:rsidR="00994776" w:rsidRPr="00C25E04">
        <w:rPr>
          <w:rFonts w:cstheme="minorHAnsi"/>
          <w:b/>
          <w:color w:val="000000" w:themeColor="text1"/>
          <w:sz w:val="20"/>
          <w:szCs w:val="20"/>
        </w:rPr>
        <w:t xml:space="preserve">Violazione degli obblighi assunti con il Patto di integrità) </w:t>
      </w:r>
    </w:p>
    <w:p w14:paraId="5CB00AF7" w14:textId="77777777" w:rsidR="00DA610E" w:rsidRPr="00C25E04" w:rsidRDefault="00832A64" w:rsidP="00047727">
      <w:pPr>
        <w:jc w:val="both"/>
        <w:rPr>
          <w:rFonts w:cstheme="minorHAnsi"/>
          <w:color w:val="000000" w:themeColor="text1"/>
          <w:sz w:val="20"/>
          <w:szCs w:val="20"/>
        </w:rPr>
      </w:pPr>
      <w:r w:rsidRPr="00C25E04">
        <w:rPr>
          <w:rFonts w:cstheme="minorHAnsi"/>
          <w:color w:val="000000" w:themeColor="text1"/>
          <w:sz w:val="20"/>
          <w:szCs w:val="20"/>
        </w:rPr>
        <w:t>1.</w:t>
      </w:r>
      <w:r w:rsidR="002A3A2D" w:rsidRPr="00C25E04">
        <w:rPr>
          <w:rFonts w:cstheme="minorHAnsi"/>
          <w:color w:val="000000" w:themeColor="text1"/>
          <w:sz w:val="20"/>
          <w:szCs w:val="20"/>
        </w:rPr>
        <w:t xml:space="preserve"> </w:t>
      </w:r>
      <w:r w:rsidR="00DA610E" w:rsidRPr="00C25E04">
        <w:rPr>
          <w:rFonts w:cstheme="minorHAnsi"/>
          <w:color w:val="000000" w:themeColor="text1"/>
          <w:sz w:val="20"/>
          <w:szCs w:val="20"/>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C25E04" w:rsidRDefault="00DA610E" w:rsidP="00DA610E">
      <w:pPr>
        <w:jc w:val="both"/>
        <w:rPr>
          <w:rFonts w:cstheme="minorHAnsi"/>
          <w:color w:val="000000" w:themeColor="text1"/>
          <w:sz w:val="20"/>
          <w:szCs w:val="20"/>
        </w:rPr>
      </w:pPr>
      <w:r w:rsidRPr="00C25E04">
        <w:rPr>
          <w:rFonts w:cstheme="minorHAnsi"/>
          <w:bCs/>
          <w:color w:val="000000" w:themeColor="text1"/>
          <w:sz w:val="20"/>
          <w:szCs w:val="20"/>
        </w:rPr>
        <w:t>2</w:t>
      </w:r>
      <w:r w:rsidRPr="00C25E04">
        <w:rPr>
          <w:rFonts w:cstheme="minorHAnsi"/>
          <w:b/>
          <w:bCs/>
          <w:color w:val="000000" w:themeColor="text1"/>
          <w:sz w:val="20"/>
          <w:szCs w:val="20"/>
        </w:rPr>
        <w:t xml:space="preserve">. </w:t>
      </w:r>
      <w:r w:rsidRPr="00C25E04">
        <w:rPr>
          <w:rFonts w:cstheme="minorHAnsi"/>
          <w:color w:val="000000" w:themeColor="text1"/>
          <w:sz w:val="20"/>
          <w:szCs w:val="20"/>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0FDC14EC"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lastRenderedPageBreak/>
        <w:t xml:space="preserve">- esclusione dalla procedura di </w:t>
      </w:r>
      <w:r w:rsidR="00EF57DF" w:rsidRPr="00C25E04">
        <w:rPr>
          <w:rFonts w:cstheme="minorHAnsi"/>
          <w:color w:val="000000" w:themeColor="text1"/>
          <w:sz w:val="20"/>
          <w:szCs w:val="20"/>
        </w:rPr>
        <w:t>gara sopra o sotto- soglia /</w:t>
      </w:r>
      <w:r w:rsidRPr="00C25E04">
        <w:rPr>
          <w:rFonts w:cstheme="minorHAnsi"/>
          <w:color w:val="000000" w:themeColor="text1"/>
          <w:sz w:val="20"/>
          <w:szCs w:val="20"/>
        </w:rPr>
        <w:t>affidamento ed escussione della cauzione, se la violazione è accertata nella fase precedente all’aggiudicazione dell’appalto;</w:t>
      </w:r>
    </w:p>
    <w:p w14:paraId="0298D69B" w14:textId="77777777"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revoca dell’aggiudicazione ed escussione della cauzione se la violazione è accertata nella fase successiva all’aggiudicazione dell’appalto</w:t>
      </w:r>
      <w:r w:rsidR="00AF148D" w:rsidRPr="00C25E04">
        <w:rPr>
          <w:rFonts w:cstheme="minorHAnsi"/>
          <w:color w:val="000000" w:themeColor="text1"/>
          <w:sz w:val="20"/>
          <w:szCs w:val="20"/>
        </w:rPr>
        <w:t>,</w:t>
      </w:r>
      <w:r w:rsidRPr="00C25E04">
        <w:rPr>
          <w:rFonts w:cstheme="minorHAnsi"/>
          <w:color w:val="000000" w:themeColor="text1"/>
          <w:sz w:val="20"/>
          <w:szCs w:val="20"/>
        </w:rPr>
        <w:t xml:space="preserve"> ma precedente alla stipula del contratto;</w:t>
      </w:r>
    </w:p>
    <w:p w14:paraId="3C6DB467" w14:textId="3F1FBF5D" w:rsidR="004E0152" w:rsidRPr="00C25E04" w:rsidRDefault="004E0152" w:rsidP="004E0152">
      <w:pPr>
        <w:jc w:val="both"/>
        <w:rPr>
          <w:rFonts w:cstheme="minorHAnsi"/>
          <w:color w:val="000000" w:themeColor="text1"/>
          <w:sz w:val="20"/>
          <w:szCs w:val="20"/>
        </w:rPr>
      </w:pPr>
      <w:r w:rsidRPr="00C25E04">
        <w:rPr>
          <w:rFonts w:cstheme="minorHAnsi"/>
          <w:color w:val="000000" w:themeColor="text1"/>
          <w:sz w:val="20"/>
          <w:szCs w:val="20"/>
        </w:rPr>
        <w:t xml:space="preserve">- risoluzione del contratto, ai sensi e per gli effetti dell’art. 1456 del </w:t>
      </w:r>
      <w:r w:rsidR="00760559" w:rsidRPr="00C25E04">
        <w:rPr>
          <w:rFonts w:cstheme="minorHAnsi"/>
          <w:color w:val="000000" w:themeColor="text1"/>
          <w:sz w:val="20"/>
          <w:szCs w:val="20"/>
        </w:rPr>
        <w:t>C</w:t>
      </w:r>
      <w:r w:rsidRPr="00C25E04">
        <w:rPr>
          <w:rFonts w:cstheme="minorHAnsi"/>
          <w:color w:val="000000" w:themeColor="text1"/>
          <w:sz w:val="20"/>
          <w:szCs w:val="20"/>
        </w:rPr>
        <w:t xml:space="preserve">odice civile, ed escussione della cauzione definitiva, se la violazione è accertata nella </w:t>
      </w:r>
      <w:r w:rsidR="00994776" w:rsidRPr="00C25E04">
        <w:rPr>
          <w:rFonts w:cstheme="minorHAnsi"/>
          <w:color w:val="000000" w:themeColor="text1"/>
          <w:sz w:val="20"/>
          <w:szCs w:val="20"/>
        </w:rPr>
        <w:t>fase di esecuzione dell’appalto;</w:t>
      </w:r>
    </w:p>
    <w:p w14:paraId="57AEA0D2" w14:textId="77777777" w:rsidR="00994776" w:rsidRPr="00C25E04" w:rsidRDefault="00994776" w:rsidP="004E0152">
      <w:pPr>
        <w:jc w:val="both"/>
        <w:rPr>
          <w:rFonts w:cstheme="minorHAnsi"/>
          <w:color w:val="000000" w:themeColor="text1"/>
          <w:sz w:val="20"/>
          <w:szCs w:val="20"/>
        </w:rPr>
      </w:pPr>
      <w:r w:rsidRPr="00C25E04">
        <w:rPr>
          <w:rFonts w:cstheme="minorHAnsi"/>
          <w:color w:val="000000" w:themeColor="text1"/>
          <w:sz w:val="20"/>
          <w:szCs w:val="20"/>
        </w:rPr>
        <w:t xml:space="preserve">- segnalazione del fatto all’ANAC </w:t>
      </w:r>
      <w:r w:rsidR="00AF148D" w:rsidRPr="00C25E04">
        <w:rPr>
          <w:rFonts w:cstheme="minorHAnsi"/>
          <w:color w:val="000000" w:themeColor="text1"/>
          <w:sz w:val="20"/>
          <w:szCs w:val="20"/>
        </w:rPr>
        <w:t>ed</w:t>
      </w:r>
      <w:r w:rsidRPr="00C25E04">
        <w:rPr>
          <w:rFonts w:cstheme="minorHAnsi"/>
          <w:color w:val="000000" w:themeColor="text1"/>
          <w:sz w:val="20"/>
          <w:szCs w:val="20"/>
        </w:rPr>
        <w:t xml:space="preserve"> alle competenti Autorità</w:t>
      </w:r>
      <w:r w:rsidR="00FE12CE" w:rsidRPr="00C25E04">
        <w:rPr>
          <w:rFonts w:cstheme="minorHAnsi"/>
          <w:color w:val="000000" w:themeColor="text1"/>
          <w:sz w:val="20"/>
          <w:szCs w:val="20"/>
        </w:rPr>
        <w:t>.</w:t>
      </w:r>
    </w:p>
    <w:p w14:paraId="615C7B1E" w14:textId="77777777" w:rsidR="00DA610E" w:rsidRPr="00C25E04" w:rsidRDefault="00994776" w:rsidP="00832A64">
      <w:pPr>
        <w:jc w:val="both"/>
        <w:rPr>
          <w:rFonts w:cstheme="minorHAnsi"/>
          <w:color w:val="000000" w:themeColor="text1"/>
          <w:sz w:val="20"/>
          <w:szCs w:val="20"/>
        </w:rPr>
      </w:pPr>
      <w:r w:rsidRPr="00C25E04">
        <w:rPr>
          <w:rFonts w:cstheme="minorHAnsi"/>
          <w:color w:val="000000" w:themeColor="text1"/>
          <w:sz w:val="20"/>
          <w:szCs w:val="20"/>
        </w:rPr>
        <w:t>3.</w:t>
      </w:r>
      <w:r w:rsidR="00FE12CE" w:rsidRPr="00C25E04">
        <w:rPr>
          <w:rFonts w:cstheme="minorHAnsi"/>
          <w:color w:val="000000" w:themeColor="text1"/>
          <w:sz w:val="20"/>
          <w:szCs w:val="20"/>
        </w:rPr>
        <w:t xml:space="preserve"> </w:t>
      </w:r>
      <w:r w:rsidRPr="00C25E04">
        <w:rPr>
          <w:rFonts w:cstheme="minorHAnsi"/>
          <w:color w:val="000000" w:themeColor="text1"/>
          <w:sz w:val="20"/>
          <w:szCs w:val="20"/>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C25E04" w:rsidRDefault="00994776" w:rsidP="00047727">
      <w:pPr>
        <w:jc w:val="both"/>
        <w:rPr>
          <w:rFonts w:cstheme="minorHAnsi"/>
          <w:color w:val="000000" w:themeColor="text1"/>
          <w:sz w:val="20"/>
          <w:szCs w:val="20"/>
        </w:rPr>
      </w:pPr>
      <w:r w:rsidRPr="00C25E04">
        <w:rPr>
          <w:rFonts w:cstheme="minorHAnsi"/>
          <w:color w:val="000000" w:themeColor="text1"/>
          <w:sz w:val="20"/>
          <w:szCs w:val="20"/>
        </w:rPr>
        <w:t>4</w:t>
      </w:r>
      <w:r w:rsidR="00832A64" w:rsidRPr="00C25E04">
        <w:rPr>
          <w:rFonts w:cstheme="minorHAnsi"/>
          <w:color w:val="000000" w:themeColor="text1"/>
          <w:sz w:val="20"/>
          <w:szCs w:val="20"/>
        </w:rPr>
        <w:t>.</w:t>
      </w:r>
      <w:r w:rsidRPr="00C25E04">
        <w:rPr>
          <w:rFonts w:cstheme="minorHAnsi"/>
          <w:color w:val="000000" w:themeColor="text1"/>
          <w:sz w:val="20"/>
          <w:szCs w:val="20"/>
        </w:rPr>
        <w:t xml:space="preserve"> </w:t>
      </w:r>
      <w:r w:rsidR="00832A64" w:rsidRPr="00C25E04">
        <w:rPr>
          <w:rFonts w:cstheme="minorHAnsi"/>
          <w:color w:val="000000" w:themeColor="text1"/>
          <w:sz w:val="20"/>
          <w:szCs w:val="20"/>
        </w:rPr>
        <w:t>In ogni caso, l’accertamento di una violazione degli obblighi assunti con il presente Patto di</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Integrità costituisce legittima causa di esclusione </w:t>
      </w:r>
      <w:r w:rsidR="00FC60F7" w:rsidRPr="00C25E04">
        <w:rPr>
          <w:rFonts w:cstheme="minorHAnsi"/>
          <w:color w:val="000000" w:themeColor="text1"/>
          <w:sz w:val="20"/>
          <w:szCs w:val="20"/>
        </w:rPr>
        <w:t xml:space="preserve">dell’Operatore Economico </w:t>
      </w:r>
      <w:r w:rsidR="00832A64" w:rsidRPr="00C25E04">
        <w:rPr>
          <w:rFonts w:cstheme="minorHAnsi"/>
          <w:color w:val="000000" w:themeColor="text1"/>
          <w:sz w:val="20"/>
          <w:szCs w:val="20"/>
        </w:rPr>
        <w:t>dalla partecipazione alle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procedure di affidamento degli appalti di lavori, forniture e servizi bandite dall’Amministrazione</w:t>
      </w:r>
      <w:r w:rsidR="00843788" w:rsidRPr="00C25E04">
        <w:rPr>
          <w:rFonts w:cstheme="minorHAnsi"/>
          <w:color w:val="000000" w:themeColor="text1"/>
          <w:sz w:val="20"/>
          <w:szCs w:val="20"/>
        </w:rPr>
        <w:t xml:space="preserve"> </w:t>
      </w:r>
      <w:r w:rsidR="00832A64" w:rsidRPr="00C25E04">
        <w:rPr>
          <w:rFonts w:cstheme="minorHAnsi"/>
          <w:color w:val="000000" w:themeColor="text1"/>
          <w:sz w:val="20"/>
          <w:szCs w:val="20"/>
        </w:rPr>
        <w:t>per i</w:t>
      </w:r>
      <w:r w:rsidR="00047727" w:rsidRPr="00C25E04">
        <w:rPr>
          <w:rFonts w:cstheme="minorHAnsi"/>
          <w:color w:val="000000" w:themeColor="text1"/>
          <w:sz w:val="20"/>
          <w:szCs w:val="20"/>
        </w:rPr>
        <w:t>l</w:t>
      </w:r>
      <w:r w:rsidR="00832A64" w:rsidRPr="00C25E04">
        <w:rPr>
          <w:rFonts w:cstheme="minorHAnsi"/>
          <w:color w:val="000000" w:themeColor="text1"/>
          <w:sz w:val="20"/>
          <w:szCs w:val="20"/>
        </w:rPr>
        <w:t xml:space="preserve"> successiv</w:t>
      </w:r>
      <w:r w:rsidR="00047727" w:rsidRPr="00C25E04">
        <w:rPr>
          <w:rFonts w:cstheme="minorHAnsi"/>
          <w:color w:val="000000" w:themeColor="text1"/>
          <w:sz w:val="20"/>
          <w:szCs w:val="20"/>
        </w:rPr>
        <w:t>o</w:t>
      </w:r>
      <w:r w:rsidR="00832A64" w:rsidRPr="00C25E04">
        <w:rPr>
          <w:rFonts w:cstheme="minorHAnsi"/>
          <w:color w:val="000000" w:themeColor="text1"/>
          <w:sz w:val="20"/>
          <w:szCs w:val="20"/>
        </w:rPr>
        <w:t xml:space="preserve"> ann</w:t>
      </w:r>
      <w:r w:rsidR="00047727" w:rsidRPr="00C25E04">
        <w:rPr>
          <w:rFonts w:cstheme="minorHAnsi"/>
          <w:color w:val="000000" w:themeColor="text1"/>
          <w:sz w:val="20"/>
          <w:szCs w:val="20"/>
        </w:rPr>
        <w:t>o</w:t>
      </w:r>
      <w:r w:rsidR="00832A64" w:rsidRPr="00C25E04">
        <w:rPr>
          <w:rFonts w:cstheme="minorHAnsi"/>
          <w:color w:val="000000" w:themeColor="text1"/>
          <w:sz w:val="20"/>
          <w:szCs w:val="20"/>
        </w:rPr>
        <w:t>.</w:t>
      </w:r>
    </w:p>
    <w:p w14:paraId="044D28AB" w14:textId="77777777" w:rsidR="00832A64" w:rsidRPr="00C25E04" w:rsidRDefault="00832A64"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5</w:t>
      </w:r>
    </w:p>
    <w:p w14:paraId="1F1DD694" w14:textId="77777777" w:rsidR="00706B79" w:rsidRPr="00C25E04" w:rsidRDefault="000F2D27" w:rsidP="00047727">
      <w:pPr>
        <w:jc w:val="center"/>
        <w:rPr>
          <w:rFonts w:cstheme="minorHAnsi"/>
          <w:b/>
          <w:color w:val="000000" w:themeColor="text1"/>
          <w:sz w:val="20"/>
          <w:szCs w:val="20"/>
        </w:rPr>
      </w:pPr>
      <w:r w:rsidRPr="00C25E04">
        <w:rPr>
          <w:rFonts w:cstheme="minorHAnsi"/>
          <w:b/>
          <w:color w:val="000000" w:themeColor="text1"/>
          <w:sz w:val="20"/>
          <w:szCs w:val="20"/>
        </w:rPr>
        <w:t>(Efficacia del patto di integrità)</w:t>
      </w:r>
    </w:p>
    <w:p w14:paraId="56BDB6EB" w14:textId="16424A50" w:rsidR="000F2D27"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Il presente Patto di integrità e le relative sanzioni si applicano dall’avvio della procedura di affidamento sino alla completa esecuzione del contratto assegnato a seguito della procedura medesima.</w:t>
      </w:r>
    </w:p>
    <w:p w14:paraId="471F3654" w14:textId="779BE203" w:rsidR="000F2D27" w:rsidRPr="00C25E04" w:rsidRDefault="000F2D27" w:rsidP="00047727">
      <w:pPr>
        <w:spacing w:after="0"/>
        <w:jc w:val="center"/>
        <w:rPr>
          <w:rFonts w:cstheme="minorHAnsi"/>
          <w:b/>
          <w:color w:val="000000" w:themeColor="text1"/>
          <w:sz w:val="20"/>
          <w:szCs w:val="20"/>
        </w:rPr>
      </w:pPr>
      <w:r w:rsidRPr="00C25E04">
        <w:rPr>
          <w:rFonts w:cstheme="minorHAnsi"/>
          <w:b/>
          <w:color w:val="000000" w:themeColor="text1"/>
          <w:sz w:val="20"/>
          <w:szCs w:val="20"/>
        </w:rPr>
        <w:t>Articolo 6</w:t>
      </w:r>
    </w:p>
    <w:p w14:paraId="13741002" w14:textId="77777777" w:rsidR="00706B79" w:rsidRPr="00C25E04" w:rsidRDefault="00832A64" w:rsidP="00047727">
      <w:pPr>
        <w:jc w:val="center"/>
        <w:rPr>
          <w:rFonts w:cstheme="minorHAnsi"/>
          <w:b/>
          <w:color w:val="000000" w:themeColor="text1"/>
          <w:sz w:val="20"/>
          <w:szCs w:val="20"/>
        </w:rPr>
      </w:pPr>
      <w:r w:rsidRPr="00C25E04">
        <w:rPr>
          <w:rFonts w:cstheme="minorHAnsi"/>
          <w:b/>
          <w:color w:val="000000" w:themeColor="text1"/>
          <w:sz w:val="20"/>
          <w:szCs w:val="20"/>
        </w:rPr>
        <w:t>(Controversie)</w:t>
      </w:r>
    </w:p>
    <w:p w14:paraId="6696C7E2" w14:textId="33E45508" w:rsidR="00832A64" w:rsidRPr="00C25E04" w:rsidRDefault="000F2D27" w:rsidP="00047727">
      <w:pPr>
        <w:jc w:val="both"/>
        <w:rPr>
          <w:rFonts w:cstheme="minorHAnsi"/>
          <w:color w:val="000000" w:themeColor="text1"/>
          <w:sz w:val="20"/>
          <w:szCs w:val="20"/>
        </w:rPr>
      </w:pPr>
      <w:r w:rsidRPr="00C25E04">
        <w:rPr>
          <w:rFonts w:cstheme="minorHAnsi"/>
          <w:color w:val="000000" w:themeColor="text1"/>
          <w:sz w:val="20"/>
          <w:szCs w:val="20"/>
        </w:rPr>
        <w:t>O</w:t>
      </w:r>
      <w:r w:rsidR="00832A64" w:rsidRPr="00C25E04">
        <w:rPr>
          <w:rFonts w:cstheme="minorHAnsi"/>
          <w:color w:val="000000" w:themeColor="text1"/>
          <w:sz w:val="20"/>
          <w:szCs w:val="20"/>
        </w:rPr>
        <w:t>gni controversia relativa all’interpretazione ed alla esecuzione del</w:t>
      </w:r>
      <w:r w:rsidR="00F770C7" w:rsidRPr="00C25E04">
        <w:rPr>
          <w:rFonts w:cstheme="minorHAnsi"/>
          <w:color w:val="000000" w:themeColor="text1"/>
          <w:sz w:val="20"/>
          <w:szCs w:val="20"/>
        </w:rPr>
        <w:t xml:space="preserve"> </w:t>
      </w:r>
      <w:r w:rsidR="00832A64" w:rsidRPr="00C25E04">
        <w:rPr>
          <w:rFonts w:cstheme="minorHAnsi"/>
          <w:color w:val="000000" w:themeColor="text1"/>
          <w:sz w:val="20"/>
          <w:szCs w:val="20"/>
        </w:rPr>
        <w:t xml:space="preserve">presente Patto di Integrità </w:t>
      </w:r>
      <w:r w:rsidR="00634571" w:rsidRPr="00C25E04">
        <w:rPr>
          <w:rFonts w:cstheme="minorHAnsi"/>
          <w:color w:val="000000" w:themeColor="text1"/>
          <w:sz w:val="20"/>
          <w:szCs w:val="20"/>
        </w:rPr>
        <w:t>fra l’Amministrazione e gli Operatori Economici, ovvero tra gli stessi Operatori Economici sarà risolta</w:t>
      </w:r>
      <w:r w:rsidR="009D756D" w:rsidRPr="00C25E04">
        <w:rPr>
          <w:rFonts w:cstheme="minorHAnsi"/>
          <w:color w:val="000000" w:themeColor="text1"/>
          <w:sz w:val="20"/>
          <w:szCs w:val="20"/>
        </w:rPr>
        <w:t>,</w:t>
      </w:r>
      <w:r w:rsidR="00634571" w:rsidRPr="00C25E04">
        <w:rPr>
          <w:rFonts w:cstheme="minorHAnsi"/>
          <w:color w:val="000000" w:themeColor="text1"/>
          <w:sz w:val="20"/>
          <w:szCs w:val="20"/>
        </w:rPr>
        <w:t xml:space="preserve"> </w:t>
      </w:r>
      <w:r w:rsidR="009D756D" w:rsidRPr="00C25E04">
        <w:rPr>
          <w:rFonts w:cstheme="minorHAnsi"/>
          <w:color w:val="000000" w:themeColor="text1"/>
          <w:sz w:val="20"/>
          <w:szCs w:val="20"/>
        </w:rPr>
        <w:t xml:space="preserve">in via esclusiva, </w:t>
      </w:r>
      <w:r w:rsidR="00634571" w:rsidRPr="00C25E04">
        <w:rPr>
          <w:rFonts w:cstheme="minorHAnsi"/>
          <w:color w:val="000000" w:themeColor="text1"/>
          <w:sz w:val="20"/>
          <w:szCs w:val="20"/>
        </w:rPr>
        <w:t>dal Foro di Roma.</w:t>
      </w:r>
    </w:p>
    <w:p w14:paraId="417F1AEB" w14:textId="77777777" w:rsidR="00832A64" w:rsidRPr="00C25E04" w:rsidRDefault="00832A64" w:rsidP="00832A64">
      <w:pPr>
        <w:jc w:val="both"/>
        <w:rPr>
          <w:rFonts w:cstheme="minorHAnsi"/>
          <w:color w:val="000000" w:themeColor="text1"/>
          <w:sz w:val="20"/>
          <w:szCs w:val="20"/>
        </w:rPr>
      </w:pPr>
      <w:r w:rsidRPr="00C25E04">
        <w:rPr>
          <w:rFonts w:cstheme="minorHAnsi"/>
          <w:color w:val="000000" w:themeColor="text1"/>
          <w:sz w:val="20"/>
          <w:szCs w:val="20"/>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C25E04" w:rsidRPr="00C25E04" w14:paraId="220DE1DE" w14:textId="77777777" w:rsidTr="00A34D3E">
        <w:tc>
          <w:tcPr>
            <w:tcW w:w="3964" w:type="dxa"/>
          </w:tcPr>
          <w:p w14:paraId="299F390A" w14:textId="5CE84CD4"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L’Amministrazione</w:t>
            </w:r>
          </w:p>
        </w:tc>
        <w:tc>
          <w:tcPr>
            <w:tcW w:w="1843" w:type="dxa"/>
          </w:tcPr>
          <w:p w14:paraId="5C5BF67E" w14:textId="77777777" w:rsidR="00A34D3E" w:rsidRPr="00C25E04" w:rsidRDefault="00A34D3E" w:rsidP="00A34D3E">
            <w:pPr>
              <w:jc w:val="center"/>
              <w:rPr>
                <w:rFonts w:cstheme="minorHAnsi"/>
                <w:color w:val="000000" w:themeColor="text1"/>
                <w:sz w:val="20"/>
                <w:szCs w:val="20"/>
              </w:rPr>
            </w:pPr>
          </w:p>
        </w:tc>
        <w:tc>
          <w:tcPr>
            <w:tcW w:w="3821" w:type="dxa"/>
          </w:tcPr>
          <w:p w14:paraId="4F0C3303" w14:textId="260ADD3F"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L’Operatore Economico</w:t>
            </w:r>
          </w:p>
        </w:tc>
      </w:tr>
      <w:tr w:rsidR="00C25E04" w:rsidRPr="00C25E04" w14:paraId="137F90A4" w14:textId="77777777" w:rsidTr="00A34D3E">
        <w:tc>
          <w:tcPr>
            <w:tcW w:w="3964" w:type="dxa"/>
          </w:tcPr>
          <w:p w14:paraId="099ECB15" w14:textId="77777777" w:rsidR="00A34D3E" w:rsidRPr="00C25E04" w:rsidRDefault="00A34D3E" w:rsidP="00832A64">
            <w:pPr>
              <w:jc w:val="both"/>
              <w:rPr>
                <w:rFonts w:cstheme="minorHAnsi"/>
                <w:color w:val="000000" w:themeColor="text1"/>
                <w:sz w:val="20"/>
                <w:szCs w:val="20"/>
              </w:rPr>
            </w:pPr>
          </w:p>
        </w:tc>
        <w:tc>
          <w:tcPr>
            <w:tcW w:w="1843" w:type="dxa"/>
          </w:tcPr>
          <w:p w14:paraId="2BE19868" w14:textId="77777777" w:rsidR="00A34D3E" w:rsidRPr="00C25E04" w:rsidRDefault="00A34D3E" w:rsidP="00832A64">
            <w:pPr>
              <w:jc w:val="both"/>
              <w:rPr>
                <w:rFonts w:cstheme="minorHAnsi"/>
                <w:color w:val="000000" w:themeColor="text1"/>
                <w:sz w:val="20"/>
                <w:szCs w:val="20"/>
              </w:rPr>
            </w:pPr>
          </w:p>
        </w:tc>
        <w:tc>
          <w:tcPr>
            <w:tcW w:w="3821" w:type="dxa"/>
          </w:tcPr>
          <w:p w14:paraId="08A094F8" w14:textId="31D83042" w:rsidR="00A34D3E" w:rsidRPr="00C25E04" w:rsidRDefault="00A34D3E" w:rsidP="00832A64">
            <w:pPr>
              <w:jc w:val="both"/>
              <w:rPr>
                <w:rFonts w:cstheme="minorHAnsi"/>
                <w:color w:val="000000" w:themeColor="text1"/>
                <w:sz w:val="20"/>
                <w:szCs w:val="20"/>
              </w:rPr>
            </w:pPr>
          </w:p>
        </w:tc>
      </w:tr>
      <w:tr w:rsidR="00C25E04" w:rsidRPr="00C25E04" w14:paraId="6350E7C4" w14:textId="77777777" w:rsidTr="00A34D3E">
        <w:tc>
          <w:tcPr>
            <w:tcW w:w="3964" w:type="dxa"/>
          </w:tcPr>
          <w:p w14:paraId="4D8A1C0C" w14:textId="2EE66703"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Direttore</w:t>
            </w:r>
          </w:p>
        </w:tc>
        <w:tc>
          <w:tcPr>
            <w:tcW w:w="1843" w:type="dxa"/>
          </w:tcPr>
          <w:p w14:paraId="4662DEA3" w14:textId="77777777" w:rsidR="00A34D3E" w:rsidRPr="00C25E04" w:rsidRDefault="00A34D3E" w:rsidP="00A34D3E">
            <w:pPr>
              <w:jc w:val="center"/>
              <w:rPr>
                <w:rFonts w:cstheme="minorHAnsi"/>
                <w:color w:val="000000" w:themeColor="text1"/>
                <w:sz w:val="20"/>
                <w:szCs w:val="20"/>
              </w:rPr>
            </w:pPr>
          </w:p>
        </w:tc>
        <w:tc>
          <w:tcPr>
            <w:tcW w:w="3821" w:type="dxa"/>
          </w:tcPr>
          <w:p w14:paraId="5A03EABB" w14:textId="7CC07685" w:rsidR="00A34D3E" w:rsidRPr="00C25E04" w:rsidRDefault="00A34D3E" w:rsidP="00A34D3E">
            <w:pPr>
              <w:jc w:val="center"/>
              <w:rPr>
                <w:rFonts w:cstheme="minorHAnsi"/>
                <w:color w:val="000000" w:themeColor="text1"/>
                <w:sz w:val="20"/>
                <w:szCs w:val="20"/>
              </w:rPr>
            </w:pPr>
            <w:r w:rsidRPr="00C25E04">
              <w:rPr>
                <w:rFonts w:cstheme="minorHAnsi"/>
                <w:color w:val="000000" w:themeColor="text1"/>
                <w:sz w:val="20"/>
                <w:szCs w:val="20"/>
              </w:rPr>
              <w:t>Il Titolare/Legale rappresentante</w:t>
            </w:r>
          </w:p>
        </w:tc>
      </w:tr>
    </w:tbl>
    <w:p w14:paraId="6AE1E287" w14:textId="727D47F8" w:rsidR="00832A64" w:rsidRPr="00C25E04" w:rsidRDefault="00832A64" w:rsidP="00BD14BC">
      <w:pPr>
        <w:spacing w:after="0"/>
        <w:ind w:left="708" w:firstLine="708"/>
        <w:jc w:val="both"/>
        <w:rPr>
          <w:rFonts w:cstheme="minorHAnsi"/>
          <w:color w:val="000000" w:themeColor="text1"/>
          <w:sz w:val="20"/>
          <w:szCs w:val="20"/>
        </w:rPr>
      </w:pPr>
    </w:p>
    <w:sectPr w:rsidR="00832A64" w:rsidRPr="00C25E04" w:rsidSect="00C852ED">
      <w:headerReference w:type="default" r:id="rId10"/>
      <w:footerReference w:type="default" r:id="rId11"/>
      <w:pgSz w:w="11906" w:h="16838"/>
      <w:pgMar w:top="2020" w:right="1134" w:bottom="1134" w:left="1134" w:header="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CEEC1" w14:textId="77777777" w:rsidR="001E7980" w:rsidRDefault="001E7980" w:rsidP="002B6EFC">
      <w:pPr>
        <w:spacing w:after="0" w:line="240" w:lineRule="auto"/>
      </w:pPr>
      <w:r>
        <w:separator/>
      </w:r>
    </w:p>
  </w:endnote>
  <w:endnote w:type="continuationSeparator" w:id="0">
    <w:p w14:paraId="77D5E0E3" w14:textId="77777777" w:rsidR="001E7980" w:rsidRDefault="001E7980"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itillium">
    <w:altName w:val="Calibri"/>
    <w:panose1 w:val="00000000000000000000"/>
    <w:charset w:val="4D"/>
    <w:family w:val="auto"/>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555F7" w14:textId="31DB245E" w:rsidR="00C852ED" w:rsidRDefault="00C852ED">
    <w:pPr>
      <w:pStyle w:val="Pidipagina"/>
    </w:pPr>
  </w:p>
  <w:p w14:paraId="3E39A0DC" w14:textId="07F3C432" w:rsidR="00C852ED" w:rsidRDefault="00C852ED">
    <w:pPr>
      <w:pStyle w:val="Pidipagina"/>
    </w:pPr>
    <w:r>
      <w:rPr>
        <w:noProof/>
        <w:lang w:eastAsia="it-IT"/>
      </w:rPr>
      <w:drawing>
        <wp:anchor distT="0" distB="0" distL="114300" distR="114300" simplePos="0" relativeHeight="251661312" behindDoc="0" locked="0" layoutInCell="1" allowOverlap="1" wp14:anchorId="13CEFAFF" wp14:editId="4A7ABEB0">
          <wp:simplePos x="0" y="0"/>
          <wp:positionH relativeFrom="column">
            <wp:posOffset>3447239</wp:posOffset>
          </wp:positionH>
          <wp:positionV relativeFrom="paragraph">
            <wp:posOffset>40646</wp:posOffset>
          </wp:positionV>
          <wp:extent cx="1275715" cy="913765"/>
          <wp:effectExtent l="0" t="0" r="635" b="63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75715" cy="913765"/>
                  </a:xfrm>
                  <a:prstGeom prst="rect">
                    <a:avLst/>
                  </a:prstGeom>
                </pic:spPr>
              </pic:pic>
            </a:graphicData>
          </a:graphic>
        </wp:anchor>
      </w:drawing>
    </w:r>
    <w:r>
      <w:rPr>
        <w:noProof/>
        <w:lang w:eastAsia="it-IT"/>
      </w:rPr>
      <w:drawing>
        <wp:anchor distT="0" distB="0" distL="114300" distR="114300" simplePos="0" relativeHeight="251660288" behindDoc="0" locked="0" layoutInCell="1" allowOverlap="1" wp14:anchorId="55FBC502" wp14:editId="27F20D31">
          <wp:simplePos x="0" y="0"/>
          <wp:positionH relativeFrom="column">
            <wp:posOffset>1333323</wp:posOffset>
          </wp:positionH>
          <wp:positionV relativeFrom="paragraph">
            <wp:posOffset>158560</wp:posOffset>
          </wp:positionV>
          <wp:extent cx="2113915" cy="694690"/>
          <wp:effectExtent l="0" t="0" r="63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113915" cy="694690"/>
                  </a:xfrm>
                  <a:prstGeom prst="rect">
                    <a:avLst/>
                  </a:prstGeom>
                </pic:spPr>
              </pic:pic>
            </a:graphicData>
          </a:graphic>
        </wp:anchor>
      </w:drawing>
    </w:r>
  </w:p>
  <w:p w14:paraId="0CCC47AE" w14:textId="18D1D634" w:rsidR="00C852ED" w:rsidRDefault="00C852ED">
    <w:pPr>
      <w:pStyle w:val="Pidipagina"/>
    </w:pPr>
    <w:r>
      <w:rPr>
        <w:noProof/>
        <w:lang w:eastAsia="it-IT"/>
      </w:rPr>
      <w:drawing>
        <wp:anchor distT="0" distB="0" distL="114300" distR="114300" simplePos="0" relativeHeight="251662336" behindDoc="0" locked="0" layoutInCell="1" allowOverlap="1" wp14:anchorId="33101470" wp14:editId="5ABD5D75">
          <wp:simplePos x="0" y="0"/>
          <wp:positionH relativeFrom="column">
            <wp:posOffset>4922465</wp:posOffset>
          </wp:positionH>
          <wp:positionV relativeFrom="paragraph">
            <wp:posOffset>41716</wp:posOffset>
          </wp:positionV>
          <wp:extent cx="589915" cy="599440"/>
          <wp:effectExtent l="0" t="0" r="635"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589915" cy="599440"/>
                  </a:xfrm>
                  <a:prstGeom prst="rect">
                    <a:avLst/>
                  </a:prstGeom>
                </pic:spPr>
              </pic:pic>
            </a:graphicData>
          </a:graphic>
        </wp:anchor>
      </w:drawing>
    </w:r>
    <w:r>
      <w:rPr>
        <w:noProof/>
        <w:lang w:eastAsia="it-IT"/>
      </w:rPr>
      <w:drawing>
        <wp:inline distT="0" distB="0" distL="0" distR="0" wp14:anchorId="6C381BA7" wp14:editId="311933B3">
          <wp:extent cx="1133333" cy="685714"/>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133333" cy="685714"/>
                  </a:xfrm>
                  <a:prstGeom prst="rect">
                    <a:avLst/>
                  </a:prstGeom>
                </pic:spPr>
              </pic:pic>
            </a:graphicData>
          </a:graphic>
        </wp:inline>
      </w:drawing>
    </w:r>
  </w:p>
  <w:p w14:paraId="1E0A66D7" w14:textId="77777777" w:rsidR="00C852ED" w:rsidRDefault="00C852ED" w:rsidP="00C852ED">
    <w:pPr>
      <w:pStyle w:val="Pidipagina"/>
      <w:ind w:left="-284"/>
      <w:jc w:val="center"/>
      <w:rPr>
        <w:rFonts w:ascii="Titillium" w:hAnsi="Titillium"/>
        <w:color w:val="1F3864" w:themeColor="accent5" w:themeShade="80"/>
        <w:sz w:val="20"/>
        <w:szCs w:val="20"/>
      </w:rPr>
    </w:pPr>
  </w:p>
  <w:p w14:paraId="0327B6CC" w14:textId="77777777" w:rsidR="00C852ED" w:rsidRDefault="00C852ED" w:rsidP="00C852ED">
    <w:pPr>
      <w:pStyle w:val="Pidipagina"/>
      <w:ind w:left="-284"/>
      <w:jc w:val="center"/>
      <w:rPr>
        <w:rFonts w:ascii="Titillium" w:hAnsi="Titillium"/>
        <w:color w:val="1F3864" w:themeColor="accent5" w:themeShade="80"/>
        <w:sz w:val="20"/>
        <w:szCs w:val="20"/>
      </w:rPr>
    </w:pPr>
  </w:p>
  <w:p w14:paraId="0261B923" w14:textId="259C5679" w:rsidR="00C852ED" w:rsidRDefault="00C852ED" w:rsidP="00C852ED">
    <w:pPr>
      <w:pStyle w:val="Pidipagina"/>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CNR - IEOMI "G. Salvatore" - Via S. Pansini 5, 80131 Napoli - Sede Secondaria Via P. Castellino 111, 80131 Napoli</w:t>
    </w:r>
  </w:p>
  <w:p w14:paraId="7A08295C" w14:textId="77777777" w:rsidR="00C852ED" w:rsidRDefault="00C852ED" w:rsidP="00C852ED">
    <w:pPr>
      <w:pStyle w:val="Pidipagina"/>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 xml:space="preserve"> P.IVA 02118311006 C.F. 80054330586  - segreteria 0816132579 - segreteria.ss@ieos.cnr.it -</w:t>
    </w:r>
  </w:p>
  <w:p w14:paraId="2627B0BA" w14:textId="1D63E5FC" w:rsidR="00C852ED" w:rsidRDefault="00C852ED" w:rsidP="00C852ED">
    <w:pPr>
      <w:pStyle w:val="Pidipagina"/>
      <w:ind w:left="-284"/>
      <w:jc w:val="center"/>
      <w:rPr>
        <w:rFonts w:ascii="Titillium" w:hAnsi="Titillium"/>
        <w:color w:val="1F3864" w:themeColor="accent5" w:themeShade="80"/>
        <w:sz w:val="20"/>
        <w:szCs w:val="20"/>
      </w:rPr>
    </w:pPr>
    <w:r>
      <w:rPr>
        <w:rFonts w:ascii="Titillium" w:hAnsi="Titillium"/>
        <w:color w:val="1F3864" w:themeColor="accent5" w:themeShade="80"/>
        <w:sz w:val="20"/>
        <w:szCs w:val="20"/>
      </w:rPr>
      <w:t>pec: protocollo.ieo</w:t>
    </w:r>
    <w:r w:rsidR="00A44D32">
      <w:rPr>
        <w:rFonts w:ascii="Titillium" w:hAnsi="Titillium"/>
        <w:color w:val="1F3864" w:themeColor="accent5" w:themeShade="80"/>
        <w:sz w:val="20"/>
        <w:szCs w:val="20"/>
      </w:rPr>
      <w:t>mi</w:t>
    </w:r>
    <w:r>
      <w:rPr>
        <w:rFonts w:ascii="Titillium" w:hAnsi="Titillium"/>
        <w:color w:val="1F3864" w:themeColor="accent5" w:themeShade="80"/>
        <w:sz w:val="20"/>
        <w:szCs w:val="20"/>
      </w:rPr>
      <w:t>@pec.cnr.it</w:t>
    </w:r>
  </w:p>
  <w:p w14:paraId="5BB3952D" w14:textId="77777777" w:rsidR="00C852ED" w:rsidRDefault="00C852ED" w:rsidP="00C852ED">
    <w:pPr>
      <w:tabs>
        <w:tab w:val="left" w:pos="142"/>
      </w:tabs>
      <w:ind w:left="-284"/>
      <w:jc w:val="both"/>
      <w:rPr>
        <w:rFonts w:ascii="Times New Roman" w:hAnsi="Times New Roman"/>
        <w:sz w:val="24"/>
        <w:szCs w:val="24"/>
      </w:rPr>
    </w:pPr>
    <w:r>
      <w:rPr>
        <w:rFonts w:ascii="Titillium" w:hAnsi="Titillium"/>
        <w:color w:val="1F3864" w:themeColor="accent5" w:themeShade="80"/>
        <w:sz w:val="20"/>
        <w:szCs w:val="20"/>
      </w:rPr>
      <w:t>Progetto IR0000023-“SEELIFE-Strengthening the Italian Infrastructure of Euro-Bioimaging”,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NextGenerationEU”, Area ESFRI H&amp;F- CUP B53C22001810006- D.D. MUR di concessione Prot. n.101 del 16/06/2022</w:t>
    </w:r>
  </w:p>
  <w:p w14:paraId="3F933827" w14:textId="70402041"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92538" w14:textId="77777777" w:rsidR="001E7980" w:rsidRDefault="001E7980" w:rsidP="002B6EFC">
      <w:pPr>
        <w:spacing w:after="0" w:line="240" w:lineRule="auto"/>
      </w:pPr>
      <w:r>
        <w:separator/>
      </w:r>
    </w:p>
  </w:footnote>
  <w:footnote w:type="continuationSeparator" w:id="0">
    <w:p w14:paraId="13558398" w14:textId="77777777" w:rsidR="001E7980" w:rsidRDefault="001E7980"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89187" w14:textId="5E0AA66C" w:rsidR="00C852ED" w:rsidRDefault="00C852ED" w:rsidP="007A7CEB">
    <w:pPr>
      <w:pStyle w:val="Intestazione"/>
      <w:ind w:left="-1134"/>
      <w:rPr>
        <w:noProof/>
        <w:lang w:eastAsia="it-IT"/>
      </w:rPr>
    </w:pPr>
    <w:r>
      <w:rPr>
        <w:noProof/>
        <w:lang w:eastAsia="it-IT"/>
      </w:rPr>
      <w:drawing>
        <wp:anchor distT="0" distB="0" distL="114300" distR="114300" simplePos="0" relativeHeight="251659264" behindDoc="1" locked="0" layoutInCell="1" allowOverlap="1" wp14:anchorId="65096194" wp14:editId="64ACC274">
          <wp:simplePos x="0" y="0"/>
          <wp:positionH relativeFrom="column">
            <wp:posOffset>-434204</wp:posOffset>
          </wp:positionH>
          <wp:positionV relativeFrom="paragraph">
            <wp:posOffset>2112</wp:posOffset>
          </wp:positionV>
          <wp:extent cx="7236625" cy="945791"/>
          <wp:effectExtent l="0" t="0" r="2540" b="0"/>
          <wp:wrapNone/>
          <wp:docPr id="10" name="Immagine 1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47D796EB" w14:textId="1353DB96" w:rsidR="00C852ED" w:rsidRDefault="00C852ED" w:rsidP="007A7CEB">
    <w:pPr>
      <w:pStyle w:val="Intestazione"/>
      <w:ind w:left="-1134"/>
      <w:rPr>
        <w:noProof/>
        <w:lang w:eastAsia="it-IT"/>
      </w:rPr>
    </w:pPr>
  </w:p>
  <w:p w14:paraId="191F8749" w14:textId="6728C699" w:rsidR="00C852ED" w:rsidRDefault="00C852ED" w:rsidP="007A7CEB">
    <w:pPr>
      <w:pStyle w:val="Intestazione"/>
      <w:ind w:left="-1134"/>
      <w:rPr>
        <w:noProof/>
        <w:lang w:eastAsia="it-IT"/>
      </w:rPr>
    </w:pPr>
  </w:p>
  <w:p w14:paraId="2F16966C" w14:textId="77777777" w:rsidR="00C852ED" w:rsidRDefault="00C852ED" w:rsidP="007A7CEB">
    <w:pPr>
      <w:pStyle w:val="Intestazione"/>
      <w:ind w:left="-1134"/>
      <w:rPr>
        <w:noProof/>
        <w:lang w:eastAsia="it-IT"/>
      </w:rPr>
    </w:pPr>
  </w:p>
  <w:p w14:paraId="502CFAF3" w14:textId="631BDFB8" w:rsidR="00C852ED" w:rsidRDefault="00C852ED" w:rsidP="007A7CEB">
    <w:pPr>
      <w:pStyle w:val="Intestazione"/>
      <w:ind w:left="-1134"/>
      <w:rPr>
        <w:noProof/>
        <w:lang w:eastAsia="it-IT"/>
      </w:rPr>
    </w:pPr>
  </w:p>
  <w:p w14:paraId="7A222C5E" w14:textId="612CAC5F" w:rsidR="00C852ED" w:rsidRDefault="00DF7FC3" w:rsidP="007A7CEB">
    <w:pPr>
      <w:pStyle w:val="Intestazione"/>
      <w:ind w:left="-1134"/>
      <w:rPr>
        <w:noProof/>
        <w:lang w:eastAsia="it-IT"/>
      </w:rPr>
    </w:pPr>
    <w:r>
      <w:rPr>
        <w:noProof/>
        <w:sz w:val="20"/>
      </w:rPr>
      <w:drawing>
        <wp:anchor distT="0" distB="0" distL="114300" distR="114300" simplePos="0" relativeHeight="251664384" behindDoc="0" locked="0" layoutInCell="1" allowOverlap="1" wp14:anchorId="51F20319" wp14:editId="7CB736C7">
          <wp:simplePos x="0" y="0"/>
          <wp:positionH relativeFrom="margin">
            <wp:posOffset>630555</wp:posOffset>
          </wp:positionH>
          <wp:positionV relativeFrom="paragraph">
            <wp:posOffset>132080</wp:posOffset>
          </wp:positionV>
          <wp:extent cx="4859020" cy="682625"/>
          <wp:effectExtent l="0" t="0" r="0" b="3175"/>
          <wp:wrapNone/>
          <wp:docPr id="1152063427" name="Immagine 1152063427" descr="Immagine che contiene Carattere, Elementi grafici, schermata, test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063427" name="Immagine 1152063427" descr="Immagine che contiene Carattere, Elementi grafici, schermata, test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59020" cy="682625"/>
                  </a:xfrm>
                  <a:prstGeom prst="rect">
                    <a:avLst/>
                  </a:prstGeom>
                  <a:noFill/>
                </pic:spPr>
              </pic:pic>
            </a:graphicData>
          </a:graphic>
        </wp:anchor>
      </w:drawing>
    </w:r>
  </w:p>
  <w:p w14:paraId="6D746DC8" w14:textId="22EFB62D" w:rsidR="00C852ED" w:rsidRDefault="00C852ED" w:rsidP="007A7CEB">
    <w:pPr>
      <w:pStyle w:val="Intestazione"/>
      <w:ind w:left="-1134"/>
      <w:rPr>
        <w:noProof/>
        <w:lang w:eastAsia="it-IT"/>
      </w:rPr>
    </w:pPr>
  </w:p>
  <w:p w14:paraId="0F3DBC1F" w14:textId="77777777" w:rsidR="00C852ED" w:rsidRDefault="00C852ED" w:rsidP="007A7CEB">
    <w:pPr>
      <w:pStyle w:val="Intestazione"/>
      <w:ind w:left="-1134"/>
      <w:rPr>
        <w:noProof/>
        <w:lang w:eastAsia="it-IT"/>
      </w:rPr>
    </w:pPr>
  </w:p>
  <w:p w14:paraId="39721D9C" w14:textId="77777777" w:rsidR="00DF7FC3" w:rsidRDefault="00DF7FC3" w:rsidP="00C852ED">
    <w:pPr>
      <w:tabs>
        <w:tab w:val="center" w:pos="4819"/>
        <w:tab w:val="right" w:pos="9638"/>
      </w:tabs>
      <w:jc w:val="center"/>
      <w:rPr>
        <w:rFonts w:ascii="Source Sans Pro" w:hAnsi="Source Sans Pro" w:cs="Calibri Light"/>
        <w:noProof/>
        <w:color w:val="002F5F"/>
        <w:sz w:val="23"/>
        <w:szCs w:val="23"/>
      </w:rPr>
    </w:pPr>
  </w:p>
  <w:p w14:paraId="25A8B25D" w14:textId="6079BDC5" w:rsidR="00C852ED" w:rsidRDefault="00C852ED" w:rsidP="00C852ED">
    <w:pPr>
      <w:tabs>
        <w:tab w:val="center" w:pos="4819"/>
        <w:tab w:val="right" w:pos="9638"/>
      </w:tabs>
      <w:jc w:val="center"/>
      <w:rPr>
        <w:rFonts w:ascii="Source Sans Pro" w:hAnsi="Source Sans Pro" w:cs="Calibri Light"/>
        <w:noProof/>
        <w:color w:val="002F5F"/>
        <w:sz w:val="23"/>
        <w:szCs w:val="23"/>
      </w:rPr>
    </w:pPr>
    <w:r>
      <w:rPr>
        <w:rFonts w:ascii="Source Sans Pro" w:hAnsi="Source Sans Pro" w:cs="Calibri Light"/>
        <w:noProof/>
        <w:color w:val="002F5F"/>
        <w:sz w:val="23"/>
        <w:szCs w:val="23"/>
      </w:rPr>
      <w:t>Istituto degli Endotipi in Oncologia, Metabolismo e Immunologia "G. Salvatore"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E727E2"/>
    <w:multiLevelType w:val="hybridMultilevel"/>
    <w:tmpl w:val="9182ABEE"/>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94583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5DFA"/>
    <w:rsid w:val="000E7BF1"/>
    <w:rsid w:val="000F2D27"/>
    <w:rsid w:val="001073C1"/>
    <w:rsid w:val="00110194"/>
    <w:rsid w:val="001145AB"/>
    <w:rsid w:val="00136684"/>
    <w:rsid w:val="00166D38"/>
    <w:rsid w:val="00172857"/>
    <w:rsid w:val="00180295"/>
    <w:rsid w:val="001908F4"/>
    <w:rsid w:val="0019108B"/>
    <w:rsid w:val="001927C0"/>
    <w:rsid w:val="001D0327"/>
    <w:rsid w:val="001D3E1C"/>
    <w:rsid w:val="001D4A19"/>
    <w:rsid w:val="001D4F1C"/>
    <w:rsid w:val="001E48DE"/>
    <w:rsid w:val="001E7980"/>
    <w:rsid w:val="001F21FF"/>
    <w:rsid w:val="001F3167"/>
    <w:rsid w:val="002153BF"/>
    <w:rsid w:val="00216A80"/>
    <w:rsid w:val="002319BA"/>
    <w:rsid w:val="00247402"/>
    <w:rsid w:val="0025588B"/>
    <w:rsid w:val="002567B1"/>
    <w:rsid w:val="00266913"/>
    <w:rsid w:val="00270AA4"/>
    <w:rsid w:val="00280F64"/>
    <w:rsid w:val="00284B28"/>
    <w:rsid w:val="00290175"/>
    <w:rsid w:val="002A1130"/>
    <w:rsid w:val="002A35E8"/>
    <w:rsid w:val="002A3A2D"/>
    <w:rsid w:val="002A7D42"/>
    <w:rsid w:val="002B6EFC"/>
    <w:rsid w:val="002C6913"/>
    <w:rsid w:val="002D109D"/>
    <w:rsid w:val="0030154C"/>
    <w:rsid w:val="00301585"/>
    <w:rsid w:val="003054DC"/>
    <w:rsid w:val="00334512"/>
    <w:rsid w:val="00380399"/>
    <w:rsid w:val="003829A1"/>
    <w:rsid w:val="00382C59"/>
    <w:rsid w:val="0039779A"/>
    <w:rsid w:val="003A65EC"/>
    <w:rsid w:val="003C0653"/>
    <w:rsid w:val="003C1392"/>
    <w:rsid w:val="003C5FED"/>
    <w:rsid w:val="003D1C40"/>
    <w:rsid w:val="003D2941"/>
    <w:rsid w:val="003E3587"/>
    <w:rsid w:val="00420285"/>
    <w:rsid w:val="00423677"/>
    <w:rsid w:val="004462E4"/>
    <w:rsid w:val="00454D48"/>
    <w:rsid w:val="0046079A"/>
    <w:rsid w:val="00477BC9"/>
    <w:rsid w:val="00480F28"/>
    <w:rsid w:val="004926B3"/>
    <w:rsid w:val="00496853"/>
    <w:rsid w:val="004A152C"/>
    <w:rsid w:val="004A7F71"/>
    <w:rsid w:val="004C6A31"/>
    <w:rsid w:val="004E0152"/>
    <w:rsid w:val="004E57C6"/>
    <w:rsid w:val="0050271E"/>
    <w:rsid w:val="005311D0"/>
    <w:rsid w:val="00536824"/>
    <w:rsid w:val="005626CA"/>
    <w:rsid w:val="00567750"/>
    <w:rsid w:val="005D0D28"/>
    <w:rsid w:val="005D672F"/>
    <w:rsid w:val="005D7D44"/>
    <w:rsid w:val="005E1B1F"/>
    <w:rsid w:val="005E52E9"/>
    <w:rsid w:val="005F34F3"/>
    <w:rsid w:val="005F722A"/>
    <w:rsid w:val="00616C6B"/>
    <w:rsid w:val="00634571"/>
    <w:rsid w:val="006357D9"/>
    <w:rsid w:val="00665961"/>
    <w:rsid w:val="00670728"/>
    <w:rsid w:val="00671814"/>
    <w:rsid w:val="00677828"/>
    <w:rsid w:val="006816B8"/>
    <w:rsid w:val="006B12CB"/>
    <w:rsid w:val="006B79A4"/>
    <w:rsid w:val="006C3914"/>
    <w:rsid w:val="006C3EEC"/>
    <w:rsid w:val="006C7152"/>
    <w:rsid w:val="006D4D6F"/>
    <w:rsid w:val="006F1641"/>
    <w:rsid w:val="006F27D6"/>
    <w:rsid w:val="007044D1"/>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C5F37"/>
    <w:rsid w:val="007D7BC6"/>
    <w:rsid w:val="007E463D"/>
    <w:rsid w:val="007E78B4"/>
    <w:rsid w:val="00801FB6"/>
    <w:rsid w:val="00810A54"/>
    <w:rsid w:val="00823D37"/>
    <w:rsid w:val="00832A64"/>
    <w:rsid w:val="00833311"/>
    <w:rsid w:val="008341C6"/>
    <w:rsid w:val="00843788"/>
    <w:rsid w:val="00851016"/>
    <w:rsid w:val="00861B1A"/>
    <w:rsid w:val="008631FB"/>
    <w:rsid w:val="00881DD4"/>
    <w:rsid w:val="00887954"/>
    <w:rsid w:val="00893A0D"/>
    <w:rsid w:val="008B1C2E"/>
    <w:rsid w:val="008B5E28"/>
    <w:rsid w:val="008C2498"/>
    <w:rsid w:val="009055DE"/>
    <w:rsid w:val="009532CD"/>
    <w:rsid w:val="0095332D"/>
    <w:rsid w:val="00954732"/>
    <w:rsid w:val="009663E7"/>
    <w:rsid w:val="00970B65"/>
    <w:rsid w:val="00980CF0"/>
    <w:rsid w:val="00980F32"/>
    <w:rsid w:val="0098241D"/>
    <w:rsid w:val="00994776"/>
    <w:rsid w:val="00994C1F"/>
    <w:rsid w:val="009A108A"/>
    <w:rsid w:val="009C76F1"/>
    <w:rsid w:val="009D756D"/>
    <w:rsid w:val="00A34A19"/>
    <w:rsid w:val="00A34D3E"/>
    <w:rsid w:val="00A42AFB"/>
    <w:rsid w:val="00A44D32"/>
    <w:rsid w:val="00A47765"/>
    <w:rsid w:val="00A513D7"/>
    <w:rsid w:val="00A53699"/>
    <w:rsid w:val="00A54367"/>
    <w:rsid w:val="00A55AF7"/>
    <w:rsid w:val="00A578BB"/>
    <w:rsid w:val="00A649DB"/>
    <w:rsid w:val="00A66879"/>
    <w:rsid w:val="00AB1A5D"/>
    <w:rsid w:val="00AB2345"/>
    <w:rsid w:val="00AD1E96"/>
    <w:rsid w:val="00AD4FE5"/>
    <w:rsid w:val="00AE2C9A"/>
    <w:rsid w:val="00AE6E58"/>
    <w:rsid w:val="00AE7CC0"/>
    <w:rsid w:val="00AF11A3"/>
    <w:rsid w:val="00AF148D"/>
    <w:rsid w:val="00B03A3A"/>
    <w:rsid w:val="00B15C6D"/>
    <w:rsid w:val="00B21D16"/>
    <w:rsid w:val="00B339D8"/>
    <w:rsid w:val="00B5072B"/>
    <w:rsid w:val="00B56D27"/>
    <w:rsid w:val="00B952B7"/>
    <w:rsid w:val="00BC35C3"/>
    <w:rsid w:val="00BD14BC"/>
    <w:rsid w:val="00BD73C9"/>
    <w:rsid w:val="00BE46DE"/>
    <w:rsid w:val="00BF1E9F"/>
    <w:rsid w:val="00C048E3"/>
    <w:rsid w:val="00C25E04"/>
    <w:rsid w:val="00C80820"/>
    <w:rsid w:val="00C82DFF"/>
    <w:rsid w:val="00C83199"/>
    <w:rsid w:val="00C852ED"/>
    <w:rsid w:val="00C95620"/>
    <w:rsid w:val="00CC4427"/>
    <w:rsid w:val="00CF1975"/>
    <w:rsid w:val="00D206E9"/>
    <w:rsid w:val="00D20F06"/>
    <w:rsid w:val="00D20FFC"/>
    <w:rsid w:val="00D22E3D"/>
    <w:rsid w:val="00D4494C"/>
    <w:rsid w:val="00D559B4"/>
    <w:rsid w:val="00D663B5"/>
    <w:rsid w:val="00D72E18"/>
    <w:rsid w:val="00D80E0E"/>
    <w:rsid w:val="00DA610E"/>
    <w:rsid w:val="00DC3E63"/>
    <w:rsid w:val="00DD3323"/>
    <w:rsid w:val="00DE4624"/>
    <w:rsid w:val="00DF6231"/>
    <w:rsid w:val="00DF7FC3"/>
    <w:rsid w:val="00E00139"/>
    <w:rsid w:val="00E016C5"/>
    <w:rsid w:val="00E04E82"/>
    <w:rsid w:val="00E32A63"/>
    <w:rsid w:val="00E379F9"/>
    <w:rsid w:val="00E413D0"/>
    <w:rsid w:val="00E533BD"/>
    <w:rsid w:val="00E54520"/>
    <w:rsid w:val="00E82D4D"/>
    <w:rsid w:val="00E95C9E"/>
    <w:rsid w:val="00E962B6"/>
    <w:rsid w:val="00EE04FE"/>
    <w:rsid w:val="00EE62F2"/>
    <w:rsid w:val="00EE77F1"/>
    <w:rsid w:val="00EE7C02"/>
    <w:rsid w:val="00EF4A5A"/>
    <w:rsid w:val="00EF57DF"/>
    <w:rsid w:val="00F07994"/>
    <w:rsid w:val="00F1437E"/>
    <w:rsid w:val="00F631CC"/>
    <w:rsid w:val="00F6499A"/>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120077">
      <w:bodyDiv w:val="1"/>
      <w:marLeft w:val="0"/>
      <w:marRight w:val="0"/>
      <w:marTop w:val="0"/>
      <w:marBottom w:val="0"/>
      <w:divBdr>
        <w:top w:val="none" w:sz="0" w:space="0" w:color="auto"/>
        <w:left w:val="none" w:sz="0" w:space="0" w:color="auto"/>
        <w:bottom w:val="none" w:sz="0" w:space="0" w:color="auto"/>
        <w:right w:val="none" w:sz="0" w:space="0" w:color="auto"/>
      </w:divBdr>
    </w:div>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653679882">
      <w:bodyDiv w:val="1"/>
      <w:marLeft w:val="0"/>
      <w:marRight w:val="0"/>
      <w:marTop w:val="0"/>
      <w:marBottom w:val="0"/>
      <w:divBdr>
        <w:top w:val="none" w:sz="0" w:space="0" w:color="auto"/>
        <w:left w:val="none" w:sz="0" w:space="0" w:color="auto"/>
        <w:bottom w:val="none" w:sz="0" w:space="0" w:color="auto"/>
        <w:right w:val="none" w:sz="0" w:space="0" w:color="auto"/>
      </w:divBdr>
    </w:div>
    <w:div w:id="102151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58C810-A0D5-45F1-BAD3-962AE89C96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2174</Words>
  <Characters>12392</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ANTONINO COLANZI</cp:lastModifiedBy>
  <cp:revision>5</cp:revision>
  <cp:lastPrinted>2024-05-30T13:44:00Z</cp:lastPrinted>
  <dcterms:created xsi:type="dcterms:W3CDTF">2025-02-28T11:36:00Z</dcterms:created>
  <dcterms:modified xsi:type="dcterms:W3CDTF">2025-02-28T16:26:00Z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