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B5034" w14:textId="070FC186" w:rsidR="005B34D2" w:rsidRPr="005B34D2" w:rsidRDefault="005F35D3" w:rsidP="005F35D3">
      <w:pPr>
        <w:jc w:val="both"/>
        <w:rPr>
          <w:rFonts w:ascii="Courier New" w:hAnsi="Courier New" w:cs="Courier New"/>
          <w:b/>
          <w:bCs/>
        </w:rPr>
      </w:pPr>
      <w:r w:rsidRPr="005B34D2">
        <w:rPr>
          <w:rFonts w:ascii="Courier New" w:hAnsi="Courier New" w:cs="Courier New"/>
          <w:b/>
          <w:bCs/>
        </w:rPr>
        <w:t xml:space="preserve">CONTRATTO PER L’AFFIDAMENTO DELLA FORNITURA </w:t>
      </w:r>
      <w:r w:rsidR="005B34D2" w:rsidRPr="005B34D2">
        <w:rPr>
          <w:rFonts w:ascii="Courier New" w:eastAsia="Calibri" w:hAnsi="Courier New" w:cs="Courier New"/>
          <w:b/>
          <w:iCs/>
          <w:color w:val="000000"/>
        </w:rPr>
        <w:t>DI STRUMENTAZIONE INFORMATICA</w:t>
      </w:r>
      <w:r w:rsidR="005B34D2" w:rsidRPr="005B34D2">
        <w:rPr>
          <w:rFonts w:ascii="Courier New" w:hAnsi="Courier New" w:cs="Courier New"/>
          <w:bCs/>
          <w:color w:val="212121"/>
        </w:rPr>
        <w:t xml:space="preserve"> </w:t>
      </w:r>
      <w:r w:rsidR="005B34D2" w:rsidRPr="005B34D2">
        <w:rPr>
          <w:rFonts w:ascii="Courier New" w:hAnsi="Courier New" w:cs="Courier New"/>
          <w:b/>
          <w:bCs/>
          <w:color w:val="212121"/>
        </w:rPr>
        <w:t>PER LA FACILITY DI BIOIMAGE ANALYSIS</w:t>
      </w:r>
      <w:r w:rsidR="005B34D2" w:rsidRPr="005B34D2">
        <w:rPr>
          <w:rFonts w:ascii="Courier New" w:eastAsia="Calibri" w:hAnsi="Courier New" w:cs="Courier New"/>
          <w:b/>
          <w:iCs/>
          <w:color w:val="000000"/>
        </w:rPr>
        <w:t xml:space="preserve">, </w:t>
      </w:r>
      <w:r w:rsidR="005B34D2" w:rsidRPr="005B34D2">
        <w:rPr>
          <w:rFonts w:ascii="Courier New" w:hAnsi="Courier New" w:cs="Courier New"/>
          <w:b/>
        </w:rPr>
        <w:t>SUDDIVISA IN 4 LOTTI</w:t>
      </w:r>
      <w:r w:rsidRPr="005B34D2">
        <w:rPr>
          <w:rFonts w:ascii="Courier New" w:hAnsi="Courier New" w:cs="Courier New"/>
          <w:b/>
          <w:bCs/>
        </w:rPr>
        <w:t>, NELL’AMBITO DEL PIANO NAZIONALE RIPRESA E RESILIENZA (PNRR) MISSIONE 4, COMPONENTE 2, DALLA RICERCA ALL’IMPRESA, INVESTIMENTO 3.1, PROGETTO IR 0000023 SEE LIFE “</w:t>
      </w:r>
      <w:proofErr w:type="spellStart"/>
      <w:r w:rsidRPr="005B34D2">
        <w:rPr>
          <w:rFonts w:ascii="Courier New" w:hAnsi="Courier New" w:cs="Courier New"/>
          <w:b/>
          <w:bCs/>
        </w:rPr>
        <w:t>Strengthening</w:t>
      </w:r>
      <w:proofErr w:type="spellEnd"/>
      <w:r w:rsidRPr="005B34D2">
        <w:rPr>
          <w:rFonts w:ascii="Courier New" w:hAnsi="Courier New" w:cs="Courier New"/>
          <w:b/>
          <w:bCs/>
        </w:rPr>
        <w:t xml:space="preserve"> the </w:t>
      </w:r>
      <w:proofErr w:type="spellStart"/>
      <w:r w:rsidRPr="005B34D2">
        <w:rPr>
          <w:rFonts w:ascii="Courier New" w:hAnsi="Courier New" w:cs="Courier New"/>
          <w:b/>
          <w:bCs/>
        </w:rPr>
        <w:t>Italian</w:t>
      </w:r>
      <w:proofErr w:type="spellEnd"/>
      <w:r w:rsidRPr="005B34D2">
        <w:rPr>
          <w:rFonts w:ascii="Courier New" w:hAnsi="Courier New" w:cs="Courier New"/>
          <w:b/>
          <w:bCs/>
        </w:rPr>
        <w:t xml:space="preserve"> </w:t>
      </w:r>
      <w:proofErr w:type="spellStart"/>
      <w:r w:rsidRPr="005B34D2">
        <w:rPr>
          <w:rFonts w:ascii="Courier New" w:hAnsi="Courier New" w:cs="Courier New"/>
          <w:b/>
          <w:bCs/>
        </w:rPr>
        <w:t>Infrastructure</w:t>
      </w:r>
      <w:proofErr w:type="spellEnd"/>
      <w:r w:rsidRPr="005B34D2">
        <w:rPr>
          <w:rFonts w:ascii="Courier New" w:hAnsi="Courier New" w:cs="Courier New"/>
          <w:b/>
          <w:bCs/>
        </w:rPr>
        <w:t xml:space="preserve"> of Euro-</w:t>
      </w:r>
      <w:proofErr w:type="spellStart"/>
      <w:r w:rsidRPr="005B34D2">
        <w:rPr>
          <w:rFonts w:ascii="Courier New" w:hAnsi="Courier New" w:cs="Courier New"/>
          <w:b/>
          <w:bCs/>
        </w:rPr>
        <w:t>Bioimaging</w:t>
      </w:r>
      <w:proofErr w:type="spellEnd"/>
      <w:r w:rsidRPr="005B34D2">
        <w:rPr>
          <w:rFonts w:ascii="Courier New" w:hAnsi="Courier New" w:cs="Courier New"/>
          <w:b/>
          <w:bCs/>
        </w:rPr>
        <w:t>”, CUP B53C22001810006 -  FINANZIATO DALL’UNIONE EUROPEA – NEXTGENERATIONEU” - Avviso pubblico per la presentazione di proposte progettuali per “Rafforza</w:t>
      </w:r>
      <w:bookmarkStart w:id="0" w:name="_GoBack"/>
      <w:bookmarkEnd w:id="0"/>
      <w:r w:rsidRPr="005B34D2">
        <w:rPr>
          <w:rFonts w:ascii="Courier New" w:hAnsi="Courier New" w:cs="Courier New"/>
          <w:b/>
          <w:bCs/>
        </w:rPr>
        <w:t>mento e creazione di Infrastrutture di Ricerca” di cui al Decreto Direttoriale del MUR n. 3264 del 28/12/2021 -</w:t>
      </w:r>
      <w:r w:rsidR="0081708D" w:rsidRPr="005B34D2">
        <w:rPr>
          <w:rFonts w:ascii="Courier New" w:hAnsi="Courier New" w:cs="Courier New"/>
        </w:rPr>
        <w:t xml:space="preserve"> </w:t>
      </w:r>
      <w:r w:rsidR="005B34D2" w:rsidRPr="005B34D2">
        <w:rPr>
          <w:rFonts w:ascii="Courier New" w:hAnsi="Courier New" w:cs="Courier New"/>
          <w:b/>
          <w:bCs/>
        </w:rPr>
        <w:t>CUI: F80054330586202400042</w:t>
      </w:r>
      <w:r w:rsidR="005B34D2" w:rsidRPr="005B34D2">
        <w:rPr>
          <w:rFonts w:ascii="Courier New" w:hAnsi="Courier New" w:cs="Courier New"/>
          <w:b/>
          <w:bCs/>
        </w:rPr>
        <w:t xml:space="preserve"> </w:t>
      </w:r>
    </w:p>
    <w:p w14:paraId="112EB777" w14:textId="70793A09" w:rsidR="005F35D3" w:rsidRPr="005B34D2" w:rsidRDefault="005B34D2" w:rsidP="005F35D3">
      <w:pPr>
        <w:jc w:val="both"/>
        <w:rPr>
          <w:rFonts w:ascii="Courier New" w:hAnsi="Courier New" w:cs="Courier New"/>
          <w:b/>
          <w:bCs/>
        </w:rPr>
      </w:pPr>
      <w:r w:rsidRPr="005B34D2">
        <w:rPr>
          <w:rFonts w:ascii="Courier New" w:hAnsi="Courier New" w:cs="Courier New"/>
          <w:b/>
          <w:bCs/>
          <w:highlight w:val="yellow"/>
        </w:rPr>
        <w:t xml:space="preserve">LOTTO X (COMPLETARE) </w:t>
      </w:r>
      <w:r w:rsidR="005F35D3" w:rsidRPr="005B34D2">
        <w:rPr>
          <w:rFonts w:ascii="Courier New" w:hAnsi="Courier New" w:cs="Courier New"/>
          <w:b/>
          <w:bCs/>
          <w:highlight w:val="yellow"/>
        </w:rPr>
        <w:t xml:space="preserve">CIG </w:t>
      </w:r>
      <w:r w:rsidRPr="005B34D2">
        <w:rPr>
          <w:rFonts w:ascii="Courier New" w:hAnsi="Courier New" w:cs="Courier New"/>
          <w:b/>
          <w:bCs/>
          <w:highlight w:val="yellow"/>
        </w:rPr>
        <w:t>(COMPLETARE)</w:t>
      </w:r>
      <w:r w:rsidRPr="005B34D2">
        <w:rPr>
          <w:rFonts w:ascii="Courier New" w:hAnsi="Courier New" w:cs="Courier New"/>
          <w:b/>
          <w:bCs/>
        </w:rPr>
        <w:t xml:space="preserve"> </w:t>
      </w:r>
    </w:p>
    <w:p w14:paraId="48410D4C" w14:textId="77777777" w:rsidR="005F35D3" w:rsidRPr="005B34D2" w:rsidRDefault="005F35D3" w:rsidP="005F35D3">
      <w:pPr>
        <w:jc w:val="center"/>
        <w:rPr>
          <w:rFonts w:ascii="Courier New" w:hAnsi="Courier New" w:cs="Courier New"/>
          <w:b/>
          <w:bCs/>
        </w:rPr>
      </w:pPr>
      <w:r w:rsidRPr="005B34D2">
        <w:rPr>
          <w:rFonts w:ascii="Courier New" w:hAnsi="Courier New" w:cs="Courier New"/>
          <w:b/>
          <w:bCs/>
        </w:rPr>
        <w:t>TRA</w:t>
      </w:r>
    </w:p>
    <w:p w14:paraId="00DD08FF" w14:textId="4DC9605D" w:rsidR="005F35D3" w:rsidRPr="005B34D2" w:rsidRDefault="005F35D3" w:rsidP="005F35D3">
      <w:pPr>
        <w:jc w:val="both"/>
        <w:rPr>
          <w:rFonts w:ascii="Courier New" w:hAnsi="Courier New" w:cs="Courier New"/>
          <w:bCs/>
        </w:rPr>
      </w:pPr>
      <w:r w:rsidRPr="005B34D2">
        <w:rPr>
          <w:rFonts w:ascii="Courier New" w:hAnsi="Courier New" w:cs="Courier New"/>
          <w:bCs/>
        </w:rPr>
        <w:t xml:space="preserve"> L’Istituto degli </w:t>
      </w:r>
      <w:proofErr w:type="spellStart"/>
      <w:r w:rsidRPr="005B34D2">
        <w:rPr>
          <w:rFonts w:ascii="Courier New" w:hAnsi="Courier New" w:cs="Courier New"/>
          <w:bCs/>
        </w:rPr>
        <w:t>Endotipi</w:t>
      </w:r>
      <w:proofErr w:type="spellEnd"/>
      <w:r w:rsidRPr="005B34D2">
        <w:rPr>
          <w:rFonts w:ascii="Courier New" w:hAnsi="Courier New" w:cs="Courier New"/>
          <w:bCs/>
        </w:rPr>
        <w:t xml:space="preserve"> in Oncologia, Metabolismo e Immunologia "G. Salvatore" (già Istituto per l’Endocrinologia e l’Oncologia Sperimentale “</w:t>
      </w:r>
      <w:proofErr w:type="spellStart"/>
      <w:r w:rsidRPr="005B34D2">
        <w:rPr>
          <w:rFonts w:ascii="Courier New" w:hAnsi="Courier New" w:cs="Courier New"/>
          <w:bCs/>
        </w:rPr>
        <w:t>G.Salvatore</w:t>
      </w:r>
      <w:proofErr w:type="spellEnd"/>
      <w:r w:rsidRPr="005B34D2">
        <w:rPr>
          <w:rFonts w:ascii="Courier New" w:hAnsi="Courier New" w:cs="Courier New"/>
          <w:bCs/>
        </w:rPr>
        <w:t xml:space="preserve">”) del Consiglio Nazionale delle Ricerche (in seguito “Ente”), con sede in Via Sergio </w:t>
      </w:r>
      <w:proofErr w:type="spellStart"/>
      <w:r w:rsidRPr="005B34D2">
        <w:rPr>
          <w:rFonts w:ascii="Courier New" w:hAnsi="Courier New" w:cs="Courier New"/>
          <w:bCs/>
        </w:rPr>
        <w:t>Pansini</w:t>
      </w:r>
      <w:proofErr w:type="spellEnd"/>
      <w:r w:rsidRPr="005B34D2">
        <w:rPr>
          <w:rFonts w:ascii="Courier New" w:hAnsi="Courier New" w:cs="Courier New"/>
          <w:bCs/>
        </w:rPr>
        <w:t xml:space="preserve">, 5 Ed.19 Corpi Bassi Sud 80131 Napoli (NA), C.F. 80054330586 e P.IVA 02118311006, rappresentato ai fini del presente atto dal Direttore F.F., Dr. Pietro Luigi Mauri , domiciliato per la carica presso la sede, munito degli occorrenti poteri in forza del provvedimento della Presidente del Consiglio Nazionale delle Ricerche n. 202 del 23/12/2024 domicilio digitale PEC: protocollo.ieomi@pec.cnr.it </w:t>
      </w:r>
    </w:p>
    <w:p w14:paraId="72E414C1" w14:textId="77777777" w:rsidR="00C542BA" w:rsidRPr="005B34D2" w:rsidRDefault="00C542BA" w:rsidP="00C542BA">
      <w:pPr>
        <w:jc w:val="center"/>
        <w:rPr>
          <w:rFonts w:ascii="Courier New" w:hAnsi="Courier New" w:cs="Courier New"/>
        </w:rPr>
      </w:pPr>
      <w:r w:rsidRPr="005B34D2">
        <w:rPr>
          <w:rFonts w:ascii="Courier New" w:hAnsi="Courier New" w:cs="Courier New"/>
        </w:rPr>
        <w:t>E</w:t>
      </w:r>
    </w:p>
    <w:p w14:paraId="32FD27B3" w14:textId="77777777" w:rsidR="00C542BA" w:rsidRPr="005B34D2" w:rsidRDefault="00C542BA" w:rsidP="00C542BA">
      <w:pPr>
        <w:jc w:val="both"/>
        <w:rPr>
          <w:rFonts w:ascii="Courier New" w:hAnsi="Courier New" w:cs="Courier New"/>
        </w:rPr>
      </w:pPr>
      <w:r w:rsidRPr="005B34D2">
        <w:rPr>
          <w:rFonts w:ascii="Courier New" w:hAnsi="Courier New" w:cs="Courier New"/>
        </w:rPr>
        <w:lastRenderedPageBreak/>
        <w:t xml:space="preserve">L’operatore economico (completare) (in seguito “Contraente”), con sede legale in (completare indirizzo), C.F. XXXXXXXXXXX e P.IVA XXXXXXXXXXX, rappresentato </w:t>
      </w:r>
      <w:proofErr w:type="gramStart"/>
      <w:r w:rsidRPr="005B34D2">
        <w:rPr>
          <w:rFonts w:ascii="Courier New" w:hAnsi="Courier New" w:cs="Courier New"/>
        </w:rPr>
        <w:t>ai fine</w:t>
      </w:r>
      <w:proofErr w:type="gramEnd"/>
      <w:r w:rsidRPr="005B34D2">
        <w:rPr>
          <w:rFonts w:ascii="Courier New" w:hAnsi="Courier New" w:cs="Courier New"/>
        </w:rPr>
        <w:t xml:space="preserve"> del presente atto dal Sig. (completare), domiciliato per la carica presso la sede legale, nella sua qualità di (completare), C.F. (completare), domicilio digitale PEC: …</w:t>
      </w:r>
    </w:p>
    <w:p w14:paraId="34E8D3F9" w14:textId="77777777" w:rsidR="00C542BA" w:rsidRPr="005B34D2" w:rsidRDefault="00C542BA" w:rsidP="00C542BA">
      <w:pPr>
        <w:jc w:val="center"/>
        <w:rPr>
          <w:rFonts w:ascii="Courier New" w:hAnsi="Courier New" w:cs="Courier New"/>
          <w:b/>
          <w:bCs/>
        </w:rPr>
      </w:pPr>
      <w:r w:rsidRPr="005B34D2">
        <w:rPr>
          <w:rFonts w:ascii="Courier New" w:hAnsi="Courier New" w:cs="Courier New"/>
          <w:b/>
          <w:bCs/>
        </w:rPr>
        <w:t>PREMESSO CHE:</w:t>
      </w:r>
    </w:p>
    <w:p w14:paraId="6318B80B" w14:textId="77777777" w:rsidR="00C542BA" w:rsidRPr="005B34D2" w:rsidRDefault="00C542BA" w:rsidP="00C542BA">
      <w:pPr>
        <w:adjustRightInd w:val="0"/>
        <w:snapToGrid w:val="0"/>
        <w:jc w:val="both"/>
        <w:rPr>
          <w:rFonts w:ascii="Courier New" w:hAnsi="Courier New" w:cs="Courier New"/>
        </w:rPr>
      </w:pPr>
      <w:r w:rsidRPr="005B34D2">
        <w:rPr>
          <w:rFonts w:ascii="Courier New" w:hAnsi="Courier New" w:cs="Courier New"/>
        </w:rPr>
        <w:t xml:space="preserve">1) Con provvedimento di decisione di contrattare Prot. [COMPLETARE], l’Ente ha disposto di avviare una gara con procedura _________, </w:t>
      </w:r>
      <w:r w:rsidRPr="005B34D2">
        <w:rPr>
          <w:rFonts w:ascii="Courier New" w:hAnsi="Courier New" w:cs="Courier New"/>
          <w:highlight w:val="yellow"/>
        </w:rPr>
        <w:t>(eventuale)</w:t>
      </w:r>
      <w:r w:rsidRPr="005B34D2">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5B34D2">
        <w:rPr>
          <w:rFonts w:ascii="Courier New" w:hAnsi="Courier New" w:cs="Courier New"/>
          <w:highlight w:val="yellow"/>
        </w:rPr>
        <w:t>(ovvero)</w:t>
      </w:r>
      <w:r w:rsidRPr="005B34D2">
        <w:rPr>
          <w:rFonts w:ascii="Courier New" w:hAnsi="Courier New" w:cs="Courier New"/>
        </w:rPr>
        <w:t xml:space="preserve"> del minor prezzo.</w:t>
      </w:r>
    </w:p>
    <w:p w14:paraId="46596DDD" w14:textId="77777777" w:rsidR="00C542BA" w:rsidRPr="005B34D2" w:rsidRDefault="00C542BA" w:rsidP="00C542BA">
      <w:pPr>
        <w:adjustRightInd w:val="0"/>
        <w:snapToGrid w:val="0"/>
        <w:jc w:val="both"/>
        <w:rPr>
          <w:rFonts w:ascii="Courier New" w:hAnsi="Courier New" w:cs="Courier New"/>
        </w:rPr>
      </w:pPr>
      <w:r w:rsidRPr="005B34D2">
        <w:rPr>
          <w:rFonts w:ascii="Courier New" w:hAnsi="Courier New" w:cs="Courier New"/>
        </w:rPr>
        <w:t xml:space="preserve">2)Il Responsabile Unico del Progetto con atto istruttorio Prot. [COMPLETARE] ha comunicato la proposta di aggiudicazione (eventuale) del lotto </w:t>
      </w:r>
      <w:proofErr w:type="gramStart"/>
      <w:r w:rsidRPr="005B34D2">
        <w:rPr>
          <w:rFonts w:ascii="Courier New" w:hAnsi="Courier New" w:cs="Courier New"/>
        </w:rPr>
        <w:t>nr._</w:t>
      </w:r>
      <w:proofErr w:type="gramEnd"/>
      <w:r w:rsidRPr="005B34D2">
        <w:rPr>
          <w:rFonts w:ascii="Courier New" w:hAnsi="Courier New" w:cs="Courier New"/>
        </w:rPr>
        <w:t>___, CIG [COMPLETARE] in favore del Contraente, per l’importo contrattuale di € [COMPLETARE]oltre IVA.</w:t>
      </w:r>
    </w:p>
    <w:p w14:paraId="6FD89864" w14:textId="77777777" w:rsidR="00C542BA" w:rsidRPr="005B34D2" w:rsidRDefault="00C542BA" w:rsidP="00C542BA">
      <w:pPr>
        <w:adjustRightInd w:val="0"/>
        <w:snapToGrid w:val="0"/>
        <w:jc w:val="both"/>
        <w:rPr>
          <w:rFonts w:ascii="Courier New" w:hAnsi="Courier New" w:cs="Courier New"/>
        </w:rPr>
      </w:pPr>
      <w:r w:rsidRPr="005B34D2">
        <w:rPr>
          <w:rFonts w:ascii="Courier New" w:hAnsi="Courier New" w:cs="Courier New"/>
        </w:rPr>
        <w:t>3)Che il pagamento del corrispettivo contrattuale sarà effettuato con risorse del Fondo di Rotazione per l'attuazione dell'iniziativa Next Generation EU – Italia;</w:t>
      </w:r>
    </w:p>
    <w:p w14:paraId="635B1DC0" w14:textId="64CABC80" w:rsidR="00C542BA" w:rsidRPr="005B34D2" w:rsidRDefault="00C542BA" w:rsidP="00C542BA">
      <w:pPr>
        <w:adjustRightInd w:val="0"/>
        <w:snapToGrid w:val="0"/>
        <w:jc w:val="both"/>
        <w:rPr>
          <w:rFonts w:ascii="Courier New" w:hAnsi="Courier New" w:cs="Courier New"/>
        </w:rPr>
      </w:pPr>
      <w:r w:rsidRPr="005B34D2">
        <w:rPr>
          <w:rFonts w:ascii="Courier New" w:hAnsi="Courier New" w:cs="Courier New"/>
        </w:rPr>
        <w:t>4)Con provvedimento [COMPLETARE] l’Ente ha disposto l’aggiudicazione</w:t>
      </w:r>
      <w:r w:rsidR="00456424" w:rsidRPr="005B34D2">
        <w:rPr>
          <w:rFonts w:ascii="Courier New" w:hAnsi="Courier New" w:cs="Courier New"/>
        </w:rPr>
        <w:t>, immediatamente efficace,</w:t>
      </w:r>
      <w:r w:rsidRPr="005B34D2">
        <w:rPr>
          <w:rFonts w:ascii="Courier New" w:hAnsi="Courier New" w:cs="Courier New"/>
        </w:rPr>
        <w:t xml:space="preserve"> </w:t>
      </w:r>
      <w:r w:rsidRPr="005B34D2">
        <w:rPr>
          <w:rFonts w:ascii="Courier New" w:hAnsi="Courier New" w:cs="Courier New"/>
          <w:highlight w:val="yellow"/>
        </w:rPr>
        <w:t>(eventuale)</w:t>
      </w:r>
      <w:r w:rsidRPr="005B34D2">
        <w:rPr>
          <w:rFonts w:ascii="Courier New" w:hAnsi="Courier New" w:cs="Courier New"/>
        </w:rPr>
        <w:t xml:space="preserve"> del lotto </w:t>
      </w:r>
      <w:proofErr w:type="gramStart"/>
      <w:r w:rsidRPr="005B34D2">
        <w:rPr>
          <w:rFonts w:ascii="Courier New" w:hAnsi="Courier New" w:cs="Courier New"/>
        </w:rPr>
        <w:t>nr._</w:t>
      </w:r>
      <w:proofErr w:type="gramEnd"/>
      <w:r w:rsidRPr="005B34D2">
        <w:rPr>
          <w:rFonts w:ascii="Courier New" w:hAnsi="Courier New" w:cs="Courier New"/>
        </w:rPr>
        <w:t xml:space="preserve">____, inerente l’appalto di servizi/forniture di cui </w:t>
      </w:r>
      <w:r w:rsidRPr="005B34D2">
        <w:rPr>
          <w:rFonts w:ascii="Courier New" w:hAnsi="Courier New" w:cs="Courier New"/>
        </w:rPr>
        <w:lastRenderedPageBreak/>
        <w:t xml:space="preserve">trattasi in favore del Contraente; </w:t>
      </w:r>
    </w:p>
    <w:p w14:paraId="141654C4" w14:textId="77777777" w:rsidR="00C542BA" w:rsidRPr="005B34D2" w:rsidRDefault="00C542BA" w:rsidP="00C542BA">
      <w:pPr>
        <w:adjustRightInd w:val="0"/>
        <w:snapToGrid w:val="0"/>
        <w:jc w:val="both"/>
        <w:rPr>
          <w:rFonts w:ascii="Courier New" w:hAnsi="Courier New" w:cs="Courier New"/>
        </w:rPr>
      </w:pPr>
      <w:r w:rsidRPr="005B34D2">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5B34D2" w:rsidRDefault="00C542BA" w:rsidP="00C542BA">
      <w:pPr>
        <w:jc w:val="center"/>
        <w:rPr>
          <w:rFonts w:ascii="Courier New" w:hAnsi="Courier New" w:cs="Courier New"/>
          <w:b/>
          <w:bCs/>
        </w:rPr>
      </w:pPr>
      <w:r w:rsidRPr="005B34D2">
        <w:rPr>
          <w:rFonts w:ascii="Courier New" w:hAnsi="Courier New" w:cs="Courier New"/>
          <w:b/>
          <w:bCs/>
        </w:rPr>
        <w:t>TUTTO CIO’ PREMESSO</w:t>
      </w:r>
    </w:p>
    <w:p w14:paraId="293979C2" w14:textId="77777777" w:rsidR="00C542BA" w:rsidRPr="005B34D2" w:rsidRDefault="00C542BA" w:rsidP="00C542BA">
      <w:pPr>
        <w:jc w:val="both"/>
        <w:rPr>
          <w:rFonts w:ascii="Courier New" w:hAnsi="Courier New" w:cs="Courier New"/>
        </w:rPr>
      </w:pPr>
      <w:r w:rsidRPr="005B34D2">
        <w:rPr>
          <w:rFonts w:ascii="Courier New" w:hAnsi="Courier New" w:cs="Courier New"/>
        </w:rPr>
        <w:t>tra le Parti come in epigrafe rappresentate e domiciliate</w:t>
      </w:r>
    </w:p>
    <w:p w14:paraId="1D00DAB9" w14:textId="77777777" w:rsidR="00C542BA" w:rsidRPr="005B34D2" w:rsidRDefault="00C542BA" w:rsidP="00C542BA">
      <w:pPr>
        <w:jc w:val="center"/>
        <w:rPr>
          <w:rFonts w:ascii="Courier New" w:hAnsi="Courier New" w:cs="Courier New"/>
        </w:rPr>
      </w:pPr>
      <w:r w:rsidRPr="005B34D2">
        <w:rPr>
          <w:rFonts w:ascii="Courier New" w:hAnsi="Courier New" w:cs="Courier New"/>
        </w:rPr>
        <w:t>SI CONVIENE E SI STIPULA QUANTO SEGUE</w:t>
      </w:r>
    </w:p>
    <w:p w14:paraId="44D3BD7A" w14:textId="77777777" w:rsidR="00C542BA" w:rsidRPr="005B34D2" w:rsidRDefault="00C542BA" w:rsidP="00C542BA">
      <w:pPr>
        <w:pStyle w:val="Titolo1"/>
        <w:rPr>
          <w:rFonts w:ascii="Courier New" w:hAnsi="Courier New" w:cs="Courier New"/>
          <w:bCs/>
          <w:sz w:val="20"/>
          <w:u w:val="none"/>
        </w:rPr>
      </w:pPr>
      <w:r w:rsidRPr="005B34D2">
        <w:rPr>
          <w:rFonts w:ascii="Courier New" w:hAnsi="Courier New" w:cs="Courier New"/>
          <w:bCs/>
          <w:sz w:val="20"/>
          <w:u w:val="none"/>
        </w:rPr>
        <w:t>ART. 1 – PREMESSE ED ALLEGATI</w:t>
      </w:r>
    </w:p>
    <w:p w14:paraId="0A18DC19" w14:textId="1E55AD6F" w:rsidR="00C542BA" w:rsidRPr="005B34D2" w:rsidRDefault="00C542BA" w:rsidP="00C542BA">
      <w:pPr>
        <w:jc w:val="both"/>
        <w:rPr>
          <w:rFonts w:ascii="Courier New" w:hAnsi="Courier New" w:cs="Courier New"/>
        </w:rPr>
      </w:pPr>
      <w:r w:rsidRPr="005B34D2">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sidR="00990CB6" w:rsidRPr="005B34D2">
        <w:rPr>
          <w:rFonts w:ascii="Courier New" w:hAnsi="Courier New" w:cs="Courier New"/>
        </w:rPr>
        <w:t xml:space="preserve">il progetto di servizi/forniture </w:t>
      </w:r>
      <w:proofErr w:type="spellStart"/>
      <w:r w:rsidR="00990CB6" w:rsidRPr="005B34D2">
        <w:rPr>
          <w:rFonts w:ascii="Courier New" w:hAnsi="Courier New" w:cs="Courier New"/>
        </w:rPr>
        <w:t>nonchè</w:t>
      </w:r>
      <w:proofErr w:type="spellEnd"/>
      <w:r w:rsidR="00990CB6" w:rsidRPr="005B34D2">
        <w:rPr>
          <w:rFonts w:ascii="Courier New" w:hAnsi="Courier New" w:cs="Courier New"/>
        </w:rPr>
        <w:t xml:space="preserve"> </w:t>
      </w:r>
      <w:r w:rsidRPr="005B34D2">
        <w:rPr>
          <w:rFonts w:ascii="Courier New" w:hAnsi="Courier New" w:cs="Courier New"/>
        </w:rPr>
        <w:t xml:space="preserve">gli </w:t>
      </w:r>
      <w:r w:rsidR="00990CB6" w:rsidRPr="005B34D2">
        <w:rPr>
          <w:rFonts w:ascii="Courier New" w:hAnsi="Courier New" w:cs="Courier New"/>
        </w:rPr>
        <w:t xml:space="preserve">ulteriori </w:t>
      </w:r>
      <w:r w:rsidRPr="005B34D2">
        <w:rPr>
          <w:rFonts w:ascii="Courier New" w:hAnsi="Courier New" w:cs="Courier New"/>
        </w:rPr>
        <w:t xml:space="preserve">atti </w:t>
      </w:r>
      <w:proofErr w:type="gramStart"/>
      <w:r w:rsidRPr="005B34D2">
        <w:rPr>
          <w:rFonts w:ascii="Courier New" w:hAnsi="Courier New" w:cs="Courier New"/>
        </w:rPr>
        <w:t>e  documenti</w:t>
      </w:r>
      <w:proofErr w:type="gramEnd"/>
      <w:r w:rsidRPr="005B34D2">
        <w:rPr>
          <w:rFonts w:ascii="Courier New" w:hAnsi="Courier New" w:cs="Courier New"/>
        </w:rPr>
        <w:t xml:space="preserve"> di gara. In caso di discordanza o contrasto ovvero di omissioni, </w:t>
      </w:r>
      <w:r w:rsidR="00990CB6" w:rsidRPr="005B34D2">
        <w:rPr>
          <w:rFonts w:ascii="Courier New" w:hAnsi="Courier New" w:cs="Courier New"/>
        </w:rPr>
        <w:t xml:space="preserve">il progetto, </w:t>
      </w:r>
      <w:r w:rsidRPr="005B34D2">
        <w:rPr>
          <w:rFonts w:ascii="Courier New" w:hAnsi="Courier New" w:cs="Courier New"/>
        </w:rPr>
        <w:t>gli atti e i documenti di gara prevarranno sui documenti prodotti dal Contraente in sede di gara fatta eccezione per le eventuali migliorie formulate dal Contraente.</w:t>
      </w:r>
    </w:p>
    <w:p w14:paraId="76C05856" w14:textId="77777777" w:rsidR="00C542BA" w:rsidRPr="005B34D2" w:rsidRDefault="00C542BA" w:rsidP="00C542BA">
      <w:pPr>
        <w:pStyle w:val="Titolo1"/>
        <w:rPr>
          <w:rFonts w:ascii="Courier New" w:hAnsi="Courier New" w:cs="Courier New"/>
          <w:bCs/>
          <w:sz w:val="20"/>
          <w:u w:val="none"/>
        </w:rPr>
      </w:pPr>
      <w:r w:rsidRPr="005B34D2">
        <w:rPr>
          <w:rFonts w:ascii="Courier New" w:hAnsi="Courier New" w:cs="Courier New"/>
          <w:bCs/>
          <w:sz w:val="20"/>
          <w:u w:val="none"/>
        </w:rPr>
        <w:t>ART. 2 – OGGETTO</w:t>
      </w:r>
    </w:p>
    <w:p w14:paraId="4C09D05B" w14:textId="77777777" w:rsidR="00C542BA" w:rsidRPr="005B34D2" w:rsidRDefault="00C542BA" w:rsidP="00C542BA">
      <w:pPr>
        <w:jc w:val="both"/>
        <w:rPr>
          <w:rFonts w:ascii="Courier New" w:hAnsi="Courier New" w:cs="Courier New"/>
        </w:rPr>
      </w:pPr>
      <w:r w:rsidRPr="005B34D2">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5B34D2" w:rsidRDefault="00C542BA" w:rsidP="00C542BA">
      <w:pPr>
        <w:jc w:val="both"/>
        <w:rPr>
          <w:rFonts w:ascii="Courier New" w:hAnsi="Courier New" w:cs="Courier New"/>
        </w:rPr>
      </w:pPr>
      <w:proofErr w:type="gramStart"/>
      <w:r w:rsidRPr="005B34D2">
        <w:rPr>
          <w:rFonts w:ascii="Courier New" w:hAnsi="Courier New" w:cs="Courier New"/>
        </w:rPr>
        <w:lastRenderedPageBreak/>
        <w:t>a)Servizi</w:t>
      </w:r>
      <w:proofErr w:type="gramEnd"/>
      <w:r w:rsidRPr="005B34D2">
        <w:rPr>
          <w:rFonts w:ascii="Courier New" w:hAnsi="Courier New" w:cs="Courier New"/>
        </w:rPr>
        <w:t xml:space="preserve"> [COMPLETARE]</w:t>
      </w:r>
    </w:p>
    <w:p w14:paraId="03F0AB70" w14:textId="77777777" w:rsidR="00C542BA" w:rsidRPr="005B34D2" w:rsidRDefault="00C542BA" w:rsidP="00C542BA">
      <w:pPr>
        <w:pStyle w:val="Paragrafoelenco"/>
        <w:ind w:left="0"/>
        <w:jc w:val="both"/>
        <w:rPr>
          <w:rFonts w:ascii="Courier New" w:hAnsi="Courier New" w:cs="Courier New"/>
        </w:rPr>
      </w:pPr>
      <w:proofErr w:type="gramStart"/>
      <w:r w:rsidRPr="005B34D2">
        <w:rPr>
          <w:rFonts w:ascii="Courier New" w:hAnsi="Courier New" w:cs="Courier New"/>
        </w:rPr>
        <w:t>b)Fornitura</w:t>
      </w:r>
      <w:proofErr w:type="gramEnd"/>
      <w:r w:rsidRPr="005B34D2">
        <w:rPr>
          <w:rFonts w:ascii="Courier New" w:hAnsi="Courier New" w:cs="Courier New"/>
        </w:rPr>
        <w:t xml:space="preserve"> ed installazione [COMPLETARE]</w:t>
      </w:r>
    </w:p>
    <w:p w14:paraId="42EDA0B5"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c)(eventuale)Altri servizi connessi alla fornitura</w:t>
      </w:r>
    </w:p>
    <w:p w14:paraId="313B225C" w14:textId="77354033" w:rsidR="00C542BA" w:rsidRPr="005B34D2" w:rsidRDefault="00C542BA" w:rsidP="00C542BA">
      <w:pPr>
        <w:jc w:val="both"/>
        <w:rPr>
          <w:rFonts w:ascii="Courier New" w:hAnsi="Courier New" w:cs="Courier New"/>
        </w:rPr>
      </w:pPr>
      <w:r w:rsidRPr="005B34D2">
        <w:rPr>
          <w:rFonts w:ascii="Courier New" w:hAnsi="Courier New" w:cs="Courier New"/>
        </w:rPr>
        <w:t xml:space="preserve">2)Le predette attività dovranno essere prestate con le modalità ed alle condizioni stabilite nel presente Contratto, </w:t>
      </w:r>
      <w:r w:rsidR="00456424" w:rsidRPr="005B34D2">
        <w:rPr>
          <w:rFonts w:ascii="Courier New" w:hAnsi="Courier New" w:cs="Courier New"/>
        </w:rPr>
        <w:t xml:space="preserve">nel progetto di servizi/fornitura, </w:t>
      </w:r>
      <w:r w:rsidRPr="005B34D2">
        <w:rPr>
          <w:rFonts w:ascii="Courier New" w:hAnsi="Courier New" w:cs="Courier New"/>
        </w:rPr>
        <w:t xml:space="preserve">negli </w:t>
      </w:r>
      <w:r w:rsidR="00456424" w:rsidRPr="005B34D2">
        <w:rPr>
          <w:rFonts w:ascii="Courier New" w:hAnsi="Courier New" w:cs="Courier New"/>
        </w:rPr>
        <w:t xml:space="preserve">ulteriori </w:t>
      </w:r>
      <w:r w:rsidRPr="005B34D2">
        <w:rPr>
          <w:rFonts w:ascii="Courier New" w:hAnsi="Courier New" w:cs="Courier New"/>
        </w:rPr>
        <w:t>atti e documenti di gara, nonché nell</w:t>
      </w:r>
      <w:r w:rsidR="00990CB6" w:rsidRPr="005B34D2">
        <w:rPr>
          <w:rFonts w:ascii="Courier New" w:hAnsi="Courier New" w:cs="Courier New"/>
        </w:rPr>
        <w:t>’o</w:t>
      </w:r>
      <w:r w:rsidRPr="005B34D2">
        <w:rPr>
          <w:rFonts w:ascii="Courier New" w:hAnsi="Courier New" w:cs="Courier New"/>
        </w:rPr>
        <w:t xml:space="preserve">fferta del Contraente. </w:t>
      </w:r>
    </w:p>
    <w:p w14:paraId="44A1FEC2" w14:textId="016C81FF" w:rsidR="00C542BA" w:rsidRPr="005B34D2" w:rsidRDefault="00C542BA" w:rsidP="00C542BA">
      <w:pPr>
        <w:pStyle w:val="Titolo1"/>
        <w:rPr>
          <w:rFonts w:ascii="Courier New" w:hAnsi="Courier New" w:cs="Courier New"/>
          <w:bCs/>
          <w:sz w:val="20"/>
          <w:u w:val="none"/>
        </w:rPr>
      </w:pPr>
      <w:r w:rsidRPr="005B34D2">
        <w:rPr>
          <w:rFonts w:ascii="Courier New" w:hAnsi="Courier New" w:cs="Courier New"/>
          <w:bCs/>
          <w:sz w:val="20"/>
          <w:u w:val="none"/>
        </w:rPr>
        <w:t>ART. 3 – IMPORTO</w:t>
      </w:r>
      <w:r w:rsidR="007247A9" w:rsidRPr="005B34D2">
        <w:rPr>
          <w:rFonts w:ascii="Courier New" w:hAnsi="Courier New" w:cs="Courier New"/>
          <w:bCs/>
          <w:sz w:val="20"/>
          <w:u w:val="none"/>
        </w:rPr>
        <w:t xml:space="preserve"> E MODALITA’ DI PAGAMENTO</w:t>
      </w:r>
    </w:p>
    <w:p w14:paraId="15B7426E" w14:textId="77777777" w:rsidR="00C542BA" w:rsidRPr="005B34D2" w:rsidRDefault="00C542BA" w:rsidP="00C542BA">
      <w:pPr>
        <w:jc w:val="both"/>
        <w:rPr>
          <w:rFonts w:ascii="Courier New" w:hAnsi="Courier New" w:cs="Courier New"/>
        </w:rPr>
      </w:pPr>
      <w:r w:rsidRPr="005B34D2">
        <w:rPr>
          <w:rFonts w:ascii="Courier New" w:hAnsi="Courier New" w:cs="Courier New"/>
        </w:rPr>
        <w:t xml:space="preserve">1)L’importo del contratto è di € </w:t>
      </w:r>
      <w:proofErr w:type="gramStart"/>
      <w:r w:rsidRPr="005B34D2">
        <w:rPr>
          <w:rFonts w:ascii="Courier New" w:hAnsi="Courier New" w:cs="Courier New"/>
          <w:highlight w:val="yellow"/>
        </w:rPr>
        <w:t>XXX.XXX,XX</w:t>
      </w:r>
      <w:proofErr w:type="gramEnd"/>
      <w:r w:rsidRPr="005B34D2">
        <w:rPr>
          <w:rFonts w:ascii="Courier New" w:hAnsi="Courier New" w:cs="Courier New"/>
        </w:rPr>
        <w:t xml:space="preserve"> (euro </w:t>
      </w:r>
      <w:r w:rsidRPr="005B34D2">
        <w:rPr>
          <w:rFonts w:ascii="Courier New" w:hAnsi="Courier New" w:cs="Courier New"/>
          <w:highlight w:val="yellow"/>
        </w:rPr>
        <w:t>XXX</w:t>
      </w:r>
      <w:r w:rsidRPr="005B34D2">
        <w:rPr>
          <w:rFonts w:ascii="Courier New" w:hAnsi="Courier New" w:cs="Courier New"/>
        </w:rPr>
        <w:t>) oltre I.V.A. ai sensi di legge.</w:t>
      </w:r>
    </w:p>
    <w:p w14:paraId="327C234B" w14:textId="77777777" w:rsidR="00C542BA" w:rsidRPr="005B34D2" w:rsidRDefault="00C542BA" w:rsidP="00C542BA">
      <w:pPr>
        <w:jc w:val="both"/>
        <w:rPr>
          <w:rFonts w:ascii="Courier New" w:hAnsi="Courier New" w:cs="Courier New"/>
        </w:rPr>
      </w:pPr>
      <w:r w:rsidRPr="005B34D2">
        <w:rPr>
          <w:rFonts w:ascii="Courier New" w:hAnsi="Courier New" w:cs="Courier New"/>
        </w:rPr>
        <w:t>2)L’importo tiene conto di tutti gli obblighi ed oneri posti a carico del Contraente di cui al presente atto.</w:t>
      </w:r>
    </w:p>
    <w:p w14:paraId="5F62C9F6" w14:textId="77777777" w:rsidR="00C542BA" w:rsidRPr="005B34D2" w:rsidRDefault="00C542BA" w:rsidP="00C542BA">
      <w:pPr>
        <w:jc w:val="both"/>
        <w:rPr>
          <w:rFonts w:ascii="Courier New" w:hAnsi="Courier New" w:cs="Courier New"/>
        </w:rPr>
      </w:pPr>
      <w:r w:rsidRPr="005B34D2">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3E452E90" w:rsidR="007247A9" w:rsidRPr="005B34D2" w:rsidRDefault="007247A9" w:rsidP="00C542BA">
      <w:pPr>
        <w:jc w:val="both"/>
        <w:rPr>
          <w:rFonts w:ascii="Courier New" w:hAnsi="Courier New" w:cs="Courier New"/>
        </w:rPr>
      </w:pPr>
      <w:r w:rsidRPr="005B34D2">
        <w:rPr>
          <w:rFonts w:ascii="Courier New" w:hAnsi="Courier New" w:cs="Courier New"/>
        </w:rPr>
        <w:t>4) Per le modalità di pagamento si rimanda a quanto prescritto all’art.</w:t>
      </w:r>
      <w:r w:rsidR="00D320B9" w:rsidRPr="005B34D2">
        <w:rPr>
          <w:rFonts w:ascii="Courier New" w:hAnsi="Courier New" w:cs="Courier New"/>
        </w:rPr>
        <w:t>12</w:t>
      </w:r>
      <w:r w:rsidRPr="005B34D2">
        <w:rPr>
          <w:rFonts w:ascii="Courier New" w:hAnsi="Courier New" w:cs="Courier New"/>
        </w:rPr>
        <w:t xml:space="preserve"> del capitolato tecnico.</w:t>
      </w:r>
    </w:p>
    <w:p w14:paraId="6BEADAC6" w14:textId="77777777" w:rsidR="00C542BA" w:rsidRPr="005B34D2" w:rsidRDefault="00C542BA" w:rsidP="00C542BA">
      <w:pPr>
        <w:pStyle w:val="Titolo1"/>
        <w:rPr>
          <w:rFonts w:ascii="Courier New" w:hAnsi="Courier New" w:cs="Courier New"/>
          <w:bCs/>
          <w:sz w:val="20"/>
          <w:u w:val="none"/>
        </w:rPr>
      </w:pPr>
      <w:r w:rsidRPr="005B34D2">
        <w:rPr>
          <w:rFonts w:ascii="Courier New" w:hAnsi="Courier New" w:cs="Courier New"/>
          <w:bCs/>
          <w:sz w:val="20"/>
          <w:u w:val="none"/>
        </w:rPr>
        <w:t>ART. 4 – NORME E REGOLAMENTI DI RIFERIMENTO</w:t>
      </w:r>
    </w:p>
    <w:p w14:paraId="2BD7DA2A" w14:textId="6479CB33" w:rsidR="00C542BA" w:rsidRPr="005B34D2" w:rsidRDefault="00C542BA" w:rsidP="00C542BA">
      <w:pPr>
        <w:jc w:val="both"/>
        <w:rPr>
          <w:rFonts w:ascii="Courier New" w:hAnsi="Courier New" w:cs="Courier New"/>
        </w:rPr>
      </w:pPr>
      <w:r w:rsidRPr="005B34D2">
        <w:rPr>
          <w:rFonts w:ascii="Courier New" w:hAnsi="Courier New" w:cs="Courier New"/>
        </w:rPr>
        <w:t>1)Il rapporto contrattuale è disciplinato dal presente contratto</w:t>
      </w:r>
      <w:r w:rsidR="005225A7" w:rsidRPr="005B34D2">
        <w:rPr>
          <w:rFonts w:ascii="Courier New" w:hAnsi="Courier New" w:cs="Courier New"/>
        </w:rPr>
        <w:t>, dal progetto di servizi/fornitura</w:t>
      </w:r>
      <w:r w:rsidRPr="005B34D2">
        <w:rPr>
          <w:rFonts w:ascii="Courier New" w:hAnsi="Courier New" w:cs="Courier New"/>
        </w:rPr>
        <w:t xml:space="preserve">, per quanto compatibili dalle norme del Codice Civile, </w:t>
      </w:r>
      <w:r w:rsidR="005225A7" w:rsidRPr="005B34D2">
        <w:rPr>
          <w:rFonts w:ascii="Courier New" w:hAnsi="Courier New" w:cs="Courier New"/>
        </w:rPr>
        <w:t>e</w:t>
      </w:r>
      <w:r w:rsidRPr="005B34D2">
        <w:rPr>
          <w:rFonts w:ascii="Courier New" w:hAnsi="Courier New" w:cs="Courier New"/>
        </w:rPr>
        <w:t>:</w:t>
      </w:r>
    </w:p>
    <w:p w14:paraId="12D936E1" w14:textId="77777777" w:rsidR="00C542BA" w:rsidRPr="005B34D2"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5B34D2">
        <w:rPr>
          <w:rFonts w:ascii="Courier New" w:hAnsi="Courier New" w:cs="Courier New"/>
        </w:rPr>
        <w:t xml:space="preserve">Dal D.lgs. 36/2023 e </w:t>
      </w:r>
      <w:proofErr w:type="spellStart"/>
      <w:r w:rsidRPr="005B34D2">
        <w:rPr>
          <w:rFonts w:ascii="Courier New" w:hAnsi="Courier New" w:cs="Courier New"/>
        </w:rPr>
        <w:t>s.m.i.</w:t>
      </w:r>
      <w:proofErr w:type="spellEnd"/>
      <w:r w:rsidRPr="005B34D2">
        <w:rPr>
          <w:rFonts w:ascii="Courier New" w:hAnsi="Courier New" w:cs="Courier New"/>
        </w:rPr>
        <w:t>;</w:t>
      </w:r>
    </w:p>
    <w:p w14:paraId="56288784" w14:textId="77777777" w:rsidR="00C542BA" w:rsidRPr="005B34D2"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5B34D2">
        <w:rPr>
          <w:rFonts w:ascii="Courier New" w:hAnsi="Courier New" w:cs="Courier New"/>
        </w:rPr>
        <w:t xml:space="preserve">Dalla Legge 136/2010 e </w:t>
      </w:r>
      <w:proofErr w:type="spellStart"/>
      <w:r w:rsidRPr="005B34D2">
        <w:rPr>
          <w:rFonts w:ascii="Courier New" w:hAnsi="Courier New" w:cs="Courier New"/>
        </w:rPr>
        <w:t>s.m.i.</w:t>
      </w:r>
      <w:proofErr w:type="spellEnd"/>
      <w:r w:rsidRPr="005B34D2">
        <w:rPr>
          <w:rFonts w:ascii="Courier New" w:hAnsi="Courier New" w:cs="Courier New"/>
        </w:rPr>
        <w:t>;</w:t>
      </w:r>
    </w:p>
    <w:p w14:paraId="6BE3BFE6" w14:textId="77777777" w:rsidR="00C542BA" w:rsidRPr="005B34D2"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5B34D2">
        <w:rPr>
          <w:rFonts w:ascii="Courier New" w:hAnsi="Courier New" w:cs="Courier New"/>
        </w:rPr>
        <w:t xml:space="preserve">Dalla Legge 120/2020 e </w:t>
      </w:r>
      <w:proofErr w:type="spellStart"/>
      <w:r w:rsidRPr="005B34D2">
        <w:rPr>
          <w:rFonts w:ascii="Courier New" w:hAnsi="Courier New" w:cs="Courier New"/>
        </w:rPr>
        <w:t>s.m.i.</w:t>
      </w:r>
      <w:proofErr w:type="spellEnd"/>
      <w:r w:rsidRPr="005B34D2">
        <w:rPr>
          <w:rFonts w:ascii="Courier New" w:hAnsi="Courier New" w:cs="Courier New"/>
        </w:rPr>
        <w:t>;</w:t>
      </w:r>
    </w:p>
    <w:p w14:paraId="1B45B871" w14:textId="77777777" w:rsidR="00C542BA" w:rsidRPr="005B34D2"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5B34D2">
        <w:rPr>
          <w:rFonts w:ascii="Courier New" w:hAnsi="Courier New" w:cs="Courier New"/>
        </w:rPr>
        <w:lastRenderedPageBreak/>
        <w:t xml:space="preserve">Dalla Legge 108/2021 e </w:t>
      </w:r>
      <w:proofErr w:type="spellStart"/>
      <w:r w:rsidRPr="005B34D2">
        <w:rPr>
          <w:rFonts w:ascii="Courier New" w:hAnsi="Courier New" w:cs="Courier New"/>
        </w:rPr>
        <w:t>s.m.i.</w:t>
      </w:r>
      <w:proofErr w:type="spellEnd"/>
      <w:r w:rsidRPr="005B34D2">
        <w:rPr>
          <w:rFonts w:ascii="Courier New" w:hAnsi="Courier New" w:cs="Courier New"/>
        </w:rPr>
        <w:t>;</w:t>
      </w:r>
    </w:p>
    <w:p w14:paraId="5CC19174" w14:textId="77777777" w:rsidR="00C542BA" w:rsidRPr="005B34D2"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5B34D2">
        <w:rPr>
          <w:rFonts w:ascii="Courier New" w:hAnsi="Courier New" w:cs="Courier New"/>
          <w:color w:val="000000" w:themeColor="text1"/>
        </w:rPr>
        <w:t xml:space="preserve">Dalla legge 41/2023 e </w:t>
      </w:r>
      <w:proofErr w:type="spellStart"/>
      <w:r w:rsidRPr="005B34D2">
        <w:rPr>
          <w:rFonts w:ascii="Courier New" w:hAnsi="Courier New" w:cs="Courier New"/>
          <w:color w:val="000000" w:themeColor="text1"/>
        </w:rPr>
        <w:t>s.m.i.</w:t>
      </w:r>
      <w:proofErr w:type="spellEnd"/>
      <w:r w:rsidRPr="005B34D2">
        <w:rPr>
          <w:rFonts w:ascii="Courier New" w:hAnsi="Courier New" w:cs="Courier New"/>
          <w:color w:val="000000" w:themeColor="text1"/>
        </w:rPr>
        <w:t>;</w:t>
      </w:r>
    </w:p>
    <w:p w14:paraId="2275559E" w14:textId="62963265" w:rsidR="000711B4" w:rsidRPr="005B34D2" w:rsidRDefault="000711B4" w:rsidP="00990CB6">
      <w:pPr>
        <w:pStyle w:val="Paragrafoelenco"/>
        <w:numPr>
          <w:ilvl w:val="0"/>
          <w:numId w:val="14"/>
        </w:numPr>
        <w:adjustRightInd w:val="0"/>
        <w:snapToGrid w:val="0"/>
        <w:ind w:left="0" w:firstLine="0"/>
        <w:jc w:val="both"/>
        <w:rPr>
          <w:rFonts w:ascii="Courier New" w:hAnsi="Courier New" w:cs="Courier New"/>
          <w:color w:val="000000" w:themeColor="text1"/>
        </w:rPr>
      </w:pPr>
      <w:r w:rsidRPr="005B34D2">
        <w:rPr>
          <w:rFonts w:ascii="Courier New" w:hAnsi="Courier New" w:cs="Courier New"/>
          <w:color w:val="000000" w:themeColor="text1"/>
        </w:rPr>
        <w:t>Decreto-legge 2 marzo 2024, n. 19</w:t>
      </w:r>
      <w:r w:rsidR="005852E5" w:rsidRPr="005B34D2">
        <w:rPr>
          <w:rFonts w:ascii="Courier New" w:hAnsi="Courier New" w:cs="Courier New"/>
          <w:color w:val="000000" w:themeColor="text1"/>
        </w:rPr>
        <w:t>;</w:t>
      </w:r>
    </w:p>
    <w:p w14:paraId="08F5F725" w14:textId="77777777" w:rsidR="00C542BA" w:rsidRPr="005B34D2"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5B34D2">
        <w:rPr>
          <w:rFonts w:ascii="Courier New" w:hAnsi="Courier New" w:cs="Courier New"/>
        </w:rPr>
        <w:t xml:space="preserve">(Eventuale) Dal D.lgs. 81/2008 e </w:t>
      </w:r>
      <w:proofErr w:type="spellStart"/>
      <w:r w:rsidRPr="005B34D2">
        <w:rPr>
          <w:rFonts w:ascii="Courier New" w:hAnsi="Courier New" w:cs="Courier New"/>
        </w:rPr>
        <w:t>s.m.i.</w:t>
      </w:r>
      <w:proofErr w:type="spellEnd"/>
      <w:r w:rsidRPr="005B34D2">
        <w:rPr>
          <w:rFonts w:ascii="Courier New" w:hAnsi="Courier New" w:cs="Courier New"/>
        </w:rPr>
        <w:t xml:space="preserve"> per la parte relativa al DUVRI;</w:t>
      </w:r>
    </w:p>
    <w:p w14:paraId="5F16FE69" w14:textId="77777777" w:rsidR="00C542BA" w:rsidRPr="005B34D2"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5B34D2">
        <w:rPr>
          <w:rFonts w:ascii="Courier New" w:hAnsi="Courier New" w:cs="Courier New"/>
        </w:rPr>
        <w:t xml:space="preserve">Dal Regolamento UE n. 679/2016 (GDPR) e dal D.lgs. n. 196/2003 e </w:t>
      </w:r>
      <w:proofErr w:type="spellStart"/>
      <w:r w:rsidRPr="005B34D2">
        <w:rPr>
          <w:rFonts w:ascii="Courier New" w:hAnsi="Courier New" w:cs="Courier New"/>
        </w:rPr>
        <w:t>s.m.i.</w:t>
      </w:r>
      <w:proofErr w:type="spellEnd"/>
      <w:r w:rsidRPr="005B34D2">
        <w:rPr>
          <w:rFonts w:ascii="Courier New" w:hAnsi="Courier New" w:cs="Courier New"/>
        </w:rPr>
        <w:t>;</w:t>
      </w:r>
    </w:p>
    <w:p w14:paraId="67BDE2F5" w14:textId="77777777" w:rsidR="00F70127" w:rsidRPr="005B34D2" w:rsidRDefault="00F70127" w:rsidP="00F70127">
      <w:pPr>
        <w:pStyle w:val="Paragrafoelenco"/>
        <w:numPr>
          <w:ilvl w:val="0"/>
          <w:numId w:val="14"/>
        </w:numPr>
        <w:adjustRightInd w:val="0"/>
        <w:snapToGrid w:val="0"/>
        <w:ind w:left="284" w:hanging="284"/>
        <w:contextualSpacing w:val="0"/>
        <w:jc w:val="both"/>
        <w:rPr>
          <w:rFonts w:ascii="Courier New" w:hAnsi="Courier New" w:cs="Courier New"/>
        </w:rPr>
      </w:pPr>
      <w:r w:rsidRPr="005B34D2">
        <w:rPr>
          <w:rFonts w:ascii="Courier New" w:hAnsi="Courier New" w:cs="Courier New"/>
        </w:rPr>
        <w:t xml:space="preserve">Dal Regolamento di amministrazione contabilità e finanza, emanato con </w:t>
      </w:r>
      <w:r w:rsidRPr="005B34D2">
        <w:rPr>
          <w:rFonts w:ascii="Courier New" w:hAnsi="Courier New" w:cs="Courier New"/>
          <w:lang w:bidi="it-IT"/>
        </w:rPr>
        <w:t>Provvedimento della Presidente n. 201 prot. n. 0507722 del 23 dicembre 2024, entrato in vigore dal 1° gennaio 2025;</w:t>
      </w:r>
    </w:p>
    <w:p w14:paraId="5B3716D3" w14:textId="77777777" w:rsidR="00C542BA" w:rsidRPr="005B34D2" w:rsidRDefault="00C542BA" w:rsidP="00F70127">
      <w:pPr>
        <w:pStyle w:val="Paragrafoelenco"/>
        <w:numPr>
          <w:ilvl w:val="0"/>
          <w:numId w:val="14"/>
        </w:numPr>
        <w:adjustRightInd w:val="0"/>
        <w:snapToGrid w:val="0"/>
        <w:ind w:left="284" w:hanging="284"/>
        <w:contextualSpacing w:val="0"/>
        <w:jc w:val="both"/>
        <w:rPr>
          <w:rFonts w:ascii="Courier New" w:hAnsi="Courier New" w:cs="Courier New"/>
        </w:rPr>
      </w:pPr>
      <w:r w:rsidRPr="005B34D2">
        <w:rPr>
          <w:rFonts w:ascii="Courier New" w:hAnsi="Courier New" w:cs="Courier New"/>
        </w:rPr>
        <w:t>Dal patto di integrità di cui all'art. 1, comma 17, Legge 190/2012.</w:t>
      </w:r>
    </w:p>
    <w:p w14:paraId="6B73815B" w14:textId="77777777" w:rsidR="00C542BA" w:rsidRPr="005B34D2"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5B34D2">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5B34D2">
        <w:rPr>
          <w:rFonts w:ascii="Courier New" w:hAnsi="Courier New" w:cs="Courier New"/>
        </w:rPr>
        <w:t>significant</w:t>
      </w:r>
      <w:proofErr w:type="spellEnd"/>
      <w:r w:rsidRPr="005B34D2">
        <w:rPr>
          <w:rFonts w:ascii="Courier New" w:hAnsi="Courier New" w:cs="Courier New"/>
        </w:rPr>
        <w:t xml:space="preserve"> </w:t>
      </w:r>
      <w:proofErr w:type="spellStart"/>
      <w:r w:rsidRPr="005B34D2">
        <w:rPr>
          <w:rFonts w:ascii="Courier New" w:hAnsi="Courier New" w:cs="Courier New"/>
        </w:rPr>
        <w:t>harm</w:t>
      </w:r>
      <w:proofErr w:type="spellEnd"/>
      <w:r w:rsidRPr="005B34D2">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5B34D2"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5B34D2">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5B34D2" w:rsidRDefault="00C542BA" w:rsidP="00C542BA">
      <w:pPr>
        <w:pStyle w:val="Titolo1"/>
        <w:rPr>
          <w:rFonts w:ascii="Courier New" w:hAnsi="Courier New" w:cs="Courier New"/>
          <w:bCs/>
          <w:sz w:val="20"/>
          <w:u w:val="none"/>
        </w:rPr>
      </w:pPr>
      <w:r w:rsidRPr="005B34D2">
        <w:rPr>
          <w:rFonts w:ascii="Courier New" w:hAnsi="Courier New" w:cs="Courier New"/>
          <w:bCs/>
          <w:sz w:val="20"/>
          <w:u w:val="none"/>
        </w:rPr>
        <w:lastRenderedPageBreak/>
        <w:t>ART. 5 – TERMINI DI ESECUZIONE</w:t>
      </w:r>
    </w:p>
    <w:p w14:paraId="14174956" w14:textId="4256E36A" w:rsidR="00C542BA" w:rsidRPr="005B34D2" w:rsidRDefault="00C542BA" w:rsidP="00C542BA">
      <w:pPr>
        <w:jc w:val="both"/>
        <w:rPr>
          <w:rFonts w:ascii="Courier New" w:hAnsi="Courier New" w:cs="Courier New"/>
        </w:rPr>
      </w:pPr>
      <w:bookmarkStart w:id="1" w:name="_Ref31359374"/>
      <w:r w:rsidRPr="005B34D2">
        <w:rPr>
          <w:rFonts w:ascii="Courier New" w:hAnsi="Courier New" w:cs="Courier New"/>
        </w:rPr>
        <w:t>1)La fornitura</w:t>
      </w:r>
      <w:r w:rsidR="00456424" w:rsidRPr="005B34D2">
        <w:rPr>
          <w:rFonts w:ascii="Courier New" w:hAnsi="Courier New" w:cs="Courier New"/>
        </w:rPr>
        <w:t>/I s</w:t>
      </w:r>
      <w:r w:rsidR="005225A7" w:rsidRPr="005B34D2">
        <w:rPr>
          <w:rFonts w:ascii="Courier New" w:hAnsi="Courier New" w:cs="Courier New"/>
        </w:rPr>
        <w:t>e</w:t>
      </w:r>
      <w:r w:rsidR="00456424" w:rsidRPr="005B34D2">
        <w:rPr>
          <w:rFonts w:ascii="Courier New" w:hAnsi="Courier New" w:cs="Courier New"/>
        </w:rPr>
        <w:t>vizi</w:t>
      </w:r>
      <w:r w:rsidRPr="005B34D2">
        <w:rPr>
          <w:rFonts w:ascii="Courier New" w:hAnsi="Courier New" w:cs="Courier New"/>
        </w:rPr>
        <w:t xml:space="preserve"> dovrà</w:t>
      </w:r>
      <w:r w:rsidR="00456424" w:rsidRPr="005B34D2">
        <w:rPr>
          <w:rFonts w:ascii="Courier New" w:hAnsi="Courier New" w:cs="Courier New"/>
        </w:rPr>
        <w:t>/anno</w:t>
      </w:r>
      <w:r w:rsidRPr="005B34D2">
        <w:rPr>
          <w:rFonts w:ascii="Courier New" w:hAnsi="Courier New" w:cs="Courier New"/>
        </w:rPr>
        <w:t xml:space="preserve"> essere consegnata</w:t>
      </w:r>
      <w:r w:rsidR="00456424" w:rsidRPr="005B34D2">
        <w:rPr>
          <w:rFonts w:ascii="Courier New" w:hAnsi="Courier New" w:cs="Courier New"/>
        </w:rPr>
        <w:t>/eseguiti</w:t>
      </w:r>
      <w:r w:rsidRPr="005B34D2">
        <w:rPr>
          <w:rFonts w:ascii="Courier New" w:hAnsi="Courier New" w:cs="Courier New"/>
        </w:rPr>
        <w:t xml:space="preserve"> </w:t>
      </w:r>
      <w:r w:rsidR="005225A7" w:rsidRPr="005B34D2">
        <w:rPr>
          <w:rFonts w:ascii="Courier New" w:hAnsi="Courier New" w:cs="Courier New"/>
          <w:i/>
          <w:iCs/>
        </w:rPr>
        <w:t>(eventuale, solo per le forniture)</w:t>
      </w:r>
      <w:r w:rsidR="005225A7" w:rsidRPr="005B34D2">
        <w:rPr>
          <w:rFonts w:ascii="Courier New" w:hAnsi="Courier New" w:cs="Courier New"/>
        </w:rPr>
        <w:t xml:space="preserve"> </w:t>
      </w:r>
      <w:r w:rsidRPr="005B34D2">
        <w:rPr>
          <w:rFonts w:ascii="Courier New" w:hAnsi="Courier New" w:cs="Courier New"/>
        </w:rPr>
        <w:t xml:space="preserve">e installata </w:t>
      </w:r>
      <w:r w:rsidR="005225A7" w:rsidRPr="005B34D2">
        <w:rPr>
          <w:rFonts w:ascii="Courier New" w:hAnsi="Courier New" w:cs="Courier New"/>
        </w:rPr>
        <w:t xml:space="preserve">presso [COMPLETARE], </w:t>
      </w:r>
      <w:r w:rsidRPr="005B34D2">
        <w:rPr>
          <w:rFonts w:ascii="Courier New" w:hAnsi="Courier New" w:cs="Courier New"/>
        </w:rPr>
        <w:t>entro [COMPLETARE] giorni naturali e consecutivi decorrenti dalla data di sottoscrizione del presente contratto,</w:t>
      </w:r>
      <w:r w:rsidR="000711B4" w:rsidRPr="005B34D2">
        <w:rPr>
          <w:rFonts w:ascii="Courier New" w:hAnsi="Courier New" w:cs="Courier New"/>
        </w:rPr>
        <w:t xml:space="preserve"> </w:t>
      </w:r>
      <w:r w:rsidR="00456424" w:rsidRPr="005B34D2">
        <w:rPr>
          <w:rFonts w:ascii="Courier New" w:hAnsi="Courier New" w:cs="Courier New"/>
        </w:rPr>
        <w:t>(</w:t>
      </w:r>
      <w:r w:rsidR="000711B4" w:rsidRPr="005B34D2">
        <w:rPr>
          <w:rFonts w:ascii="Courier New" w:hAnsi="Courier New" w:cs="Courier New"/>
          <w:i/>
          <w:iCs/>
        </w:rPr>
        <w:t>ovvero</w:t>
      </w:r>
      <w:r w:rsidR="00456424" w:rsidRPr="005B34D2">
        <w:rPr>
          <w:rFonts w:ascii="Courier New" w:hAnsi="Courier New" w:cs="Courier New"/>
          <w:i/>
          <w:iCs/>
        </w:rPr>
        <w:t>, nel caso in cui sia stata avviata l’esecuzione del contratto in via d’urgenza ai sensi del comma 9 dell’art.17 del codice dei contratti)</w:t>
      </w:r>
      <w:r w:rsidR="000711B4" w:rsidRPr="005B34D2">
        <w:rPr>
          <w:rFonts w:ascii="Courier New" w:hAnsi="Courier New" w:cs="Courier New"/>
        </w:rPr>
        <w:t xml:space="preserve"> dalla data </w:t>
      </w:r>
      <w:r w:rsidR="00456424" w:rsidRPr="005B34D2">
        <w:rPr>
          <w:rFonts w:ascii="Courier New" w:hAnsi="Courier New" w:cs="Courier New"/>
        </w:rPr>
        <w:t xml:space="preserve">del [COMPLETARE], in cui è stato </w:t>
      </w:r>
      <w:r w:rsidR="000711B4" w:rsidRPr="005B34D2">
        <w:rPr>
          <w:rFonts w:ascii="Courier New" w:hAnsi="Courier New" w:cs="Courier New"/>
        </w:rPr>
        <w:t>sottoscri</w:t>
      </w:r>
      <w:r w:rsidR="00456424" w:rsidRPr="005B34D2">
        <w:rPr>
          <w:rFonts w:ascii="Courier New" w:hAnsi="Courier New" w:cs="Courier New"/>
        </w:rPr>
        <w:t>tto</w:t>
      </w:r>
      <w:r w:rsidR="000711B4" w:rsidRPr="005B34D2">
        <w:rPr>
          <w:rFonts w:ascii="Courier New" w:hAnsi="Courier New" w:cs="Courier New"/>
        </w:rPr>
        <w:t xml:space="preserve"> </w:t>
      </w:r>
      <w:r w:rsidR="00456424" w:rsidRPr="005B34D2">
        <w:rPr>
          <w:rFonts w:ascii="Courier New" w:hAnsi="Courier New" w:cs="Courier New"/>
        </w:rPr>
        <w:t>i</w:t>
      </w:r>
      <w:r w:rsidR="000711B4" w:rsidRPr="005B34D2">
        <w:rPr>
          <w:rFonts w:ascii="Courier New" w:hAnsi="Courier New" w:cs="Courier New"/>
        </w:rPr>
        <w:t>l verbale di avvio anticipato</w:t>
      </w:r>
      <w:r w:rsidR="005225A7" w:rsidRPr="005B34D2">
        <w:rPr>
          <w:rFonts w:ascii="Courier New" w:hAnsi="Courier New" w:cs="Courier New"/>
        </w:rPr>
        <w:t>.</w:t>
      </w:r>
    </w:p>
    <w:p w14:paraId="5C6523F5" w14:textId="77777777" w:rsidR="00C542BA" w:rsidRPr="005B34D2" w:rsidRDefault="00C542BA" w:rsidP="00C542BA">
      <w:pPr>
        <w:pStyle w:val="Titolo1"/>
        <w:rPr>
          <w:rFonts w:ascii="Courier New" w:hAnsi="Courier New" w:cs="Courier New"/>
          <w:bCs/>
          <w:sz w:val="20"/>
          <w:u w:val="none"/>
        </w:rPr>
      </w:pPr>
      <w:r w:rsidRPr="005B34D2">
        <w:rPr>
          <w:rFonts w:ascii="Courier New" w:hAnsi="Courier New" w:cs="Courier New"/>
          <w:bCs/>
          <w:sz w:val="20"/>
          <w:u w:val="none"/>
        </w:rPr>
        <w:t>ART. 6 - ONERI ED OBBLIGHI DEL CONTRAENTE</w:t>
      </w:r>
      <w:bookmarkEnd w:id="1"/>
    </w:p>
    <w:p w14:paraId="2F21654B" w14:textId="77777777" w:rsidR="00C542BA" w:rsidRPr="005B34D2" w:rsidRDefault="00C542BA" w:rsidP="00C542BA">
      <w:pPr>
        <w:jc w:val="both"/>
        <w:rPr>
          <w:rFonts w:ascii="Courier New" w:hAnsi="Courier New" w:cs="Courier New"/>
        </w:rPr>
      </w:pPr>
      <w:r w:rsidRPr="005B34D2">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1B044DC5" w:rsidR="00C542BA" w:rsidRPr="005B34D2" w:rsidRDefault="00C542BA" w:rsidP="00C542BA">
      <w:pPr>
        <w:jc w:val="both"/>
        <w:rPr>
          <w:rFonts w:ascii="Courier New" w:hAnsi="Courier New" w:cs="Courier New"/>
        </w:rPr>
      </w:pPr>
      <w:r w:rsidRPr="005B34D2">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w:t>
      </w:r>
      <w:r w:rsidR="00456424" w:rsidRPr="005B34D2">
        <w:rPr>
          <w:rFonts w:ascii="Courier New" w:hAnsi="Courier New" w:cs="Courier New"/>
        </w:rPr>
        <w:t>/allo svolgimento del servizio</w:t>
      </w:r>
      <w:r w:rsidRPr="005B34D2">
        <w:rPr>
          <w:rFonts w:ascii="Courier New" w:hAnsi="Courier New" w:cs="Courier New"/>
        </w:rPr>
        <w:t xml:space="preserv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w:t>
      </w:r>
      <w:r w:rsidRPr="005B34D2">
        <w:rPr>
          <w:rFonts w:ascii="Courier New" w:hAnsi="Courier New" w:cs="Courier New"/>
        </w:rPr>
        <w:lastRenderedPageBreak/>
        <w:t>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5B34D2" w:rsidRDefault="00C542BA" w:rsidP="00C542BA">
      <w:pPr>
        <w:jc w:val="both"/>
        <w:rPr>
          <w:rFonts w:ascii="Courier New" w:hAnsi="Courier New" w:cs="Courier New"/>
        </w:rPr>
      </w:pPr>
      <w:r w:rsidRPr="005B34D2">
        <w:rPr>
          <w:rFonts w:ascii="Courier New" w:hAnsi="Courier New" w:cs="Courier New"/>
        </w:rPr>
        <w:t>3)Il Contraente si obbliga a fornire assistenza alle procedure di verifica di conformità.</w:t>
      </w:r>
    </w:p>
    <w:p w14:paraId="29238282" w14:textId="4FEAE054" w:rsidR="00C542BA" w:rsidRPr="005B34D2" w:rsidRDefault="00C542BA" w:rsidP="00C542BA">
      <w:pPr>
        <w:jc w:val="both"/>
        <w:rPr>
          <w:rFonts w:ascii="Courier New" w:hAnsi="Courier New" w:cs="Courier New"/>
        </w:rPr>
      </w:pPr>
      <w:r w:rsidRPr="005B34D2">
        <w:rPr>
          <w:rFonts w:ascii="Courier New" w:hAnsi="Courier New" w:cs="Courier New"/>
        </w:rPr>
        <w:t>4)</w:t>
      </w:r>
      <w:r w:rsidR="00456424" w:rsidRPr="005B34D2">
        <w:rPr>
          <w:rFonts w:ascii="Courier New" w:hAnsi="Courier New" w:cs="Courier New"/>
          <w:i/>
          <w:iCs/>
        </w:rPr>
        <w:t>(</w:t>
      </w:r>
      <w:r w:rsidR="005225A7" w:rsidRPr="005B34D2">
        <w:rPr>
          <w:rFonts w:ascii="Courier New" w:hAnsi="Courier New" w:cs="Courier New"/>
          <w:i/>
          <w:iCs/>
        </w:rPr>
        <w:t xml:space="preserve">In </w:t>
      </w:r>
      <w:r w:rsidR="00456424" w:rsidRPr="005B34D2">
        <w:rPr>
          <w:rFonts w:ascii="Courier New" w:hAnsi="Courier New" w:cs="Courier New"/>
          <w:i/>
          <w:iCs/>
        </w:rPr>
        <w:t>caso di fornitura di attrezzature)</w:t>
      </w:r>
      <w:r w:rsidR="005225A7" w:rsidRPr="005B34D2">
        <w:rPr>
          <w:rFonts w:ascii="Courier New" w:hAnsi="Courier New" w:cs="Courier New"/>
          <w:i/>
          <w:iCs/>
        </w:rPr>
        <w:t xml:space="preserve"> </w:t>
      </w:r>
      <w:r w:rsidRPr="005B34D2">
        <w:rPr>
          <w:rFonts w:ascii="Courier New" w:hAnsi="Courier New" w:cs="Courier New"/>
        </w:rPr>
        <w:t>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5B34D2" w:rsidRDefault="00C542BA" w:rsidP="00C542BA">
      <w:pPr>
        <w:jc w:val="both"/>
        <w:rPr>
          <w:rFonts w:ascii="Courier New" w:hAnsi="Courier New" w:cs="Courier New"/>
        </w:rPr>
      </w:pPr>
      <w:r w:rsidRPr="005B34D2">
        <w:rPr>
          <w:rFonts w:ascii="Courier New" w:hAnsi="Courier New" w:cs="Courier New"/>
        </w:rPr>
        <w:t>5)Tracciabilità dei flussi finanziari</w:t>
      </w:r>
    </w:p>
    <w:p w14:paraId="41BACE34" w14:textId="77777777" w:rsidR="00C542BA" w:rsidRPr="005B34D2" w:rsidRDefault="00C542BA" w:rsidP="00C542BA">
      <w:pPr>
        <w:jc w:val="both"/>
        <w:rPr>
          <w:rFonts w:ascii="Courier New" w:hAnsi="Courier New" w:cs="Courier New"/>
        </w:rPr>
      </w:pPr>
      <w:r w:rsidRPr="005B34D2">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5B34D2" w:rsidRDefault="00C542BA" w:rsidP="00C542BA">
      <w:pPr>
        <w:jc w:val="both"/>
        <w:rPr>
          <w:rFonts w:ascii="Courier New" w:hAnsi="Courier New" w:cs="Courier New"/>
        </w:rPr>
      </w:pPr>
      <w:r w:rsidRPr="005B34D2">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5B34D2" w:rsidRDefault="00C542BA" w:rsidP="00C542BA">
      <w:pPr>
        <w:jc w:val="both"/>
        <w:rPr>
          <w:rFonts w:ascii="Courier New" w:hAnsi="Courier New" w:cs="Courier New"/>
        </w:rPr>
      </w:pPr>
      <w:r w:rsidRPr="005B34D2">
        <w:rPr>
          <w:rFonts w:ascii="Courier New" w:hAnsi="Courier New" w:cs="Courier New"/>
        </w:rPr>
        <w:t xml:space="preserve">5.3) Il Contraente si impegna a dare immediata comunicazione all’Ente ed alla prefettura-ufficio territoriale del Governo della provincia di Roma della notizia dell’inadempimento della </w:t>
      </w:r>
      <w:r w:rsidRPr="005B34D2">
        <w:rPr>
          <w:rFonts w:ascii="Courier New" w:hAnsi="Courier New" w:cs="Courier New"/>
        </w:rPr>
        <w:lastRenderedPageBreak/>
        <w:t xml:space="preserve">propria controparte (subappaltatore/subcontraente) agli obblighi di tracciabilità finanziaria. </w:t>
      </w:r>
    </w:p>
    <w:p w14:paraId="2F4BF9D1" w14:textId="28EE897C" w:rsidR="00C542BA" w:rsidRPr="005B34D2" w:rsidRDefault="00C542BA" w:rsidP="00C542BA">
      <w:pPr>
        <w:pStyle w:val="Titolo1"/>
        <w:rPr>
          <w:rFonts w:ascii="Courier New" w:hAnsi="Courier New" w:cs="Courier New"/>
          <w:bCs/>
          <w:sz w:val="20"/>
          <w:u w:val="none"/>
        </w:rPr>
      </w:pPr>
      <w:bookmarkStart w:id="2" w:name="_Ref31359434"/>
      <w:r w:rsidRPr="005B34D2">
        <w:rPr>
          <w:rFonts w:ascii="Courier New" w:hAnsi="Courier New" w:cs="Courier New"/>
          <w:bCs/>
          <w:sz w:val="20"/>
          <w:u w:val="none"/>
        </w:rPr>
        <w:t xml:space="preserve">ART. 7 </w:t>
      </w:r>
      <w:r w:rsidR="00456424" w:rsidRPr="005B34D2">
        <w:rPr>
          <w:rFonts w:ascii="Courier New" w:hAnsi="Courier New" w:cs="Courier New"/>
          <w:bCs/>
          <w:sz w:val="20"/>
          <w:u w:val="none"/>
        </w:rPr>
        <w:t>–</w:t>
      </w:r>
      <w:r w:rsidRPr="005B34D2">
        <w:rPr>
          <w:rFonts w:ascii="Courier New" w:hAnsi="Courier New" w:cs="Courier New"/>
          <w:bCs/>
          <w:sz w:val="20"/>
          <w:u w:val="none"/>
        </w:rPr>
        <w:t xml:space="preserve"> PENALI</w:t>
      </w:r>
      <w:bookmarkEnd w:id="2"/>
      <w:r w:rsidR="00456424" w:rsidRPr="005B34D2">
        <w:rPr>
          <w:rFonts w:ascii="Courier New" w:hAnsi="Courier New" w:cs="Courier New"/>
          <w:bCs/>
          <w:sz w:val="20"/>
          <w:u w:val="none"/>
        </w:rPr>
        <w:t xml:space="preserve"> </w:t>
      </w:r>
      <w:r w:rsidR="00456424" w:rsidRPr="005B34D2">
        <w:rPr>
          <w:rFonts w:ascii="Courier New" w:hAnsi="Courier New" w:cs="Courier New"/>
          <w:bCs/>
          <w:i/>
          <w:iCs/>
          <w:sz w:val="20"/>
          <w:u w:val="none"/>
        </w:rPr>
        <w:t>(eventuale)</w:t>
      </w:r>
      <w:r w:rsidR="00456424" w:rsidRPr="005B34D2">
        <w:rPr>
          <w:rFonts w:ascii="Courier New" w:hAnsi="Courier New" w:cs="Courier New"/>
          <w:bCs/>
          <w:sz w:val="20"/>
          <w:u w:val="none"/>
        </w:rPr>
        <w:t xml:space="preserve"> E PREMIO DI ACCELERAZIONE</w:t>
      </w:r>
    </w:p>
    <w:p w14:paraId="45A8CF62" w14:textId="63BF7CE5" w:rsidR="0035090C" w:rsidRPr="005B34D2" w:rsidRDefault="0035090C" w:rsidP="00C542BA">
      <w:pPr>
        <w:pStyle w:val="Paragrafoelenco"/>
        <w:ind w:left="0"/>
        <w:jc w:val="both"/>
        <w:rPr>
          <w:rFonts w:ascii="Courier New" w:hAnsi="Courier New" w:cs="Courier New"/>
        </w:rPr>
      </w:pPr>
      <w:r w:rsidRPr="005B34D2">
        <w:rPr>
          <w:rFonts w:ascii="Courier New" w:hAnsi="Courier New" w:cs="Courier New"/>
        </w:rPr>
        <w:t xml:space="preserve">In merito all’applicazione delle penali </w:t>
      </w:r>
      <w:r w:rsidRPr="005B34D2">
        <w:rPr>
          <w:rFonts w:ascii="Courier New" w:hAnsi="Courier New" w:cs="Courier New"/>
          <w:i/>
          <w:iCs/>
        </w:rPr>
        <w:t>(eventuale)</w:t>
      </w:r>
      <w:r w:rsidRPr="005B34D2">
        <w:rPr>
          <w:rFonts w:ascii="Courier New" w:hAnsi="Courier New" w:cs="Courier New"/>
        </w:rPr>
        <w:t xml:space="preserve"> e del premio di accelerazione, si rimanda a quanto disposto all’art</w:t>
      </w:r>
      <w:r w:rsidR="0006444A" w:rsidRPr="005B34D2">
        <w:rPr>
          <w:rFonts w:ascii="Courier New" w:hAnsi="Courier New" w:cs="Courier New"/>
        </w:rPr>
        <w:t xml:space="preserve">.5 </w:t>
      </w:r>
      <w:r w:rsidRPr="005B34D2">
        <w:rPr>
          <w:rFonts w:ascii="Courier New" w:hAnsi="Courier New" w:cs="Courier New"/>
        </w:rPr>
        <w:t>del capitolato tecnico.</w:t>
      </w:r>
    </w:p>
    <w:p w14:paraId="38398AB6" w14:textId="04829971" w:rsidR="00C542BA" w:rsidRPr="005B34D2" w:rsidRDefault="00C542BA" w:rsidP="00C542BA">
      <w:pPr>
        <w:pStyle w:val="Titolo1"/>
        <w:rPr>
          <w:rFonts w:ascii="Courier New" w:hAnsi="Courier New" w:cs="Courier New"/>
          <w:bCs/>
          <w:sz w:val="20"/>
          <w:u w:val="none"/>
        </w:rPr>
      </w:pPr>
      <w:bookmarkStart w:id="3" w:name="_Ref31359444"/>
      <w:r w:rsidRPr="005B34D2">
        <w:rPr>
          <w:rFonts w:ascii="Courier New" w:hAnsi="Courier New" w:cs="Courier New"/>
          <w:bCs/>
          <w:sz w:val="20"/>
          <w:u w:val="none"/>
        </w:rPr>
        <w:t>ART. 8 – SUBAPPALTO</w:t>
      </w:r>
      <w:bookmarkEnd w:id="3"/>
      <w:r w:rsidR="0035090C" w:rsidRPr="005B34D2">
        <w:rPr>
          <w:rFonts w:ascii="Courier New" w:hAnsi="Courier New" w:cs="Courier New"/>
          <w:bCs/>
          <w:sz w:val="20"/>
          <w:u w:val="none"/>
        </w:rPr>
        <w:t xml:space="preserve"> </w:t>
      </w:r>
    </w:p>
    <w:p w14:paraId="128B2CFB"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highlight w:val="green"/>
        </w:rPr>
        <w:t>1)</w:t>
      </w:r>
      <w:r w:rsidRPr="005B34D2">
        <w:rPr>
          <w:rFonts w:ascii="Courier New" w:hAnsi="Courier New" w:cs="Courier New"/>
        </w:rPr>
        <w:t>Il Contraente, conformemente a quanto dichiarato in Offerta, affida in subappalto l’esecuzione delle seguenti prestazioni:</w:t>
      </w:r>
    </w:p>
    <w:p w14:paraId="004949E4"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 xml:space="preserve">a) </w:t>
      </w:r>
      <w:r w:rsidRPr="005B34D2">
        <w:rPr>
          <w:rFonts w:ascii="Courier New" w:hAnsi="Courier New" w:cs="Courier New"/>
          <w:highlight w:val="yellow"/>
        </w:rPr>
        <w:t>…</w:t>
      </w:r>
    </w:p>
    <w:p w14:paraId="08ACAFBC" w14:textId="38C9B89A" w:rsidR="005225A7" w:rsidRPr="005B34D2" w:rsidRDefault="00C542BA" w:rsidP="00C542BA">
      <w:pPr>
        <w:pStyle w:val="Paragrafoelenco"/>
        <w:ind w:left="0"/>
        <w:jc w:val="both"/>
        <w:rPr>
          <w:rFonts w:ascii="Courier New" w:hAnsi="Courier New" w:cs="Courier New"/>
        </w:rPr>
      </w:pPr>
      <w:r w:rsidRPr="005B34D2">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r w:rsidR="005225A7" w:rsidRPr="005B34D2">
        <w:rPr>
          <w:rFonts w:ascii="Courier New" w:hAnsi="Courier New" w:cs="Courier New"/>
        </w:rPr>
        <w:t xml:space="preserve"> Sono fatte salve le ulteriori disposizioni in tema di subappalto contenute all’art.119 del codice dei contratti.</w:t>
      </w:r>
    </w:p>
    <w:p w14:paraId="1B89AD99" w14:textId="1A265101" w:rsidR="0035090C" w:rsidRPr="005B34D2" w:rsidRDefault="0035090C" w:rsidP="00C542BA">
      <w:pPr>
        <w:pStyle w:val="Paragrafoelenco"/>
        <w:ind w:left="0"/>
        <w:jc w:val="both"/>
        <w:rPr>
          <w:rFonts w:ascii="Courier New" w:hAnsi="Courier New" w:cs="Courier New"/>
          <w:i/>
          <w:iCs/>
        </w:rPr>
      </w:pPr>
      <w:r w:rsidRPr="005B34D2">
        <w:rPr>
          <w:rFonts w:ascii="Courier New" w:hAnsi="Courier New" w:cs="Courier New"/>
          <w:i/>
          <w:iCs/>
        </w:rPr>
        <w:t>(in alternativa, qualora l’O.E. abbia dichiarato nell’offerta di non voler ricorrere al subappalto, inserire i due punti successivi)</w:t>
      </w:r>
    </w:p>
    <w:p w14:paraId="3BE4349D" w14:textId="77777777" w:rsidR="00C542BA" w:rsidRPr="005B34D2" w:rsidRDefault="00C542BA" w:rsidP="00C542BA">
      <w:pPr>
        <w:jc w:val="both"/>
        <w:rPr>
          <w:rFonts w:ascii="Courier New" w:hAnsi="Courier New" w:cs="Courier New"/>
        </w:rPr>
      </w:pPr>
      <w:r w:rsidRPr="005B34D2">
        <w:rPr>
          <w:rFonts w:ascii="Courier New" w:hAnsi="Courier New" w:cs="Courier New"/>
          <w:highlight w:val="green"/>
        </w:rPr>
        <w:t xml:space="preserve">1) </w:t>
      </w:r>
      <w:r w:rsidRPr="005B34D2">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5B34D2" w:rsidRDefault="00C542BA" w:rsidP="00C542BA">
      <w:pPr>
        <w:jc w:val="both"/>
        <w:rPr>
          <w:rFonts w:ascii="Courier New" w:hAnsi="Courier New" w:cs="Courier New"/>
        </w:rPr>
      </w:pPr>
      <w:r w:rsidRPr="005B34D2">
        <w:rPr>
          <w:rFonts w:ascii="Courier New" w:hAnsi="Courier New" w:cs="Courier New"/>
        </w:rPr>
        <w:t>2)Non si configurano come attività affidate in subappalto quelle espressamente indicate all’art. 119, comma 3, del Codice.</w:t>
      </w:r>
    </w:p>
    <w:p w14:paraId="288BF23D" w14:textId="77777777" w:rsidR="00C542BA" w:rsidRPr="005B34D2" w:rsidRDefault="00C542BA" w:rsidP="00C542BA">
      <w:pPr>
        <w:pStyle w:val="Titolo1"/>
        <w:rPr>
          <w:rFonts w:ascii="Courier New" w:hAnsi="Courier New" w:cs="Courier New"/>
          <w:bCs/>
          <w:sz w:val="20"/>
          <w:u w:val="none"/>
        </w:rPr>
      </w:pPr>
      <w:bookmarkStart w:id="4" w:name="_Ref31359452"/>
      <w:r w:rsidRPr="005B34D2">
        <w:rPr>
          <w:rFonts w:ascii="Courier New" w:hAnsi="Courier New" w:cs="Courier New"/>
          <w:bCs/>
          <w:sz w:val="20"/>
          <w:u w:val="none"/>
        </w:rPr>
        <w:lastRenderedPageBreak/>
        <w:t>ART. 9 – DIVIETO DI CESSIONE DEL CONTRATTO</w:t>
      </w:r>
      <w:bookmarkEnd w:id="4"/>
    </w:p>
    <w:p w14:paraId="1BD8E66E" w14:textId="64DD989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 xml:space="preserve">1) </w:t>
      </w:r>
      <w:r w:rsidR="0035090C" w:rsidRPr="005B34D2">
        <w:rPr>
          <w:rFonts w:ascii="Courier New" w:hAnsi="Courier New" w:cs="Courier New"/>
        </w:rPr>
        <w:t>Conformemente a quanto riportato all’art</w:t>
      </w:r>
      <w:r w:rsidR="0006444A" w:rsidRPr="005B34D2">
        <w:rPr>
          <w:rFonts w:ascii="Courier New" w:hAnsi="Courier New" w:cs="Courier New"/>
        </w:rPr>
        <w:t xml:space="preserve">.10 </w:t>
      </w:r>
      <w:r w:rsidR="0035090C" w:rsidRPr="005B34D2">
        <w:rPr>
          <w:rFonts w:ascii="Courier New" w:hAnsi="Courier New" w:cs="Courier New"/>
        </w:rPr>
        <w:t>del capitolato</w:t>
      </w:r>
      <w:r w:rsidR="005225A7" w:rsidRPr="005B34D2">
        <w:rPr>
          <w:rFonts w:ascii="Courier New" w:hAnsi="Courier New" w:cs="Courier New"/>
        </w:rPr>
        <w:t xml:space="preserve"> tecnico</w:t>
      </w:r>
      <w:r w:rsidR="0035090C" w:rsidRPr="005B34D2">
        <w:rPr>
          <w:rFonts w:ascii="Courier New" w:hAnsi="Courier New" w:cs="Courier New"/>
        </w:rPr>
        <w:t>, è</w:t>
      </w:r>
      <w:r w:rsidRPr="005B34D2">
        <w:rPr>
          <w:rFonts w:ascii="Courier New" w:hAnsi="Courier New" w:cs="Courier New"/>
        </w:rPr>
        <w:t xml:space="preserve">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5B34D2" w:rsidRDefault="00C542BA" w:rsidP="00C542BA">
      <w:pPr>
        <w:pStyle w:val="Paragrafoelenco"/>
        <w:ind w:left="0"/>
        <w:jc w:val="center"/>
        <w:rPr>
          <w:rFonts w:ascii="Courier New" w:hAnsi="Courier New" w:cs="Courier New"/>
          <w:b/>
          <w:bCs/>
        </w:rPr>
      </w:pPr>
      <w:r w:rsidRPr="005B34D2">
        <w:rPr>
          <w:rFonts w:ascii="Courier New" w:hAnsi="Courier New" w:cs="Courier New"/>
          <w:b/>
          <w:bCs/>
        </w:rPr>
        <w:t>ART. 10 – NOVAZIONE SOGGETTIVA E CESSIONE DEI CREDITI</w:t>
      </w:r>
    </w:p>
    <w:p w14:paraId="62A4052B"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5B34D2" w:rsidRDefault="00C542BA" w:rsidP="00C542BA">
      <w:pPr>
        <w:pStyle w:val="Paragrafoelenco"/>
        <w:ind w:left="0"/>
        <w:jc w:val="center"/>
        <w:rPr>
          <w:rFonts w:ascii="Courier New" w:hAnsi="Courier New" w:cs="Courier New"/>
          <w:b/>
          <w:bCs/>
        </w:rPr>
      </w:pPr>
      <w:r w:rsidRPr="005B34D2">
        <w:rPr>
          <w:rFonts w:ascii="Courier New" w:hAnsi="Courier New" w:cs="Courier New"/>
          <w:b/>
          <w:bCs/>
        </w:rPr>
        <w:t>ART. 11 - VERIFICA DI CONFORMITÀ</w:t>
      </w:r>
    </w:p>
    <w:p w14:paraId="16900BF4" w14:textId="1D04DCEC"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 xml:space="preserve">1)La fornitura sarà soggetta a verifica di conformità, da effettuarsi </w:t>
      </w:r>
      <w:r w:rsidR="00353AE3" w:rsidRPr="005B34D2">
        <w:rPr>
          <w:rFonts w:ascii="Courier New" w:hAnsi="Courier New" w:cs="Courier New"/>
        </w:rPr>
        <w:t xml:space="preserve">per </w:t>
      </w:r>
      <w:r w:rsidRPr="005B34D2">
        <w:rPr>
          <w:rFonts w:ascii="Courier New" w:hAnsi="Courier New" w:cs="Courier New"/>
        </w:rPr>
        <w:t>ciascuna delle attività di cui all’Art. 2 del presente contratto</w:t>
      </w:r>
      <w:r w:rsidR="00353AE3" w:rsidRPr="005B34D2">
        <w:rPr>
          <w:rFonts w:ascii="Courier New" w:hAnsi="Courier New" w:cs="Courier New"/>
        </w:rPr>
        <w:t>, secondo le modalità descritte</w:t>
      </w:r>
      <w:r w:rsidR="0035090C" w:rsidRPr="005B34D2">
        <w:rPr>
          <w:rFonts w:ascii="Courier New" w:hAnsi="Courier New" w:cs="Courier New"/>
        </w:rPr>
        <w:t xml:space="preserve"> all’art</w:t>
      </w:r>
      <w:r w:rsidR="00111196" w:rsidRPr="005B34D2">
        <w:rPr>
          <w:rFonts w:ascii="Courier New" w:hAnsi="Courier New" w:cs="Courier New"/>
        </w:rPr>
        <w:t xml:space="preserve">.11 </w:t>
      </w:r>
      <w:r w:rsidR="0035090C" w:rsidRPr="005B34D2">
        <w:rPr>
          <w:rFonts w:ascii="Courier New" w:hAnsi="Courier New" w:cs="Courier New"/>
        </w:rPr>
        <w:t>del capitolato</w:t>
      </w:r>
      <w:r w:rsidR="005225A7" w:rsidRPr="005B34D2">
        <w:rPr>
          <w:rFonts w:ascii="Courier New" w:hAnsi="Courier New" w:cs="Courier New"/>
        </w:rPr>
        <w:t xml:space="preserve"> tecnico</w:t>
      </w:r>
      <w:r w:rsidR="0035090C" w:rsidRPr="005B34D2">
        <w:rPr>
          <w:rFonts w:ascii="Courier New" w:hAnsi="Courier New" w:cs="Courier New"/>
        </w:rPr>
        <w:t xml:space="preserve"> </w:t>
      </w:r>
      <w:r w:rsidR="005225A7" w:rsidRPr="005B34D2">
        <w:rPr>
          <w:rFonts w:ascii="Courier New" w:hAnsi="Courier New" w:cs="Courier New"/>
        </w:rPr>
        <w:t xml:space="preserve">nonché </w:t>
      </w:r>
      <w:r w:rsidR="00353AE3" w:rsidRPr="005B34D2">
        <w:rPr>
          <w:rFonts w:ascii="Courier New" w:hAnsi="Courier New" w:cs="Courier New"/>
        </w:rPr>
        <w:t>nell’allegato II.14 al codice dei contratti, artt. 36, 37 e 38</w:t>
      </w:r>
      <w:r w:rsidRPr="005B34D2">
        <w:rPr>
          <w:rFonts w:ascii="Courier New" w:hAnsi="Courier New" w:cs="Courier New"/>
        </w:rPr>
        <w:t xml:space="preserve">. </w:t>
      </w:r>
    </w:p>
    <w:p w14:paraId="2F273FF9"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lastRenderedPageBreak/>
        <w:t>3)Le operazioni di verifica di conformità risulteranno da apposito Verbale.</w:t>
      </w:r>
    </w:p>
    <w:p w14:paraId="6A0A0605"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6FECC722"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 xml:space="preserve">7)L’esito positivo della verifica di conformità non esonera il Contraente dal rispondere di eventuali difetti non emersi nell’ambito delle attività di verifica e successivamente </w:t>
      </w:r>
      <w:proofErr w:type="gramStart"/>
      <w:r w:rsidRPr="005B34D2">
        <w:rPr>
          <w:rFonts w:ascii="Courier New" w:hAnsi="Courier New" w:cs="Courier New"/>
        </w:rPr>
        <w:t>riscontrati</w:t>
      </w:r>
      <w:r w:rsidR="004D469F" w:rsidRPr="005B34D2">
        <w:rPr>
          <w:rFonts w:ascii="Courier New" w:hAnsi="Courier New" w:cs="Courier New"/>
        </w:rPr>
        <w:t>.</w:t>
      </w:r>
      <w:r w:rsidR="004D469F" w:rsidRPr="005B34D2">
        <w:rPr>
          <w:rFonts w:ascii="Courier New" w:hAnsi="Courier New" w:cs="Courier New"/>
          <w:i/>
          <w:iCs/>
        </w:rPr>
        <w:t>(</w:t>
      </w:r>
      <w:proofErr w:type="gramEnd"/>
      <w:r w:rsidR="004D469F" w:rsidRPr="005B34D2">
        <w:rPr>
          <w:rFonts w:ascii="Courier New" w:hAnsi="Courier New" w:cs="Courier New"/>
          <w:i/>
          <w:iCs/>
        </w:rPr>
        <w:t xml:space="preserve">Nel caso di forniture) </w:t>
      </w:r>
      <w:r w:rsidR="004D469F" w:rsidRPr="005B34D2">
        <w:rPr>
          <w:rFonts w:ascii="Courier New" w:hAnsi="Courier New" w:cs="Courier New"/>
        </w:rPr>
        <w:t>T</w:t>
      </w:r>
      <w:r w:rsidRPr="005B34D2">
        <w:rPr>
          <w:rFonts w:ascii="Courier New" w:hAnsi="Courier New" w:cs="Courier New"/>
        </w:rPr>
        <w:t>ali difetti dovranno essere prontamente eliminati durante il periodo di garanzia.</w:t>
      </w:r>
    </w:p>
    <w:p w14:paraId="425F6FB0" w14:textId="77777777" w:rsidR="00C542BA" w:rsidRPr="005B34D2" w:rsidRDefault="00C542BA" w:rsidP="00C542BA">
      <w:pPr>
        <w:pStyle w:val="Paragrafoelenco"/>
        <w:ind w:left="0"/>
        <w:jc w:val="center"/>
        <w:rPr>
          <w:rFonts w:ascii="Courier New" w:hAnsi="Courier New" w:cs="Courier New"/>
          <w:b/>
          <w:bCs/>
        </w:rPr>
      </w:pPr>
      <w:r w:rsidRPr="005B34D2">
        <w:rPr>
          <w:rFonts w:ascii="Courier New" w:hAnsi="Courier New" w:cs="Courier New"/>
          <w:b/>
          <w:bCs/>
        </w:rPr>
        <w:lastRenderedPageBreak/>
        <w:t>ART. 12 – RESPONSABILITÀ</w:t>
      </w:r>
    </w:p>
    <w:p w14:paraId="624C9218"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5B34D2" w:rsidRDefault="00C542BA" w:rsidP="00C542BA">
      <w:pPr>
        <w:pStyle w:val="Paragrafoelenco"/>
        <w:ind w:left="0"/>
        <w:jc w:val="center"/>
        <w:rPr>
          <w:rFonts w:ascii="Courier New" w:hAnsi="Courier New" w:cs="Courier New"/>
          <w:b/>
          <w:bCs/>
        </w:rPr>
      </w:pPr>
      <w:r w:rsidRPr="005B34D2">
        <w:rPr>
          <w:rFonts w:ascii="Courier New" w:hAnsi="Courier New" w:cs="Courier New"/>
          <w:b/>
          <w:bCs/>
        </w:rPr>
        <w:t>ART. 13 – RECESSO</w:t>
      </w:r>
    </w:p>
    <w:p w14:paraId="08DE5E5C" w14:textId="374777B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1)Fermo restando quanto previsto dall’art. 123 del Codice</w:t>
      </w:r>
      <w:r w:rsidR="004D469F" w:rsidRPr="005B34D2">
        <w:rPr>
          <w:rFonts w:ascii="Courier New" w:hAnsi="Courier New" w:cs="Courier New"/>
        </w:rPr>
        <w:t xml:space="preserve"> e all’art</w:t>
      </w:r>
      <w:r w:rsidR="0006444A" w:rsidRPr="005B34D2">
        <w:rPr>
          <w:rFonts w:ascii="Courier New" w:hAnsi="Courier New" w:cs="Courier New"/>
        </w:rPr>
        <w:t xml:space="preserve">.15 </w:t>
      </w:r>
      <w:r w:rsidR="004D469F" w:rsidRPr="005B34D2">
        <w:rPr>
          <w:rFonts w:ascii="Courier New" w:hAnsi="Courier New" w:cs="Courier New"/>
        </w:rPr>
        <w:t>del capitolato</w:t>
      </w:r>
      <w:r w:rsidR="00811984" w:rsidRPr="005B34D2">
        <w:rPr>
          <w:rFonts w:ascii="Courier New" w:hAnsi="Courier New" w:cs="Courier New"/>
        </w:rPr>
        <w:t xml:space="preserve"> tecnico</w:t>
      </w:r>
      <w:r w:rsidRPr="005B34D2">
        <w:rPr>
          <w:rFonts w:ascii="Courier New" w:hAnsi="Courier New" w:cs="Courier New"/>
        </w:rPr>
        <w:t>, l’Ente potrà recedere dal presente contratto anche nelle seguenti ipotesi non imputabili al Contraente: i) per motivi di pubblico interesse; ii) durante l’esecuzione del contratto in applicazione delle facoltà concesse dall’Art. 1464</w:t>
      </w:r>
      <w:r w:rsidRPr="005B34D2">
        <w:rPr>
          <w:rFonts w:ascii="Courier New" w:hAnsi="Courier New" w:cs="Courier New"/>
          <w:color w:val="FF0000"/>
        </w:rPr>
        <w:t xml:space="preserve"> </w:t>
      </w:r>
      <w:proofErr w:type="gramStart"/>
      <w:r w:rsidRPr="005B34D2">
        <w:rPr>
          <w:rFonts w:ascii="Courier New" w:hAnsi="Courier New" w:cs="Courier New"/>
          <w:color w:val="FF0000"/>
        </w:rPr>
        <w:t>c.c.</w:t>
      </w:r>
      <w:r w:rsidR="004D469F" w:rsidRPr="005B34D2">
        <w:rPr>
          <w:rFonts w:ascii="Courier New" w:hAnsi="Courier New" w:cs="Courier New"/>
          <w:color w:val="FF0000"/>
        </w:rPr>
        <w:t>.</w:t>
      </w:r>
      <w:proofErr w:type="gramEnd"/>
    </w:p>
    <w:p w14:paraId="55D6B1E2" w14:textId="69A0620E"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 xml:space="preserve">2)La volontà di recesso sarà comunicata al Contraente con un preavviso non inferiore a 30 (trenta) giorni naturali e consecutivi. </w:t>
      </w:r>
    </w:p>
    <w:p w14:paraId="2873095D" w14:textId="77777777" w:rsidR="00C542BA" w:rsidRPr="005B34D2" w:rsidRDefault="00C542BA" w:rsidP="00C542BA">
      <w:pPr>
        <w:pStyle w:val="Titolo1"/>
        <w:rPr>
          <w:rFonts w:ascii="Courier New" w:hAnsi="Courier New" w:cs="Courier New"/>
          <w:bCs/>
          <w:sz w:val="20"/>
          <w:u w:val="none"/>
        </w:rPr>
      </w:pPr>
      <w:r w:rsidRPr="005B34D2">
        <w:rPr>
          <w:rFonts w:ascii="Courier New" w:hAnsi="Courier New" w:cs="Courier New"/>
          <w:bCs/>
          <w:sz w:val="20"/>
          <w:u w:val="none"/>
        </w:rPr>
        <w:t>ART. 14 - RISOLUZIONE DEL CONTRATTO</w:t>
      </w:r>
    </w:p>
    <w:p w14:paraId="603AFB97" w14:textId="57845CC3"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1) Fermo quanto disposto dall’art. 122 del Codice</w:t>
      </w:r>
      <w:r w:rsidR="004D469F" w:rsidRPr="005B34D2">
        <w:rPr>
          <w:rFonts w:ascii="Courier New" w:hAnsi="Courier New" w:cs="Courier New"/>
        </w:rPr>
        <w:t xml:space="preserve"> e all’art</w:t>
      </w:r>
      <w:r w:rsidR="0006444A" w:rsidRPr="005B34D2">
        <w:rPr>
          <w:rFonts w:ascii="Courier New" w:hAnsi="Courier New" w:cs="Courier New"/>
        </w:rPr>
        <w:t xml:space="preserve">.14 </w:t>
      </w:r>
      <w:r w:rsidR="004D469F" w:rsidRPr="005B34D2">
        <w:rPr>
          <w:rFonts w:ascii="Courier New" w:hAnsi="Courier New" w:cs="Courier New"/>
        </w:rPr>
        <w:t>del capitolato</w:t>
      </w:r>
      <w:r w:rsidR="00111196" w:rsidRPr="005B34D2">
        <w:rPr>
          <w:rFonts w:ascii="Courier New" w:hAnsi="Courier New" w:cs="Courier New"/>
        </w:rPr>
        <w:t xml:space="preserve"> tecnico</w:t>
      </w:r>
      <w:r w:rsidRPr="005B34D2">
        <w:rPr>
          <w:rFonts w:ascii="Courier New" w:hAnsi="Courier New" w:cs="Courier New"/>
        </w:rPr>
        <w:t xml:space="preserve">, l’Ente ha diritto di risolvere il contratto ai sensi dell’art. 1456 c.c. tramite posta elettronica </w:t>
      </w:r>
      <w:r w:rsidRPr="005B34D2">
        <w:rPr>
          <w:rFonts w:ascii="Courier New" w:hAnsi="Courier New" w:cs="Courier New"/>
        </w:rPr>
        <w:lastRenderedPageBreak/>
        <w:t>certificata ovvero con raccomandata A.R. senza bisogno di previa messa in mora o di intervento dell’Autorità Giudiziaria, nei seguenti casi:</w:t>
      </w:r>
    </w:p>
    <w:p w14:paraId="51D2C2A5" w14:textId="77777777" w:rsidR="00C542BA" w:rsidRPr="005B34D2" w:rsidRDefault="00C542BA" w:rsidP="00C542BA">
      <w:pPr>
        <w:pStyle w:val="Titolo1"/>
        <w:jc w:val="both"/>
        <w:rPr>
          <w:rFonts w:ascii="Courier New" w:hAnsi="Courier New" w:cs="Courier New"/>
          <w:b w:val="0"/>
          <w:sz w:val="20"/>
          <w:u w:val="none"/>
        </w:rPr>
      </w:pPr>
      <w:bookmarkStart w:id="5" w:name="_Ref31359465"/>
      <w:r w:rsidRPr="005B34D2">
        <w:rPr>
          <w:rFonts w:ascii="Courier New" w:hAnsi="Courier New" w:cs="Courier New"/>
          <w:b w:val="0"/>
          <w:sz w:val="20"/>
          <w:u w:val="none"/>
        </w:rPr>
        <w:t>- Frode nella esecuzione del contratto;</w:t>
      </w:r>
    </w:p>
    <w:p w14:paraId="1D821846" w14:textId="77777777" w:rsidR="00C542BA" w:rsidRPr="005B34D2" w:rsidRDefault="00C542BA" w:rsidP="00C542BA">
      <w:pPr>
        <w:pStyle w:val="Titolo1"/>
        <w:jc w:val="both"/>
        <w:rPr>
          <w:rFonts w:ascii="Courier New" w:hAnsi="Courier New" w:cs="Courier New"/>
          <w:b w:val="0"/>
          <w:sz w:val="20"/>
          <w:u w:val="none"/>
        </w:rPr>
      </w:pPr>
      <w:r w:rsidRPr="005B34D2">
        <w:rPr>
          <w:rFonts w:ascii="Courier New" w:hAnsi="Courier New" w:cs="Courier New"/>
          <w:b w:val="0"/>
          <w:sz w:val="20"/>
          <w:u w:val="none"/>
        </w:rPr>
        <w:t>- Inadempimento rispetto ai termini di esecuzione del contratto;</w:t>
      </w:r>
    </w:p>
    <w:p w14:paraId="22E9F139" w14:textId="77777777" w:rsidR="00C542BA" w:rsidRPr="005B34D2" w:rsidRDefault="00C542BA" w:rsidP="00C542BA">
      <w:pPr>
        <w:pStyle w:val="Titolo1"/>
        <w:jc w:val="both"/>
        <w:rPr>
          <w:rFonts w:ascii="Courier New" w:hAnsi="Courier New" w:cs="Courier New"/>
          <w:b w:val="0"/>
          <w:sz w:val="20"/>
          <w:u w:val="none"/>
        </w:rPr>
      </w:pPr>
      <w:r w:rsidRPr="005B34D2">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5B34D2" w:rsidRDefault="00C542BA" w:rsidP="00C542BA">
      <w:pPr>
        <w:pStyle w:val="Titolo1"/>
        <w:jc w:val="both"/>
        <w:rPr>
          <w:rFonts w:ascii="Courier New" w:hAnsi="Courier New" w:cs="Courier New"/>
          <w:b w:val="0"/>
          <w:sz w:val="20"/>
          <w:u w:val="none"/>
        </w:rPr>
      </w:pPr>
      <w:r w:rsidRPr="005B34D2">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5B34D2" w:rsidRDefault="00C542BA" w:rsidP="00C542BA">
      <w:pPr>
        <w:pStyle w:val="Titolo1"/>
        <w:jc w:val="both"/>
        <w:rPr>
          <w:rFonts w:ascii="Courier New" w:hAnsi="Courier New" w:cs="Courier New"/>
          <w:b w:val="0"/>
          <w:sz w:val="20"/>
          <w:u w:val="none"/>
        </w:rPr>
      </w:pPr>
      <w:r w:rsidRPr="005B34D2">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5B34D2" w:rsidRDefault="00C542BA" w:rsidP="00C542BA">
      <w:pPr>
        <w:pStyle w:val="Titolo1"/>
        <w:jc w:val="both"/>
        <w:rPr>
          <w:rFonts w:ascii="Courier New" w:hAnsi="Courier New" w:cs="Courier New"/>
          <w:b w:val="0"/>
          <w:sz w:val="20"/>
          <w:u w:val="none"/>
        </w:rPr>
      </w:pPr>
      <w:r w:rsidRPr="005B34D2">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5B34D2" w:rsidRDefault="00C542BA" w:rsidP="00C542BA">
      <w:pPr>
        <w:pStyle w:val="Titolo1"/>
        <w:jc w:val="both"/>
        <w:rPr>
          <w:rFonts w:ascii="Courier New" w:hAnsi="Courier New" w:cs="Courier New"/>
          <w:b w:val="0"/>
          <w:sz w:val="20"/>
          <w:u w:val="none"/>
        </w:rPr>
      </w:pPr>
      <w:r w:rsidRPr="005B34D2">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w:t>
      </w:r>
      <w:r w:rsidRPr="005B34D2">
        <w:rPr>
          <w:rFonts w:ascii="Courier New" w:hAnsi="Courier New" w:cs="Courier New"/>
          <w:b w:val="0"/>
          <w:sz w:val="20"/>
          <w:u w:val="none"/>
        </w:rPr>
        <w:lastRenderedPageBreak/>
        <w:t>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51D0173" w:rsidR="00C542BA" w:rsidRPr="005B34D2" w:rsidRDefault="00C542BA" w:rsidP="00C542BA">
      <w:pPr>
        <w:jc w:val="both"/>
        <w:rPr>
          <w:rFonts w:ascii="Courier New" w:hAnsi="Courier New" w:cs="Courier New"/>
        </w:rPr>
      </w:pPr>
      <w:r w:rsidRPr="005B34D2">
        <w:rPr>
          <w:rFonts w:ascii="Courier New" w:hAnsi="Courier New" w:cs="Courier New"/>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w:t>
      </w:r>
      <w:proofErr w:type="gramStart"/>
      <w:r w:rsidRPr="005B34D2">
        <w:rPr>
          <w:rFonts w:ascii="Courier New" w:hAnsi="Courier New" w:cs="Courier New"/>
        </w:rPr>
        <w:t>A.R.</w:t>
      </w:r>
      <w:r w:rsidR="004D469F" w:rsidRPr="005B34D2">
        <w:rPr>
          <w:rFonts w:ascii="Courier New" w:hAnsi="Courier New" w:cs="Courier New"/>
        </w:rPr>
        <w:t>.</w:t>
      </w:r>
      <w:proofErr w:type="gramEnd"/>
    </w:p>
    <w:p w14:paraId="606E981F" w14:textId="77777777" w:rsidR="00C542BA" w:rsidRPr="005B34D2" w:rsidRDefault="00C542BA" w:rsidP="00C542BA">
      <w:pPr>
        <w:jc w:val="center"/>
        <w:rPr>
          <w:rFonts w:ascii="Courier New" w:hAnsi="Courier New" w:cs="Courier New"/>
          <w:b/>
          <w:bCs/>
        </w:rPr>
      </w:pPr>
      <w:r w:rsidRPr="005B34D2">
        <w:rPr>
          <w:rFonts w:ascii="Courier New" w:hAnsi="Courier New" w:cs="Courier New"/>
          <w:b/>
          <w:bCs/>
        </w:rPr>
        <w:t>ART. 15 – DIRETTORE DELL’ESECUZIONE DEL CONTRATTO</w:t>
      </w:r>
    </w:p>
    <w:p w14:paraId="0DCEBAC7" w14:textId="77777777" w:rsidR="00C542BA" w:rsidRPr="005B34D2" w:rsidRDefault="00C542BA" w:rsidP="00C542BA">
      <w:pPr>
        <w:jc w:val="both"/>
        <w:rPr>
          <w:rFonts w:ascii="Courier New" w:hAnsi="Courier New" w:cs="Courier New"/>
        </w:rPr>
      </w:pPr>
      <w:r w:rsidRPr="005B34D2">
        <w:rPr>
          <w:rFonts w:ascii="Courier New" w:hAnsi="Courier New" w:cs="Courier New"/>
        </w:rPr>
        <w:t xml:space="preserve">1)Il Direttore dell’Esecuzione del Contratto (in seguito “DEC”) è individuato dall’Ente nella persona del </w:t>
      </w:r>
      <w:r w:rsidRPr="005B34D2">
        <w:rPr>
          <w:rFonts w:ascii="Courier New" w:hAnsi="Courier New" w:cs="Courier New"/>
          <w:highlight w:val="yellow"/>
        </w:rPr>
        <w:t>Sig./Dr. XXXXXX</w:t>
      </w:r>
      <w:r w:rsidRPr="005B34D2">
        <w:rPr>
          <w:rFonts w:ascii="Courier New" w:hAnsi="Courier New" w:cs="Courier New"/>
        </w:rPr>
        <w:t>.</w:t>
      </w:r>
    </w:p>
    <w:p w14:paraId="4EE00BC8" w14:textId="77777777" w:rsidR="00C542BA" w:rsidRPr="005B34D2" w:rsidRDefault="00C542BA" w:rsidP="00C542BA">
      <w:pPr>
        <w:jc w:val="both"/>
        <w:rPr>
          <w:rFonts w:ascii="Courier New" w:hAnsi="Courier New" w:cs="Courier New"/>
        </w:rPr>
      </w:pPr>
      <w:r w:rsidRPr="005B34D2">
        <w:rPr>
          <w:rFonts w:ascii="Courier New" w:hAnsi="Courier New" w:cs="Courier New"/>
        </w:rPr>
        <w:t xml:space="preserve">2)Il Contraente ha individuato il </w:t>
      </w:r>
      <w:r w:rsidRPr="005B34D2">
        <w:rPr>
          <w:rFonts w:ascii="Courier New" w:hAnsi="Courier New" w:cs="Courier New"/>
          <w:highlight w:val="yellow"/>
        </w:rPr>
        <w:t>Sig./Dr. XXXXXXX</w:t>
      </w:r>
      <w:r w:rsidRPr="005B34D2">
        <w:rPr>
          <w:rFonts w:ascii="Courier New" w:hAnsi="Courier New" w:cs="Courier New"/>
        </w:rPr>
        <w:t xml:space="preserve"> quale Project manager durante la fase di esecuzione del contratto.</w:t>
      </w:r>
    </w:p>
    <w:p w14:paraId="0430C6EF" w14:textId="77777777" w:rsidR="00C542BA" w:rsidRPr="005B34D2" w:rsidRDefault="00C542BA" w:rsidP="00C542BA">
      <w:pPr>
        <w:jc w:val="center"/>
        <w:rPr>
          <w:rFonts w:ascii="Courier New" w:hAnsi="Courier New" w:cs="Courier New"/>
          <w:b/>
          <w:bCs/>
        </w:rPr>
      </w:pPr>
      <w:r w:rsidRPr="005B34D2">
        <w:rPr>
          <w:rFonts w:ascii="Courier New" w:hAnsi="Courier New" w:cs="Courier New"/>
          <w:b/>
          <w:bCs/>
        </w:rPr>
        <w:t>ART. 16 – FORZA MAGGIORE</w:t>
      </w:r>
    </w:p>
    <w:p w14:paraId="5E4C790B" w14:textId="77777777" w:rsidR="00C542BA" w:rsidRPr="005B34D2" w:rsidRDefault="00C542BA" w:rsidP="00C542BA">
      <w:pPr>
        <w:jc w:val="both"/>
        <w:rPr>
          <w:rFonts w:ascii="Courier New" w:hAnsi="Courier New" w:cs="Courier New"/>
        </w:rPr>
      </w:pPr>
      <w:r w:rsidRPr="005B34D2">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5B34D2" w:rsidRDefault="00C542BA" w:rsidP="00C542BA">
      <w:pPr>
        <w:jc w:val="both"/>
        <w:rPr>
          <w:rFonts w:ascii="Courier New" w:hAnsi="Courier New" w:cs="Courier New"/>
        </w:rPr>
      </w:pPr>
      <w:r w:rsidRPr="005B34D2">
        <w:rPr>
          <w:rFonts w:ascii="Courier New" w:hAnsi="Courier New" w:cs="Courier New"/>
        </w:rPr>
        <w:t xml:space="preserve">2)Verificatosi un caso di forza maggiore che impedisca ad una </w:t>
      </w:r>
      <w:r w:rsidRPr="005B34D2">
        <w:rPr>
          <w:rFonts w:ascii="Courier New" w:hAnsi="Courier New" w:cs="Courier New"/>
        </w:rPr>
        <w:lastRenderedPageBreak/>
        <w:t>Parte l’esatta e puntuale osservanza degli obblighi contrattuali, la stessa sarà tenuta a darne tempestiva comunicazione all’altra, indicando anche il tempo prevedibile di impedimento.</w:t>
      </w:r>
    </w:p>
    <w:p w14:paraId="5D715E7D" w14:textId="77777777" w:rsidR="00C542BA" w:rsidRPr="005B34D2" w:rsidRDefault="00C542BA" w:rsidP="00C542BA">
      <w:pPr>
        <w:jc w:val="both"/>
        <w:rPr>
          <w:rFonts w:ascii="Courier New" w:hAnsi="Courier New" w:cs="Courier New"/>
        </w:rPr>
      </w:pPr>
      <w:r w:rsidRPr="005B34D2">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5"/>
    <w:p w14:paraId="6142D15A" w14:textId="77777777" w:rsidR="00C542BA" w:rsidRPr="005B34D2" w:rsidRDefault="00C542BA" w:rsidP="00C542BA">
      <w:pPr>
        <w:pStyle w:val="Titolo1"/>
        <w:rPr>
          <w:rFonts w:ascii="Courier New" w:hAnsi="Courier New" w:cs="Courier New"/>
          <w:bCs/>
          <w:sz w:val="20"/>
          <w:u w:val="none"/>
        </w:rPr>
      </w:pPr>
      <w:r w:rsidRPr="005B34D2">
        <w:rPr>
          <w:rFonts w:ascii="Courier New" w:hAnsi="Courier New" w:cs="Courier New"/>
          <w:bCs/>
          <w:sz w:val="20"/>
          <w:u w:val="none"/>
        </w:rPr>
        <w:t>ART. 17 - TRATTAMENTO DEI DATI PERSONALI</w:t>
      </w:r>
    </w:p>
    <w:p w14:paraId="5B6651C5"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5B34D2" w:rsidRDefault="00C542BA" w:rsidP="00C542BA">
      <w:pPr>
        <w:pStyle w:val="Titolo1"/>
        <w:rPr>
          <w:rFonts w:ascii="Courier New" w:hAnsi="Courier New" w:cs="Courier New"/>
          <w:bCs/>
          <w:sz w:val="20"/>
          <w:u w:val="none"/>
        </w:rPr>
      </w:pPr>
      <w:r w:rsidRPr="005B34D2">
        <w:rPr>
          <w:rFonts w:ascii="Courier New" w:hAnsi="Courier New" w:cs="Courier New"/>
          <w:bCs/>
          <w:sz w:val="20"/>
          <w:u w:val="none"/>
        </w:rPr>
        <w:t>ART. 18 – LEGGE APPLICABILE E FORO COMPETENTE</w:t>
      </w:r>
    </w:p>
    <w:p w14:paraId="01754FAC"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 xml:space="preserve">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w:t>
      </w:r>
      <w:r w:rsidRPr="005B34D2">
        <w:rPr>
          <w:rFonts w:ascii="Courier New" w:hAnsi="Courier New" w:cs="Courier New"/>
        </w:rPr>
        <w:lastRenderedPageBreak/>
        <w:t>contratto medesimo.</w:t>
      </w:r>
    </w:p>
    <w:p w14:paraId="0C7E1BE1"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2)Per qualsiasi controversia che non possa venire risolta in via amichevole, sarà competente in via esclusiva il Foro di Roma.</w:t>
      </w:r>
    </w:p>
    <w:p w14:paraId="5D004886"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3)Ai sensi dell’art. 120, c. 4, del D.lgs. 104/2010, si informa che l’Ente fruisce del patrocinio dell’Avvocatura dello Stato.</w:t>
      </w:r>
    </w:p>
    <w:p w14:paraId="6EEB3473" w14:textId="77777777" w:rsidR="00C542BA" w:rsidRPr="005B34D2" w:rsidRDefault="00C542BA" w:rsidP="00C542BA">
      <w:pPr>
        <w:pStyle w:val="Titolo1"/>
        <w:rPr>
          <w:rFonts w:ascii="Courier New" w:hAnsi="Courier New" w:cs="Courier New"/>
          <w:bCs/>
          <w:sz w:val="20"/>
          <w:u w:val="none"/>
        </w:rPr>
      </w:pPr>
      <w:r w:rsidRPr="005B34D2">
        <w:rPr>
          <w:rFonts w:ascii="Courier New" w:hAnsi="Courier New" w:cs="Courier New"/>
          <w:bCs/>
          <w:sz w:val="20"/>
          <w:u w:val="none"/>
        </w:rPr>
        <w:t>ART. 19 – SPESE ED ONERI FISCALI</w:t>
      </w:r>
    </w:p>
    <w:p w14:paraId="50481A5C"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 xml:space="preserve">1)Le prestazioni oggetto del presente contratto sono soggette all’imposta sul valore aggiunto, ai sensi del d.P.R. 26/10/1972 n. 633 e </w:t>
      </w:r>
      <w:proofErr w:type="spellStart"/>
      <w:r w:rsidRPr="005B34D2">
        <w:rPr>
          <w:rFonts w:ascii="Courier New" w:hAnsi="Courier New" w:cs="Courier New"/>
        </w:rPr>
        <w:t>s.m.i.</w:t>
      </w:r>
      <w:proofErr w:type="spellEnd"/>
    </w:p>
    <w:p w14:paraId="79281B8D"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 xml:space="preserve">2)Il presente contratto, che consta di </w:t>
      </w:r>
      <w:r w:rsidRPr="005B34D2">
        <w:rPr>
          <w:rFonts w:ascii="Courier New" w:hAnsi="Courier New" w:cs="Courier New"/>
          <w:highlight w:val="yellow"/>
        </w:rPr>
        <w:t>XX</w:t>
      </w:r>
      <w:r w:rsidRPr="005B34D2">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3)Le spese di registrazione, in caso d’uso, saranno a carico della Parte richiedente.</w:t>
      </w:r>
    </w:p>
    <w:p w14:paraId="6917744B"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5B34D2" w14:paraId="2F2CCC2D" w14:textId="77777777" w:rsidTr="00D53206">
        <w:tc>
          <w:tcPr>
            <w:tcW w:w="3751" w:type="dxa"/>
          </w:tcPr>
          <w:p w14:paraId="43D54EF1"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Il Contraente</w:t>
            </w:r>
          </w:p>
        </w:tc>
        <w:tc>
          <w:tcPr>
            <w:tcW w:w="3752" w:type="dxa"/>
          </w:tcPr>
          <w:p w14:paraId="69424A64"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L’Ente</w:t>
            </w:r>
          </w:p>
        </w:tc>
      </w:tr>
      <w:tr w:rsidR="00C542BA" w:rsidRPr="005B34D2" w14:paraId="71F71293" w14:textId="77777777" w:rsidTr="00D53206">
        <w:tc>
          <w:tcPr>
            <w:tcW w:w="3751" w:type="dxa"/>
          </w:tcPr>
          <w:p w14:paraId="64A198C3"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Il legale rappresentante</w:t>
            </w:r>
          </w:p>
        </w:tc>
        <w:tc>
          <w:tcPr>
            <w:tcW w:w="3752" w:type="dxa"/>
          </w:tcPr>
          <w:p w14:paraId="266E5672"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Il Direttore</w:t>
            </w:r>
          </w:p>
        </w:tc>
      </w:tr>
      <w:tr w:rsidR="00C542BA" w:rsidRPr="005B34D2" w14:paraId="6DCF5DAF" w14:textId="77777777" w:rsidTr="00D53206">
        <w:tc>
          <w:tcPr>
            <w:tcW w:w="3751" w:type="dxa"/>
          </w:tcPr>
          <w:p w14:paraId="2E909654"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(Nome e COGNOME)</w:t>
            </w:r>
          </w:p>
        </w:tc>
        <w:tc>
          <w:tcPr>
            <w:tcW w:w="3752" w:type="dxa"/>
          </w:tcPr>
          <w:p w14:paraId="7BE3D0D4" w14:textId="77777777" w:rsidR="00C542BA" w:rsidRPr="005B34D2" w:rsidRDefault="00C542BA" w:rsidP="00C542BA">
            <w:pPr>
              <w:pStyle w:val="Paragrafoelenco"/>
              <w:ind w:left="0"/>
              <w:jc w:val="both"/>
              <w:rPr>
                <w:rFonts w:ascii="Courier New" w:hAnsi="Courier New" w:cs="Courier New"/>
              </w:rPr>
            </w:pPr>
            <w:r w:rsidRPr="005B34D2">
              <w:rPr>
                <w:rFonts w:ascii="Courier New" w:hAnsi="Courier New" w:cs="Courier New"/>
              </w:rPr>
              <w:t>(</w:t>
            </w:r>
            <w:proofErr w:type="spellStart"/>
            <w:r w:rsidRPr="005B34D2">
              <w:rPr>
                <w:rFonts w:ascii="Courier New" w:hAnsi="Courier New" w:cs="Courier New"/>
              </w:rPr>
              <w:t>xxxxx</w:t>
            </w:r>
            <w:proofErr w:type="spellEnd"/>
            <w:r w:rsidRPr="005B34D2">
              <w:rPr>
                <w:rFonts w:ascii="Courier New" w:hAnsi="Courier New" w:cs="Courier New"/>
              </w:rPr>
              <w:t>)</w:t>
            </w:r>
          </w:p>
        </w:tc>
      </w:tr>
    </w:tbl>
    <w:p w14:paraId="3C9ED0D4" w14:textId="57801BF8" w:rsidR="00F948D4" w:rsidRPr="005B34D2" w:rsidRDefault="00F948D4" w:rsidP="00C542BA">
      <w:pPr>
        <w:jc w:val="both"/>
        <w:rPr>
          <w:rFonts w:ascii="Courier New" w:hAnsi="Courier New" w:cs="Courier New"/>
        </w:rPr>
      </w:pPr>
    </w:p>
    <w:sectPr w:rsidR="00F948D4" w:rsidRPr="005B34D2">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D441B" w14:textId="77777777" w:rsidR="00480243" w:rsidRDefault="00480243">
      <w:r>
        <w:separator/>
      </w:r>
    </w:p>
  </w:endnote>
  <w:endnote w:type="continuationSeparator" w:id="0">
    <w:p w14:paraId="6084DB26" w14:textId="77777777" w:rsidR="00480243" w:rsidRDefault="00480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229B" w14:textId="1A46FA18"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5B34D2">
      <w:rPr>
        <w:rStyle w:val="Numeropagina"/>
        <w:noProof/>
      </w:rPr>
      <w:t>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720C1" w14:textId="77777777" w:rsidR="00480243" w:rsidRDefault="00480243">
      <w:r>
        <w:separator/>
      </w:r>
    </w:p>
  </w:footnote>
  <w:footnote w:type="continuationSeparator" w:id="0">
    <w:p w14:paraId="764FE3F6" w14:textId="77777777" w:rsidR="00480243" w:rsidRDefault="004802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abstractNumId w:val="12"/>
  </w:num>
  <w:num w:numId="2">
    <w:abstractNumId w:val="10"/>
  </w:num>
  <w:num w:numId="3">
    <w:abstractNumId w:val="13"/>
  </w:num>
  <w:num w:numId="4">
    <w:abstractNumId w:val="7"/>
  </w:num>
  <w:num w:numId="5">
    <w:abstractNumId w:val="5"/>
  </w:num>
  <w:num w:numId="6">
    <w:abstractNumId w:val="11"/>
  </w:num>
  <w:num w:numId="7">
    <w:abstractNumId w:val="0"/>
  </w:num>
  <w:num w:numId="8">
    <w:abstractNumId w:val="1"/>
  </w:num>
  <w:num w:numId="9">
    <w:abstractNumId w:val="4"/>
  </w:num>
  <w:num w:numId="10">
    <w:abstractNumId w:val="2"/>
  </w:num>
  <w:num w:numId="11">
    <w:abstractNumId w:val="3"/>
  </w:num>
  <w:num w:numId="12">
    <w:abstractNumId w:val="9"/>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B6"/>
    <w:rsid w:val="000046E9"/>
    <w:rsid w:val="00030DB8"/>
    <w:rsid w:val="00046F00"/>
    <w:rsid w:val="0006444A"/>
    <w:rsid w:val="000711B4"/>
    <w:rsid w:val="000777DE"/>
    <w:rsid w:val="00077E67"/>
    <w:rsid w:val="00096FC9"/>
    <w:rsid w:val="000B12F0"/>
    <w:rsid w:val="000B683B"/>
    <w:rsid w:val="000B7C9C"/>
    <w:rsid w:val="000D4AB5"/>
    <w:rsid w:val="000F10B6"/>
    <w:rsid w:val="00110E2A"/>
    <w:rsid w:val="00111196"/>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60638"/>
    <w:rsid w:val="00276CD2"/>
    <w:rsid w:val="002779DD"/>
    <w:rsid w:val="00286D77"/>
    <w:rsid w:val="0029540F"/>
    <w:rsid w:val="002B7DFE"/>
    <w:rsid w:val="002D52F8"/>
    <w:rsid w:val="002D6B4A"/>
    <w:rsid w:val="00322E68"/>
    <w:rsid w:val="0032374A"/>
    <w:rsid w:val="0033456A"/>
    <w:rsid w:val="0035090C"/>
    <w:rsid w:val="00353AE3"/>
    <w:rsid w:val="00361EA9"/>
    <w:rsid w:val="00396740"/>
    <w:rsid w:val="003C7D12"/>
    <w:rsid w:val="003E051E"/>
    <w:rsid w:val="003F6B5B"/>
    <w:rsid w:val="003F757E"/>
    <w:rsid w:val="00403822"/>
    <w:rsid w:val="004446F0"/>
    <w:rsid w:val="00447207"/>
    <w:rsid w:val="00450A70"/>
    <w:rsid w:val="00456424"/>
    <w:rsid w:val="00456B3A"/>
    <w:rsid w:val="00467FFE"/>
    <w:rsid w:val="00474054"/>
    <w:rsid w:val="00480243"/>
    <w:rsid w:val="00490BE5"/>
    <w:rsid w:val="004A54E3"/>
    <w:rsid w:val="004C49B2"/>
    <w:rsid w:val="004D469F"/>
    <w:rsid w:val="004F5F62"/>
    <w:rsid w:val="00510017"/>
    <w:rsid w:val="00512D3C"/>
    <w:rsid w:val="0052016E"/>
    <w:rsid w:val="005225A7"/>
    <w:rsid w:val="0053382C"/>
    <w:rsid w:val="0055529F"/>
    <w:rsid w:val="00566BFA"/>
    <w:rsid w:val="005738C5"/>
    <w:rsid w:val="005828CE"/>
    <w:rsid w:val="005852E5"/>
    <w:rsid w:val="00586F20"/>
    <w:rsid w:val="005B34D2"/>
    <w:rsid w:val="005B466D"/>
    <w:rsid w:val="005C4739"/>
    <w:rsid w:val="005E50C8"/>
    <w:rsid w:val="005F35D3"/>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11984"/>
    <w:rsid w:val="0081708D"/>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8663C"/>
    <w:rsid w:val="00990CB6"/>
    <w:rsid w:val="00993EA3"/>
    <w:rsid w:val="009A2B7E"/>
    <w:rsid w:val="009A7B00"/>
    <w:rsid w:val="009D1E00"/>
    <w:rsid w:val="009E2874"/>
    <w:rsid w:val="009E3984"/>
    <w:rsid w:val="009E39FA"/>
    <w:rsid w:val="009F38BC"/>
    <w:rsid w:val="00A04E23"/>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7548D"/>
    <w:rsid w:val="00C8116F"/>
    <w:rsid w:val="00C87674"/>
    <w:rsid w:val="00CB64D1"/>
    <w:rsid w:val="00CD4074"/>
    <w:rsid w:val="00CD7A0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4315C"/>
    <w:rsid w:val="00F531FD"/>
    <w:rsid w:val="00F617CD"/>
    <w:rsid w:val="00F61FF5"/>
    <w:rsid w:val="00F70127"/>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stroke="f">
      <v:fill color="white"/>
      <v:stroke on="f"/>
    </o:shapedefaults>
    <o:shapelayout v:ext="edit">
      <o:idmap v:ext="edit" data="1"/>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customStyle="1" w:styleId="UnresolvedMention">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BOLLO.dot</Template>
  <TotalTime>88</TotalTime>
  <Pages>15</Pages>
  <Words>2916</Words>
  <Characters>16623</Characters>
  <Application>Microsoft Office Word</Application>
  <DocSecurity>0</DocSecurity>
  <Lines>138</Lines>
  <Paragraphs>38</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19501</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utente</cp:lastModifiedBy>
  <cp:revision>23</cp:revision>
  <cp:lastPrinted>2013-11-08T09:56:00Z</cp:lastPrinted>
  <dcterms:created xsi:type="dcterms:W3CDTF">2023-10-10T09:30:00Z</dcterms:created>
  <dcterms:modified xsi:type="dcterms:W3CDTF">2025-03-05T05:16:00Z</dcterms:modified>
</cp:coreProperties>
</file>