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E0A56" w14:textId="77777777" w:rsidR="00C173A0" w:rsidRPr="0098522A" w:rsidRDefault="00C173A0" w:rsidP="00C173A0">
      <w:pPr>
        <w:rPr>
          <w:b/>
          <w:iCs/>
          <w:color w:val="auto"/>
          <w:sz w:val="20"/>
        </w:rPr>
      </w:pPr>
    </w:p>
    <w:p w14:paraId="391F8F56" w14:textId="77777777" w:rsidR="00C173A0" w:rsidRPr="0098522A" w:rsidRDefault="00C173A0" w:rsidP="00C173A0">
      <w:pPr>
        <w:jc w:val="both"/>
        <w:rPr>
          <w:b/>
          <w:color w:val="auto"/>
          <w:sz w:val="20"/>
        </w:rPr>
      </w:pPr>
      <w:r w:rsidRPr="0098522A">
        <w:rPr>
          <w:b/>
          <w:color w:val="auto"/>
          <w:sz w:val="20"/>
        </w:rPr>
        <w:t>Allegato 1</w:t>
      </w:r>
    </w:p>
    <w:p w14:paraId="0ACAA718" w14:textId="77777777" w:rsidR="00C173A0" w:rsidRPr="0098522A" w:rsidRDefault="00C173A0" w:rsidP="00C173A0">
      <w:pPr>
        <w:jc w:val="center"/>
        <w:rPr>
          <w:b/>
          <w:i/>
          <w:color w:val="auto"/>
          <w:sz w:val="20"/>
        </w:rPr>
      </w:pPr>
    </w:p>
    <w:p w14:paraId="1B78F6D3" w14:textId="77777777" w:rsidR="00C173A0" w:rsidRPr="0098522A" w:rsidRDefault="00C173A0" w:rsidP="00C173A0">
      <w:pPr>
        <w:jc w:val="center"/>
        <w:rPr>
          <w:b/>
          <w:i/>
          <w:color w:val="auto"/>
          <w:sz w:val="20"/>
        </w:rPr>
      </w:pPr>
    </w:p>
    <w:p w14:paraId="0AA1AB7C" w14:textId="77777777" w:rsidR="00C173A0" w:rsidRPr="0098522A" w:rsidRDefault="00C173A0" w:rsidP="00C173A0">
      <w:pPr>
        <w:jc w:val="center"/>
        <w:rPr>
          <w:b/>
          <w:i/>
          <w:color w:val="auto"/>
          <w:sz w:val="20"/>
        </w:rPr>
      </w:pPr>
    </w:p>
    <w:p w14:paraId="773C7BAD" w14:textId="77777777" w:rsidR="00C173A0" w:rsidRPr="0098522A" w:rsidRDefault="00C173A0" w:rsidP="00C173A0">
      <w:pPr>
        <w:jc w:val="center"/>
        <w:rPr>
          <w:b/>
          <w:i/>
          <w:color w:val="auto"/>
          <w:sz w:val="20"/>
        </w:rPr>
      </w:pPr>
    </w:p>
    <w:p w14:paraId="66618E90" w14:textId="77777777" w:rsidR="00C173A0" w:rsidRPr="0098522A" w:rsidRDefault="00C173A0" w:rsidP="00C173A0">
      <w:pPr>
        <w:jc w:val="center"/>
        <w:rPr>
          <w:b/>
          <w:i/>
          <w:color w:val="auto"/>
          <w:sz w:val="20"/>
        </w:rPr>
      </w:pPr>
    </w:p>
    <w:p w14:paraId="47A707BF" w14:textId="77777777" w:rsidR="00C173A0" w:rsidRPr="0098522A" w:rsidRDefault="00C173A0" w:rsidP="00C173A0">
      <w:pPr>
        <w:jc w:val="center"/>
        <w:rPr>
          <w:b/>
          <w:i/>
          <w:color w:val="auto"/>
          <w:sz w:val="20"/>
        </w:rPr>
      </w:pPr>
      <w:r w:rsidRPr="0098522A">
        <w:rPr>
          <w:b/>
          <w:i/>
          <w:color w:val="auto"/>
          <w:sz w:val="20"/>
        </w:rPr>
        <w:t>Modulistica predisposta dalla Stazione Appaltante</w:t>
      </w:r>
    </w:p>
    <w:p w14:paraId="6DE117A1" w14:textId="77777777" w:rsidR="00C173A0" w:rsidRPr="0098522A" w:rsidRDefault="00C173A0" w:rsidP="00C173A0">
      <w:pPr>
        <w:rPr>
          <w:b/>
          <w:i/>
          <w:color w:val="auto"/>
          <w:sz w:val="20"/>
        </w:rPr>
      </w:pPr>
    </w:p>
    <w:p w14:paraId="6F54753F" w14:textId="77777777" w:rsidR="00C173A0" w:rsidRPr="0098522A" w:rsidRDefault="00C173A0" w:rsidP="00C173A0">
      <w:pPr>
        <w:rPr>
          <w:b/>
          <w:i/>
          <w:color w:val="auto"/>
          <w:sz w:val="20"/>
        </w:rPr>
      </w:pPr>
    </w:p>
    <w:p w14:paraId="1622D22C" w14:textId="77777777" w:rsidR="00C173A0" w:rsidRPr="0098522A" w:rsidRDefault="00C173A0" w:rsidP="00136898">
      <w:pPr>
        <w:spacing w:line="360" w:lineRule="auto"/>
        <w:rPr>
          <w:b/>
          <w:i/>
          <w:color w:val="auto"/>
          <w:sz w:val="20"/>
        </w:rPr>
      </w:pPr>
    </w:p>
    <w:p w14:paraId="50E5A532" w14:textId="77777777" w:rsidR="00C173A0" w:rsidRPr="0098522A" w:rsidRDefault="00C173A0" w:rsidP="00136898">
      <w:pPr>
        <w:spacing w:line="360" w:lineRule="auto"/>
        <w:rPr>
          <w:b/>
          <w:i/>
          <w:color w:val="auto"/>
          <w:sz w:val="20"/>
        </w:rPr>
      </w:pPr>
    </w:p>
    <w:p w14:paraId="14FF4662" w14:textId="621B788C" w:rsidR="00C173A0" w:rsidRPr="0098522A" w:rsidRDefault="00C173A0" w:rsidP="00136898">
      <w:pPr>
        <w:spacing w:line="360" w:lineRule="auto"/>
        <w:jc w:val="both"/>
        <w:rPr>
          <w:b/>
          <w:i/>
          <w:iCs/>
          <w:color w:val="auto"/>
          <w:sz w:val="20"/>
        </w:rPr>
      </w:pPr>
      <w:r w:rsidRPr="0098522A">
        <w:rPr>
          <w:b/>
          <w:color w:val="auto"/>
          <w:sz w:val="20"/>
        </w:rPr>
        <w:t xml:space="preserve">Allegato 1 </w:t>
      </w:r>
      <w:bookmarkStart w:id="0" w:name="_Hlk513633188"/>
      <w:r w:rsidRPr="0098522A">
        <w:rPr>
          <w:b/>
          <w:color w:val="auto"/>
          <w:sz w:val="20"/>
        </w:rPr>
        <w:t xml:space="preserve">riservato al concorrente: </w:t>
      </w:r>
      <w:r w:rsidRPr="0098522A">
        <w:rPr>
          <w:b/>
          <w:i/>
          <w:iCs/>
          <w:color w:val="auto"/>
          <w:sz w:val="20"/>
        </w:rPr>
        <w:t xml:space="preserve">“Domanda di partecipazione </w:t>
      </w:r>
      <w:r w:rsidR="00AA28FF" w:rsidRPr="0098522A">
        <w:rPr>
          <w:b/>
          <w:i/>
          <w:iCs/>
          <w:color w:val="auto"/>
          <w:sz w:val="20"/>
        </w:rPr>
        <w:t>e</w:t>
      </w:r>
      <w:r w:rsidRPr="0098522A">
        <w:rPr>
          <w:b/>
          <w:i/>
          <w:iCs/>
          <w:color w:val="auto"/>
          <w:sz w:val="20"/>
        </w:rPr>
        <w:t xml:space="preserve"> dichiarazioni integrative connesse</w:t>
      </w:r>
      <w:bookmarkEnd w:id="0"/>
      <w:r w:rsidRPr="0098522A">
        <w:rPr>
          <w:b/>
          <w:i/>
          <w:iCs/>
          <w:color w:val="auto"/>
          <w:sz w:val="20"/>
        </w:rPr>
        <w:t>”</w:t>
      </w:r>
    </w:p>
    <w:p w14:paraId="203BE190" w14:textId="77777777" w:rsidR="00C173A0" w:rsidRPr="0098522A" w:rsidRDefault="00C173A0" w:rsidP="00C173A0">
      <w:pPr>
        <w:rPr>
          <w:b/>
          <w:color w:val="auto"/>
          <w:sz w:val="20"/>
        </w:rPr>
      </w:pPr>
    </w:p>
    <w:p w14:paraId="3449217D" w14:textId="77777777" w:rsidR="00C173A0" w:rsidRPr="0098522A" w:rsidRDefault="00C173A0" w:rsidP="00C173A0">
      <w:pPr>
        <w:rPr>
          <w:b/>
          <w:color w:val="auto"/>
          <w:sz w:val="20"/>
        </w:rPr>
      </w:pPr>
    </w:p>
    <w:p w14:paraId="74967985" w14:textId="77777777" w:rsidR="00C173A0" w:rsidRPr="0098522A" w:rsidRDefault="00C173A0" w:rsidP="00C173A0">
      <w:pPr>
        <w:pStyle w:val="Paragrafoelenco1"/>
        <w:ind w:left="0"/>
        <w:rPr>
          <w:b/>
          <w:color w:val="auto"/>
          <w:sz w:val="20"/>
        </w:rPr>
      </w:pPr>
    </w:p>
    <w:p w14:paraId="4BC0DD99" w14:textId="77777777" w:rsidR="00012B32" w:rsidRPr="0098522A" w:rsidRDefault="00012B32" w:rsidP="00C173A0">
      <w:pPr>
        <w:pStyle w:val="Paragrafoelenco1"/>
        <w:ind w:left="0"/>
        <w:rPr>
          <w:b/>
          <w:color w:val="auto"/>
          <w:sz w:val="20"/>
        </w:rPr>
      </w:pPr>
    </w:p>
    <w:p w14:paraId="41022135" w14:textId="77777777" w:rsidR="00AD7B89" w:rsidRPr="0098522A" w:rsidRDefault="00AD7B89" w:rsidP="00AD7B89">
      <w:pPr>
        <w:rPr>
          <w:sz w:val="20"/>
        </w:rPr>
      </w:pPr>
    </w:p>
    <w:p w14:paraId="09C0B3F1" w14:textId="77777777" w:rsidR="00AD7B89" w:rsidRPr="0098522A" w:rsidRDefault="00AD7B89" w:rsidP="00AD7B89">
      <w:pPr>
        <w:rPr>
          <w:sz w:val="20"/>
        </w:rPr>
      </w:pPr>
    </w:p>
    <w:p w14:paraId="40C3D52E" w14:textId="77777777" w:rsidR="00AD7B89" w:rsidRPr="0098522A" w:rsidRDefault="00AD7B89" w:rsidP="00AD7B89">
      <w:pPr>
        <w:rPr>
          <w:sz w:val="20"/>
        </w:rPr>
      </w:pPr>
    </w:p>
    <w:p w14:paraId="33D61B21" w14:textId="77777777" w:rsidR="00AD7B89" w:rsidRPr="0098522A" w:rsidRDefault="00AD7B89" w:rsidP="00AD7B89">
      <w:pPr>
        <w:rPr>
          <w:sz w:val="20"/>
        </w:rPr>
      </w:pPr>
    </w:p>
    <w:p w14:paraId="37DB9D87" w14:textId="77777777" w:rsidR="00AD7B89" w:rsidRPr="0098522A" w:rsidRDefault="00AD7B89" w:rsidP="00AD7B89">
      <w:pPr>
        <w:rPr>
          <w:sz w:val="20"/>
        </w:rPr>
      </w:pPr>
    </w:p>
    <w:p w14:paraId="7F370407" w14:textId="77777777" w:rsidR="00AD7B89" w:rsidRPr="0098522A" w:rsidRDefault="00AD7B89" w:rsidP="00AD7B89">
      <w:pPr>
        <w:rPr>
          <w:sz w:val="20"/>
        </w:rPr>
      </w:pPr>
    </w:p>
    <w:p w14:paraId="7CA28563" w14:textId="77777777" w:rsidR="00AD7B89" w:rsidRPr="0098522A" w:rsidRDefault="00AD7B89" w:rsidP="00AD7B89">
      <w:pPr>
        <w:rPr>
          <w:sz w:val="20"/>
        </w:rPr>
      </w:pPr>
    </w:p>
    <w:p w14:paraId="01E4291F" w14:textId="77777777" w:rsidR="00AD7B89" w:rsidRPr="0098522A" w:rsidRDefault="00AD7B89" w:rsidP="00AD7B89">
      <w:pPr>
        <w:rPr>
          <w:sz w:val="20"/>
        </w:rPr>
      </w:pPr>
    </w:p>
    <w:p w14:paraId="290A2B02" w14:textId="77777777" w:rsidR="00AD7B89" w:rsidRPr="0098522A" w:rsidRDefault="00AD7B89" w:rsidP="00AD7B89">
      <w:pPr>
        <w:rPr>
          <w:sz w:val="20"/>
        </w:rPr>
      </w:pPr>
    </w:p>
    <w:p w14:paraId="0620ADAB" w14:textId="77777777" w:rsidR="00AD7B89" w:rsidRPr="0098522A" w:rsidRDefault="00AD7B89" w:rsidP="00AD7B89">
      <w:pPr>
        <w:rPr>
          <w:sz w:val="20"/>
        </w:rPr>
      </w:pPr>
    </w:p>
    <w:p w14:paraId="2EB33D9B" w14:textId="77777777" w:rsidR="00AD7B89" w:rsidRPr="0098522A" w:rsidRDefault="00AD7B89" w:rsidP="00AD7B89">
      <w:pPr>
        <w:rPr>
          <w:sz w:val="20"/>
        </w:rPr>
      </w:pPr>
    </w:p>
    <w:p w14:paraId="2D4F3DE6" w14:textId="77777777" w:rsidR="00AD7B89" w:rsidRPr="0098522A" w:rsidRDefault="00AD7B89" w:rsidP="00AD7B89">
      <w:pPr>
        <w:rPr>
          <w:sz w:val="20"/>
        </w:rPr>
      </w:pPr>
    </w:p>
    <w:p w14:paraId="54066B2F" w14:textId="77777777" w:rsidR="00AD7B89" w:rsidRPr="0098522A" w:rsidRDefault="00AD7B89" w:rsidP="00AD7B89">
      <w:pPr>
        <w:rPr>
          <w:sz w:val="20"/>
        </w:rPr>
      </w:pPr>
    </w:p>
    <w:p w14:paraId="154AC09F" w14:textId="77777777" w:rsidR="00AD7B89" w:rsidRPr="0098522A" w:rsidRDefault="00AD7B89" w:rsidP="00AD7B89">
      <w:pPr>
        <w:rPr>
          <w:sz w:val="20"/>
        </w:rPr>
      </w:pPr>
    </w:p>
    <w:p w14:paraId="6FCC3F5E" w14:textId="77777777" w:rsidR="00AD7B89" w:rsidRPr="0098522A" w:rsidRDefault="00AD7B89" w:rsidP="00AD7B89">
      <w:pPr>
        <w:rPr>
          <w:sz w:val="20"/>
        </w:rPr>
      </w:pPr>
    </w:p>
    <w:p w14:paraId="09A7EE6A" w14:textId="77777777" w:rsidR="00AD7B89" w:rsidRPr="0098522A" w:rsidRDefault="00AD7B89" w:rsidP="00AD7B89">
      <w:pPr>
        <w:rPr>
          <w:sz w:val="20"/>
        </w:rPr>
      </w:pPr>
    </w:p>
    <w:p w14:paraId="0A721654" w14:textId="77777777" w:rsidR="00AD7B89" w:rsidRPr="0098522A" w:rsidRDefault="00AD7B89" w:rsidP="00AD7B89">
      <w:pPr>
        <w:rPr>
          <w:sz w:val="20"/>
        </w:rPr>
      </w:pPr>
    </w:p>
    <w:p w14:paraId="55CF425F" w14:textId="77777777" w:rsidR="00AD7B89" w:rsidRPr="0098522A" w:rsidRDefault="00AD7B89" w:rsidP="00AD7B89">
      <w:pPr>
        <w:rPr>
          <w:sz w:val="20"/>
        </w:rPr>
      </w:pPr>
    </w:p>
    <w:p w14:paraId="0B3216A6" w14:textId="77777777" w:rsidR="00AD7B89" w:rsidRPr="0098522A" w:rsidRDefault="00AD7B89" w:rsidP="00AD7B89">
      <w:pPr>
        <w:rPr>
          <w:sz w:val="20"/>
        </w:rPr>
      </w:pPr>
    </w:p>
    <w:p w14:paraId="1B9B9382" w14:textId="77777777" w:rsidR="00AD7B89" w:rsidRPr="0098522A" w:rsidRDefault="00AD7B89" w:rsidP="00AD7B89">
      <w:pPr>
        <w:rPr>
          <w:sz w:val="20"/>
        </w:rPr>
      </w:pPr>
    </w:p>
    <w:p w14:paraId="3A76945B" w14:textId="77777777" w:rsidR="00AD7B89" w:rsidRPr="0098522A" w:rsidRDefault="00AD7B89" w:rsidP="00AD7B89">
      <w:pPr>
        <w:rPr>
          <w:sz w:val="20"/>
        </w:rPr>
      </w:pPr>
    </w:p>
    <w:p w14:paraId="72262E63" w14:textId="77777777" w:rsidR="00AD7B89" w:rsidRPr="0098522A" w:rsidRDefault="00AD7B89" w:rsidP="00AD7B89">
      <w:pPr>
        <w:rPr>
          <w:sz w:val="20"/>
        </w:rPr>
      </w:pPr>
    </w:p>
    <w:p w14:paraId="3DCE892C" w14:textId="77777777" w:rsidR="00AD7B89" w:rsidRPr="0098522A" w:rsidRDefault="00AD7B89" w:rsidP="00AD7B89">
      <w:pPr>
        <w:rPr>
          <w:sz w:val="20"/>
        </w:rPr>
      </w:pPr>
    </w:p>
    <w:p w14:paraId="3771248B" w14:textId="77777777" w:rsidR="00AD7B89" w:rsidRPr="0098522A" w:rsidRDefault="00AD7B89" w:rsidP="00AD7B89">
      <w:pPr>
        <w:rPr>
          <w:sz w:val="20"/>
        </w:rPr>
      </w:pPr>
    </w:p>
    <w:p w14:paraId="0A93ADE2" w14:textId="77777777" w:rsidR="00AD7B89" w:rsidRPr="0098522A" w:rsidRDefault="00AD7B89" w:rsidP="00AD7B89">
      <w:pPr>
        <w:rPr>
          <w:sz w:val="20"/>
        </w:rPr>
      </w:pPr>
    </w:p>
    <w:p w14:paraId="36504074" w14:textId="77777777" w:rsidR="004904E6" w:rsidRPr="0098522A" w:rsidRDefault="004904E6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55FC7648" w14:textId="77777777" w:rsidR="00407B72" w:rsidRPr="0098522A" w:rsidRDefault="00407B72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12F891C1" w14:textId="77777777" w:rsidR="004C64A9" w:rsidRPr="0098522A" w:rsidRDefault="004C64A9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411E0B7B" w14:textId="77777777" w:rsidR="004C64A9" w:rsidRPr="0098522A" w:rsidRDefault="004C64A9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1D2E9980" w14:textId="77777777" w:rsidR="004C64A9" w:rsidRPr="0098522A" w:rsidRDefault="004C64A9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2D109472" w14:textId="77777777" w:rsidR="004C64A9" w:rsidRPr="0098522A" w:rsidRDefault="004C64A9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6E5D1CF3" w14:textId="77777777" w:rsidR="004C64A9" w:rsidRPr="0098522A" w:rsidRDefault="004C64A9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1B36B731" w14:textId="77777777" w:rsidR="004C64A9" w:rsidRPr="0098522A" w:rsidRDefault="004C64A9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37F53940" w14:textId="77777777" w:rsidR="004C64A9" w:rsidRPr="0098522A" w:rsidRDefault="004C64A9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45BF1301" w14:textId="77777777" w:rsidR="004C64A9" w:rsidRPr="0098522A" w:rsidRDefault="004C64A9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600B0E58" w14:textId="77777777" w:rsidR="004C64A9" w:rsidRPr="0098522A" w:rsidRDefault="004C64A9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55377727" w14:textId="77777777" w:rsidR="004C64A9" w:rsidRPr="0098522A" w:rsidRDefault="004C64A9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5FE126E6" w14:textId="77777777" w:rsidR="004C64A9" w:rsidRPr="0098522A" w:rsidRDefault="004C64A9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6034E8AD" w14:textId="77777777" w:rsidR="004C64A9" w:rsidRPr="0098522A" w:rsidRDefault="004C64A9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6BA6D9C5" w14:textId="77777777" w:rsidR="004C64A9" w:rsidRPr="0098522A" w:rsidRDefault="004C64A9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61A78ABB" w14:textId="77777777" w:rsidR="004C64A9" w:rsidRPr="0098522A" w:rsidRDefault="004C64A9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6236A4CD" w14:textId="77777777" w:rsidR="004C64A9" w:rsidRPr="0098522A" w:rsidRDefault="004C64A9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4354088F" w14:textId="77777777" w:rsidR="004C64A9" w:rsidRPr="0098522A" w:rsidRDefault="004C64A9" w:rsidP="00CE781A">
      <w:pPr>
        <w:pStyle w:val="Corpodeltesto1"/>
        <w:spacing w:line="240" w:lineRule="auto"/>
        <w:ind w:left="6372" w:right="96"/>
        <w:jc w:val="both"/>
        <w:rPr>
          <w:b/>
          <w:color w:val="auto"/>
          <w:sz w:val="20"/>
        </w:rPr>
      </w:pPr>
    </w:p>
    <w:p w14:paraId="3FC57DC7" w14:textId="77777777" w:rsidR="00C173A0" w:rsidRPr="0098522A" w:rsidRDefault="00C173A0" w:rsidP="00EC2066">
      <w:pPr>
        <w:pStyle w:val="Corpodeltesto1"/>
        <w:spacing w:line="240" w:lineRule="auto"/>
        <w:ind w:left="6372" w:right="96"/>
        <w:jc w:val="right"/>
        <w:rPr>
          <w:b/>
          <w:color w:val="auto"/>
          <w:sz w:val="20"/>
        </w:rPr>
      </w:pPr>
      <w:r w:rsidRPr="0098522A">
        <w:rPr>
          <w:b/>
          <w:color w:val="auto"/>
          <w:sz w:val="20"/>
        </w:rPr>
        <w:lastRenderedPageBreak/>
        <w:t>Alla Stazione Appaltante</w:t>
      </w:r>
    </w:p>
    <w:p w14:paraId="26EEE868" w14:textId="77777777" w:rsidR="00B75998" w:rsidRPr="0098522A" w:rsidRDefault="00B75998" w:rsidP="00EC2066">
      <w:pPr>
        <w:pStyle w:val="Corpodeltesto1"/>
        <w:spacing w:line="240" w:lineRule="auto"/>
        <w:ind w:left="6372" w:right="96"/>
        <w:jc w:val="right"/>
        <w:rPr>
          <w:b/>
          <w:color w:val="auto"/>
          <w:sz w:val="20"/>
        </w:rPr>
      </w:pPr>
    </w:p>
    <w:p w14:paraId="59601465" w14:textId="5A354C6F" w:rsidR="002F45BB" w:rsidRPr="0098522A" w:rsidRDefault="002F45BB" w:rsidP="002F45BB">
      <w:pPr>
        <w:shd w:val="clear" w:color="auto" w:fill="17365D" w:themeFill="text2" w:themeFillShade="BF"/>
        <w:spacing w:line="276" w:lineRule="auto"/>
        <w:jc w:val="both"/>
        <w:rPr>
          <w:b/>
          <w:bCs/>
          <w:iCs/>
          <w:color w:val="FFFFFF" w:themeColor="background1"/>
          <w:sz w:val="20"/>
        </w:rPr>
      </w:pPr>
      <w:bookmarkStart w:id="1" w:name="_Hlk183768974"/>
      <w:r w:rsidRPr="0098522A">
        <w:rPr>
          <w:b/>
          <w:bCs/>
          <w:iCs/>
          <w:color w:val="auto"/>
          <w:sz w:val="20"/>
        </w:rPr>
        <w:t xml:space="preserve">OGGETTO: </w:t>
      </w:r>
      <w:r w:rsidRPr="0098522A">
        <w:rPr>
          <w:b/>
          <w:color w:val="auto"/>
          <w:sz w:val="20"/>
        </w:rPr>
        <w:t xml:space="preserve">gara europea a procedura telematica aperta per l’affidamento dei servizi di ingegneria e architettura relativi la progettazione di fattibilità tecnica ed economica comprensiva del coordinamento della sicurezza in fase di progettazione, con riserva di affidamento dei servizi di direzione lavori e di coordinamento della sicurezza in fase di esecuzione, inerenti l’intervento relativo ai lavori di valorizzazione della </w:t>
      </w:r>
      <w:r w:rsidR="00862389">
        <w:rPr>
          <w:b/>
          <w:color w:val="auto"/>
          <w:sz w:val="20"/>
        </w:rPr>
        <w:t>P</w:t>
      </w:r>
      <w:r w:rsidRPr="0098522A">
        <w:rPr>
          <w:b/>
          <w:color w:val="auto"/>
          <w:sz w:val="20"/>
        </w:rPr>
        <w:t xml:space="preserve">alazzina </w:t>
      </w:r>
      <w:r w:rsidR="00862389">
        <w:rPr>
          <w:b/>
          <w:color w:val="auto"/>
          <w:sz w:val="20"/>
        </w:rPr>
        <w:t>C</w:t>
      </w:r>
      <w:r w:rsidRPr="0098522A">
        <w:rPr>
          <w:b/>
          <w:color w:val="auto"/>
          <w:sz w:val="20"/>
        </w:rPr>
        <w:t>anonica, degli edifici collegati e delle aree scoperte di pertinenza - Istituto di Scienze Marine (ISMAR) - Venezia</w:t>
      </w:r>
    </w:p>
    <w:p w14:paraId="55FB3F55" w14:textId="77777777" w:rsidR="002F45BB" w:rsidRPr="0098522A" w:rsidRDefault="002F45BB" w:rsidP="002F45BB">
      <w:pPr>
        <w:jc w:val="center"/>
        <w:rPr>
          <w:b/>
          <w:color w:val="auto"/>
          <w:sz w:val="20"/>
        </w:rPr>
      </w:pPr>
    </w:p>
    <w:p w14:paraId="22B97526" w14:textId="77777777" w:rsidR="002F45BB" w:rsidRPr="0098522A" w:rsidRDefault="002F45BB" w:rsidP="002F45BB">
      <w:pPr>
        <w:spacing w:line="360" w:lineRule="auto"/>
        <w:jc w:val="center"/>
        <w:rPr>
          <w:b/>
          <w:color w:val="auto"/>
          <w:sz w:val="20"/>
        </w:rPr>
      </w:pPr>
      <w:r w:rsidRPr="0098522A">
        <w:rPr>
          <w:b/>
          <w:color w:val="auto"/>
          <w:sz w:val="20"/>
        </w:rPr>
        <w:t>Allegato 1: Domanda partecipazione e dichiarazioni integrative</w:t>
      </w:r>
    </w:p>
    <w:p w14:paraId="3FD00168" w14:textId="77777777" w:rsidR="002F45BB" w:rsidRPr="0098522A" w:rsidRDefault="002F45BB" w:rsidP="002F45BB">
      <w:pPr>
        <w:shd w:val="clear" w:color="auto" w:fill="17365D" w:themeFill="text2" w:themeFillShade="BF"/>
        <w:spacing w:line="360" w:lineRule="auto"/>
        <w:jc w:val="center"/>
        <w:rPr>
          <w:b/>
          <w:bCs/>
          <w:iCs/>
          <w:color w:val="FFFFFF" w:themeColor="background1"/>
          <w:sz w:val="20"/>
        </w:rPr>
      </w:pPr>
      <w:bookmarkStart w:id="2" w:name="_Hlk183769473"/>
      <w:bookmarkEnd w:id="1"/>
      <w:r w:rsidRPr="0098522A">
        <w:rPr>
          <w:b/>
          <w:bCs/>
          <w:iCs/>
          <w:color w:val="FFFFFF" w:themeColor="background1"/>
          <w:sz w:val="20"/>
        </w:rPr>
        <w:t>(da presentare in bollo nel rispetto di quanto stabilito dal Decreto del Presidente della Repubblica n. 642/72)</w:t>
      </w:r>
      <w:r w:rsidRPr="0098522A">
        <w:rPr>
          <w:sz w:val="20"/>
          <w:vertAlign w:val="superscript"/>
        </w:rPr>
        <w:footnoteReference w:id="1"/>
      </w:r>
    </w:p>
    <w:bookmarkEnd w:id="2"/>
    <w:p w14:paraId="29D2BB04" w14:textId="77777777" w:rsidR="002F45BB" w:rsidRPr="0098522A" w:rsidRDefault="002F45BB" w:rsidP="002F45BB">
      <w:pPr>
        <w:jc w:val="both"/>
        <w:rPr>
          <w:b/>
          <w:color w:val="auto"/>
          <w:sz w:val="20"/>
        </w:rPr>
      </w:pPr>
    </w:p>
    <w:tbl>
      <w:tblPr>
        <w:tblStyle w:val="Grigliatabella"/>
        <w:tblW w:w="4892" w:type="pct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20565C" w:rsidRPr="0098522A" w14:paraId="7E170827" w14:textId="77777777" w:rsidTr="0020565C">
        <w:tc>
          <w:tcPr>
            <w:tcW w:w="5000" w:type="pct"/>
          </w:tcPr>
          <w:p w14:paraId="47936F06" w14:textId="51482979" w:rsidR="0020565C" w:rsidRPr="0098522A" w:rsidRDefault="0020565C" w:rsidP="0020565C">
            <w:pPr>
              <w:pStyle w:val="Corpodeltesto21"/>
              <w:spacing w:line="240" w:lineRule="auto"/>
              <w:ind w:right="-1"/>
              <w:rPr>
                <w:color w:val="auto"/>
                <w:sz w:val="20"/>
              </w:rPr>
            </w:pPr>
            <w:r w:rsidRPr="0098522A">
              <w:rPr>
                <w:color w:val="auto"/>
                <w:sz w:val="20"/>
              </w:rPr>
              <w:t xml:space="preserve">Il presente modello deve essere compilato (nonché eventualmente anche modificato) - in conformità a quanto previsto nel disciplinare di gara – utilizzando un computer; per selezionare il riquadro </w:t>
            </w:r>
            <w:bookmarkStart w:id="3" w:name="__Fieldmark__39_2283232"/>
            <w:bookmarkStart w:id="4" w:name="__Fieldmark__40_2058556643"/>
            <w:bookmarkStart w:id="5" w:name="__Fieldmark__39_626140304"/>
            <w:bookmarkStart w:id="6" w:name="__Fieldmark__42144_149139293"/>
            <w:bookmarkStart w:id="7" w:name="__Fieldmark__2476_2011923520"/>
            <w:bookmarkStart w:id="8" w:name="__Fieldmark__21191_207415324"/>
            <w:bookmarkStart w:id="9" w:name="__Fieldmark__0_1400077323"/>
            <w:bookmarkEnd w:id="3"/>
            <w:bookmarkEnd w:id="4"/>
            <w:bookmarkEnd w:id="5"/>
            <w:bookmarkEnd w:id="6"/>
            <w:r w:rsidRPr="0098522A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  <w:bookmarkEnd w:id="7"/>
            <w:bookmarkEnd w:id="8"/>
            <w:bookmarkEnd w:id="9"/>
            <w:r w:rsidRPr="0098522A">
              <w:rPr>
                <w:b/>
                <w:color w:val="auto"/>
                <w:sz w:val="20"/>
              </w:rPr>
              <w:t xml:space="preserve"> </w:t>
            </w:r>
            <w:r w:rsidRPr="0098522A">
              <w:rPr>
                <w:color w:val="auto"/>
                <w:sz w:val="20"/>
              </w:rPr>
              <w:t xml:space="preserve">dell’opzione scelta effettuare le seguenti operazioni: doppio clic sulla casella e </w:t>
            </w:r>
            <w:r w:rsidRPr="0098522A">
              <w:rPr>
                <w:i/>
                <w:color w:val="auto"/>
                <w:sz w:val="20"/>
              </w:rPr>
              <w:t>flag</w:t>
            </w:r>
            <w:r w:rsidRPr="0098522A">
              <w:rPr>
                <w:color w:val="auto"/>
                <w:sz w:val="20"/>
              </w:rPr>
              <w:t xml:space="preserve"> sull’opzione “</w:t>
            </w:r>
            <w:r w:rsidRPr="0098522A">
              <w:rPr>
                <w:i/>
                <w:color w:val="auto"/>
                <w:sz w:val="20"/>
              </w:rPr>
              <w:t>selezionato</w:t>
            </w:r>
            <w:r w:rsidRPr="0098522A">
              <w:rPr>
                <w:color w:val="auto"/>
                <w:sz w:val="20"/>
              </w:rPr>
              <w:t>” nel campo “</w:t>
            </w:r>
            <w:r w:rsidRPr="0098522A">
              <w:rPr>
                <w:i/>
                <w:color w:val="auto"/>
                <w:sz w:val="20"/>
              </w:rPr>
              <w:t>Valore predefinito</w:t>
            </w:r>
            <w:r w:rsidRPr="0098522A">
              <w:rPr>
                <w:color w:val="auto"/>
                <w:sz w:val="20"/>
              </w:rPr>
              <w:t xml:space="preserve">” (per eliminare la selezione effettuata, fare un doppio clic sulla casella e contrassegnare con un </w:t>
            </w:r>
            <w:r w:rsidRPr="0098522A">
              <w:rPr>
                <w:i/>
                <w:color w:val="auto"/>
                <w:sz w:val="20"/>
              </w:rPr>
              <w:t>flag</w:t>
            </w:r>
            <w:r w:rsidRPr="0098522A">
              <w:rPr>
                <w:color w:val="auto"/>
                <w:sz w:val="20"/>
              </w:rPr>
              <w:t xml:space="preserve"> l’opzione </w:t>
            </w:r>
            <w:r w:rsidRPr="0098522A">
              <w:rPr>
                <w:i/>
                <w:color w:val="auto"/>
                <w:sz w:val="20"/>
              </w:rPr>
              <w:t xml:space="preserve">“non selezionato” </w:t>
            </w:r>
            <w:r w:rsidRPr="0098522A">
              <w:rPr>
                <w:color w:val="auto"/>
                <w:sz w:val="20"/>
              </w:rPr>
              <w:t xml:space="preserve">nel campo </w:t>
            </w:r>
            <w:r w:rsidRPr="0098522A">
              <w:rPr>
                <w:i/>
                <w:color w:val="auto"/>
                <w:sz w:val="20"/>
              </w:rPr>
              <w:t>“Valore predefinito”</w:t>
            </w:r>
            <w:r w:rsidRPr="0098522A">
              <w:rPr>
                <w:color w:val="auto"/>
                <w:sz w:val="20"/>
              </w:rPr>
              <w:t>).</w:t>
            </w:r>
          </w:p>
        </w:tc>
      </w:tr>
    </w:tbl>
    <w:p w14:paraId="52311777" w14:textId="77777777" w:rsidR="00C173A0" w:rsidRPr="0098522A" w:rsidRDefault="00C173A0" w:rsidP="00C173A0">
      <w:pPr>
        <w:pStyle w:val="Corpodeltesto21"/>
        <w:spacing w:line="240" w:lineRule="auto"/>
        <w:rPr>
          <w:color w:val="auto"/>
          <w:sz w:val="20"/>
        </w:rPr>
      </w:pPr>
    </w:p>
    <w:p w14:paraId="14DED582" w14:textId="6DB646C6" w:rsidR="0020565C" w:rsidRPr="0098522A" w:rsidRDefault="0020565C" w:rsidP="0020565C">
      <w:pPr>
        <w:pStyle w:val="Corpodeltesto21"/>
        <w:spacing w:line="240" w:lineRule="auto"/>
        <w:ind w:left="-142" w:right="-1"/>
        <w:rPr>
          <w:i/>
          <w:color w:val="auto"/>
          <w:sz w:val="20"/>
        </w:rPr>
      </w:pPr>
      <w:r w:rsidRPr="0098522A">
        <w:rPr>
          <w:sz w:val="20"/>
        </w:rPr>
        <w:t>Le presenti dichiarazioni sostitutive di certificazioni e dell’atto di notorietà sono rese ai sensi degli artt. 46 e 47 del T.U. approvato con D.P.R. 28.12.2000, n. 445, consapevole, ai sensi e per gli effetti dell’art. 46 e 47, 75 e 76 del D.P.R. 445/2000, delle responsabilità penali e civili nel caso di dichiarazioni mendaci nonché, delle conseguenze amministrative di esclusione dalle gare di cui al D.Lgs. n. 36/2023 e alla normativa vigente in materia.</w:t>
      </w:r>
    </w:p>
    <w:p w14:paraId="2D28E4D0" w14:textId="77777777" w:rsidR="0020565C" w:rsidRPr="0098522A" w:rsidRDefault="0020565C" w:rsidP="00C173A0">
      <w:pPr>
        <w:ind w:right="51"/>
        <w:jc w:val="both"/>
        <w:rPr>
          <w:color w:val="auto"/>
          <w:sz w:val="20"/>
        </w:rPr>
      </w:pPr>
    </w:p>
    <w:tbl>
      <w:tblPr>
        <w:tblW w:w="10046" w:type="dxa"/>
        <w:tblInd w:w="-3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3726"/>
        <w:gridCol w:w="6320"/>
      </w:tblGrid>
      <w:tr w:rsidR="00C173A0" w:rsidRPr="0098522A" w14:paraId="72CB0EFB" w14:textId="77777777" w:rsidTr="00B75998">
        <w:trPr>
          <w:trHeight w:val="523"/>
        </w:trPr>
        <w:tc>
          <w:tcPr>
            <w:tcW w:w="3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2CD11A5" w14:textId="77777777" w:rsidR="00F0517F" w:rsidRPr="0098522A" w:rsidRDefault="00C173A0" w:rsidP="003337E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color w:val="auto"/>
                <w:sz w:val="20"/>
              </w:rPr>
            </w:pPr>
            <w:r w:rsidRPr="0098522A">
              <w:rPr>
                <w:color w:val="auto"/>
                <w:sz w:val="20"/>
              </w:rPr>
              <w:t>Il/La sottoscritto/a</w:t>
            </w:r>
          </w:p>
        </w:tc>
        <w:tc>
          <w:tcPr>
            <w:tcW w:w="6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02ABE16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sz w:val="20"/>
              </w:rPr>
            </w:pPr>
          </w:p>
        </w:tc>
      </w:tr>
      <w:tr w:rsidR="00C173A0" w:rsidRPr="0098522A" w14:paraId="7530C0A3" w14:textId="77777777" w:rsidTr="00B75998">
        <w:trPr>
          <w:trHeight w:val="416"/>
        </w:trPr>
        <w:tc>
          <w:tcPr>
            <w:tcW w:w="3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730AADD7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 w:val="20"/>
              </w:rPr>
            </w:pPr>
            <w:r w:rsidRPr="0098522A">
              <w:rPr>
                <w:color w:val="auto"/>
                <w:sz w:val="20"/>
              </w:rPr>
              <w:t>Data e luogo di nascita</w:t>
            </w:r>
          </w:p>
        </w:tc>
        <w:tc>
          <w:tcPr>
            <w:tcW w:w="6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BBBF847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sz w:val="20"/>
              </w:rPr>
            </w:pPr>
          </w:p>
        </w:tc>
      </w:tr>
      <w:tr w:rsidR="00C173A0" w:rsidRPr="0098522A" w14:paraId="54F1D5EA" w14:textId="77777777" w:rsidTr="00B75998">
        <w:trPr>
          <w:trHeight w:val="423"/>
        </w:trPr>
        <w:tc>
          <w:tcPr>
            <w:tcW w:w="3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A5B2F5D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 w:val="20"/>
              </w:rPr>
            </w:pPr>
            <w:r w:rsidRPr="0098522A">
              <w:rPr>
                <w:color w:val="auto"/>
                <w:sz w:val="20"/>
              </w:rPr>
              <w:t>Codice fiscale</w:t>
            </w:r>
          </w:p>
        </w:tc>
        <w:tc>
          <w:tcPr>
            <w:tcW w:w="6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734F041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sz w:val="20"/>
              </w:rPr>
            </w:pPr>
          </w:p>
        </w:tc>
      </w:tr>
      <w:tr w:rsidR="00C173A0" w:rsidRPr="0098522A" w14:paraId="33DD3800" w14:textId="77777777" w:rsidTr="00132915">
        <w:trPr>
          <w:trHeight w:val="567"/>
        </w:trPr>
        <w:tc>
          <w:tcPr>
            <w:tcW w:w="3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CA845DA" w14:textId="77777777" w:rsidR="00C173A0" w:rsidRPr="0098522A" w:rsidRDefault="00C173A0" w:rsidP="00F30BBC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 w:val="20"/>
              </w:rPr>
            </w:pPr>
            <w:r w:rsidRPr="0098522A">
              <w:rPr>
                <w:color w:val="auto"/>
                <w:sz w:val="20"/>
              </w:rPr>
              <w:t>In qualità di (carica sociale</w:t>
            </w:r>
            <w:r w:rsidR="00F0517F" w:rsidRPr="0098522A">
              <w:rPr>
                <w:i/>
                <w:color w:val="auto"/>
                <w:sz w:val="20"/>
              </w:rPr>
              <w:t>: professionista singolo, professionista associato, legale rappresentante</w:t>
            </w:r>
            <w:r w:rsidR="00CF198F" w:rsidRPr="0098522A">
              <w:rPr>
                <w:i/>
                <w:color w:val="auto"/>
                <w:sz w:val="20"/>
              </w:rPr>
              <w:t xml:space="preserve"> società</w:t>
            </w:r>
            <w:r w:rsidR="00F0517F" w:rsidRPr="0098522A">
              <w:rPr>
                <w:i/>
                <w:color w:val="auto"/>
                <w:sz w:val="20"/>
              </w:rPr>
              <w:t>, procuratore, etc.</w:t>
            </w:r>
            <w:r w:rsidRPr="0098522A">
              <w:rPr>
                <w:color w:val="auto"/>
                <w:sz w:val="20"/>
              </w:rPr>
              <w:t>)</w:t>
            </w:r>
          </w:p>
        </w:tc>
        <w:tc>
          <w:tcPr>
            <w:tcW w:w="6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E8C9FDA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sz w:val="20"/>
              </w:rPr>
            </w:pPr>
          </w:p>
        </w:tc>
      </w:tr>
      <w:tr w:rsidR="00C173A0" w:rsidRPr="0098522A" w14:paraId="4366A062" w14:textId="77777777" w:rsidTr="00132915">
        <w:trPr>
          <w:trHeight w:val="567"/>
        </w:trPr>
        <w:tc>
          <w:tcPr>
            <w:tcW w:w="3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8BA2E9E" w14:textId="77777777" w:rsidR="00C173A0" w:rsidRPr="0098522A" w:rsidRDefault="00C173A0" w:rsidP="00021D1D">
            <w:pPr>
              <w:ind w:right="51"/>
              <w:jc w:val="both"/>
              <w:rPr>
                <w:sz w:val="20"/>
              </w:rPr>
            </w:pPr>
            <w:r w:rsidRPr="0098522A">
              <w:rPr>
                <w:color w:val="auto"/>
                <w:sz w:val="20"/>
              </w:rPr>
              <w:t>(</w:t>
            </w:r>
            <w:r w:rsidRPr="0098522A">
              <w:rPr>
                <w:color w:val="auto"/>
                <w:sz w:val="20"/>
                <w:u w:val="single"/>
              </w:rPr>
              <w:t>se procuratore</w:t>
            </w:r>
            <w:r w:rsidRPr="0098522A">
              <w:rPr>
                <w:color w:val="auto"/>
                <w:sz w:val="20"/>
              </w:rPr>
              <w:t>) estremi procura (notaio, repertorio, raccolta)</w:t>
            </w:r>
            <w:r w:rsidR="00F30BBC" w:rsidRPr="0098522A">
              <w:rPr>
                <w:rStyle w:val="Rimandonotaapidipagina"/>
                <w:color w:val="auto"/>
                <w:sz w:val="20"/>
              </w:rPr>
              <w:t xml:space="preserve"> </w:t>
            </w:r>
          </w:p>
        </w:tc>
        <w:tc>
          <w:tcPr>
            <w:tcW w:w="6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99B3C57" w14:textId="77777777" w:rsidR="00C173A0" w:rsidRPr="0098522A" w:rsidRDefault="00C173A0" w:rsidP="003337E4">
            <w:pPr>
              <w:snapToGrid w:val="0"/>
              <w:spacing w:line="480" w:lineRule="atLeast"/>
              <w:ind w:right="51"/>
              <w:rPr>
                <w:sz w:val="20"/>
              </w:rPr>
            </w:pPr>
          </w:p>
        </w:tc>
      </w:tr>
      <w:tr w:rsidR="00C173A0" w:rsidRPr="0098522A" w14:paraId="3C4AC012" w14:textId="77777777" w:rsidTr="00B75998">
        <w:trPr>
          <w:trHeight w:val="333"/>
        </w:trPr>
        <w:tc>
          <w:tcPr>
            <w:tcW w:w="3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323B414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 w:val="20"/>
              </w:rPr>
            </w:pPr>
            <w:r w:rsidRPr="0098522A">
              <w:rPr>
                <w:color w:val="auto"/>
                <w:sz w:val="20"/>
              </w:rPr>
              <w:t>Operatore economico</w:t>
            </w:r>
          </w:p>
        </w:tc>
        <w:tc>
          <w:tcPr>
            <w:tcW w:w="6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BC0535C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sz w:val="20"/>
              </w:rPr>
            </w:pPr>
          </w:p>
        </w:tc>
      </w:tr>
      <w:tr w:rsidR="00C173A0" w:rsidRPr="0098522A" w14:paraId="0A55EB56" w14:textId="77777777" w:rsidTr="00B75998">
        <w:trPr>
          <w:trHeight w:val="423"/>
        </w:trPr>
        <w:tc>
          <w:tcPr>
            <w:tcW w:w="3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AB74F9A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 w:val="20"/>
              </w:rPr>
            </w:pPr>
            <w:r w:rsidRPr="0098522A">
              <w:rPr>
                <w:color w:val="auto"/>
                <w:sz w:val="20"/>
              </w:rPr>
              <w:t>Forma giuridica</w:t>
            </w:r>
          </w:p>
        </w:tc>
        <w:tc>
          <w:tcPr>
            <w:tcW w:w="6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575915A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sz w:val="20"/>
              </w:rPr>
            </w:pPr>
          </w:p>
        </w:tc>
      </w:tr>
      <w:tr w:rsidR="00C173A0" w:rsidRPr="0098522A" w14:paraId="694023C8" w14:textId="77777777" w:rsidTr="00132915">
        <w:trPr>
          <w:trHeight w:val="567"/>
        </w:trPr>
        <w:tc>
          <w:tcPr>
            <w:tcW w:w="3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D31FA37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 w:val="20"/>
              </w:rPr>
            </w:pPr>
            <w:r w:rsidRPr="0098522A">
              <w:rPr>
                <w:color w:val="auto"/>
                <w:sz w:val="20"/>
              </w:rPr>
              <w:t>Sede legale (via, città, prov.)</w:t>
            </w:r>
          </w:p>
        </w:tc>
        <w:tc>
          <w:tcPr>
            <w:tcW w:w="6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158DDC2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sz w:val="20"/>
              </w:rPr>
            </w:pPr>
          </w:p>
        </w:tc>
      </w:tr>
      <w:tr w:rsidR="00C173A0" w:rsidRPr="0098522A" w14:paraId="3ECE90A2" w14:textId="77777777" w:rsidTr="00132915">
        <w:trPr>
          <w:trHeight w:val="567"/>
        </w:trPr>
        <w:tc>
          <w:tcPr>
            <w:tcW w:w="3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CA9945C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color w:val="auto"/>
                <w:sz w:val="20"/>
              </w:rPr>
            </w:pPr>
            <w:r w:rsidRPr="0098522A">
              <w:rPr>
                <w:color w:val="auto"/>
                <w:sz w:val="20"/>
              </w:rPr>
              <w:t xml:space="preserve">Sede operativa </w:t>
            </w:r>
          </w:p>
          <w:p w14:paraId="70AD6C0E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 w:val="20"/>
              </w:rPr>
            </w:pPr>
            <w:r w:rsidRPr="0098522A">
              <w:rPr>
                <w:color w:val="auto"/>
                <w:sz w:val="20"/>
              </w:rPr>
              <w:t>(se diversa dalla sede legale)</w:t>
            </w:r>
          </w:p>
        </w:tc>
        <w:tc>
          <w:tcPr>
            <w:tcW w:w="6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8173EBC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sz w:val="20"/>
              </w:rPr>
            </w:pPr>
          </w:p>
        </w:tc>
      </w:tr>
      <w:tr w:rsidR="00C173A0" w:rsidRPr="0098522A" w14:paraId="586D1C73" w14:textId="77777777" w:rsidTr="00132915">
        <w:trPr>
          <w:trHeight w:val="567"/>
        </w:trPr>
        <w:tc>
          <w:tcPr>
            <w:tcW w:w="3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58F64A1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 w:val="20"/>
              </w:rPr>
            </w:pPr>
            <w:r w:rsidRPr="0098522A">
              <w:rPr>
                <w:color w:val="auto"/>
                <w:sz w:val="20"/>
              </w:rPr>
              <w:t>Codice fiscale operatore economico</w:t>
            </w:r>
          </w:p>
        </w:tc>
        <w:tc>
          <w:tcPr>
            <w:tcW w:w="6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9143CCB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sz w:val="20"/>
              </w:rPr>
            </w:pPr>
          </w:p>
        </w:tc>
      </w:tr>
      <w:tr w:rsidR="00C173A0" w:rsidRPr="0098522A" w14:paraId="2AE73115" w14:textId="77777777" w:rsidTr="00132915">
        <w:trPr>
          <w:trHeight w:val="567"/>
        </w:trPr>
        <w:tc>
          <w:tcPr>
            <w:tcW w:w="3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CE94669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 w:val="20"/>
              </w:rPr>
            </w:pPr>
            <w:r w:rsidRPr="0098522A">
              <w:rPr>
                <w:color w:val="auto"/>
                <w:sz w:val="20"/>
              </w:rPr>
              <w:t>Partita IVA operatore economico</w:t>
            </w:r>
          </w:p>
        </w:tc>
        <w:tc>
          <w:tcPr>
            <w:tcW w:w="6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C3F13CB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sz w:val="20"/>
              </w:rPr>
            </w:pPr>
          </w:p>
        </w:tc>
      </w:tr>
      <w:tr w:rsidR="00C173A0" w:rsidRPr="0098522A" w14:paraId="79DC4898" w14:textId="77777777" w:rsidTr="00132915">
        <w:trPr>
          <w:trHeight w:val="567"/>
        </w:trPr>
        <w:tc>
          <w:tcPr>
            <w:tcW w:w="3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572A04E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 w:val="20"/>
              </w:rPr>
            </w:pPr>
            <w:r w:rsidRPr="0098522A">
              <w:rPr>
                <w:color w:val="auto"/>
                <w:sz w:val="20"/>
              </w:rPr>
              <w:t>Cellulare + Telefono</w:t>
            </w:r>
          </w:p>
        </w:tc>
        <w:tc>
          <w:tcPr>
            <w:tcW w:w="6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97C8A8E" w14:textId="77777777" w:rsidR="00C173A0" w:rsidRPr="0098522A" w:rsidRDefault="00C173A0" w:rsidP="003337E4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sz w:val="20"/>
              </w:rPr>
            </w:pPr>
          </w:p>
        </w:tc>
      </w:tr>
    </w:tbl>
    <w:p w14:paraId="12D9D559" w14:textId="77777777" w:rsidR="00E839A4" w:rsidRPr="0098522A" w:rsidRDefault="00E839A4" w:rsidP="00497149">
      <w:pPr>
        <w:pStyle w:val="Corpodeltesto1"/>
        <w:tabs>
          <w:tab w:val="left" w:pos="240"/>
        </w:tabs>
        <w:spacing w:line="240" w:lineRule="auto"/>
        <w:ind w:left="284" w:right="96"/>
        <w:jc w:val="both"/>
        <w:rPr>
          <w:color w:val="auto"/>
          <w:sz w:val="20"/>
        </w:rPr>
      </w:pPr>
    </w:p>
    <w:p w14:paraId="49DA80FC" w14:textId="162355B7" w:rsidR="00C173A0" w:rsidRPr="0098522A" w:rsidRDefault="00C173A0" w:rsidP="0098367B">
      <w:pPr>
        <w:pStyle w:val="Corpodeltesto1"/>
        <w:numPr>
          <w:ilvl w:val="0"/>
          <w:numId w:val="9"/>
        </w:numPr>
        <w:spacing w:line="240" w:lineRule="auto"/>
        <w:ind w:right="96"/>
        <w:jc w:val="both"/>
        <w:rPr>
          <w:b/>
          <w:color w:val="auto"/>
          <w:sz w:val="20"/>
        </w:rPr>
      </w:pPr>
      <w:r w:rsidRPr="0098522A">
        <w:rPr>
          <w:color w:val="auto"/>
          <w:sz w:val="20"/>
        </w:rPr>
        <w:t>Consapevole delle responsabilità e delle conseguenze civili e penali previsti in caso di dichiarazioni mendaci e/o formazione od uso di atti falsi, anche ai sensi e per gli effetti dell’art. 76 del D.P.R. 445/2000, nonché in caso di esibizione di atti contenenti dati non più corrispondenti a verità, e consapevole, altresì, che qualora emerga la non veridicità del contenuto della presente dichiarazione questa impresa decadrà dai benefici e dalle autorizzazioni per le quali la stessa è stata rilasciata;</w:t>
      </w:r>
    </w:p>
    <w:p w14:paraId="130BF0E1" w14:textId="77777777" w:rsidR="00F63FC3" w:rsidRPr="0098522A" w:rsidRDefault="00F63FC3" w:rsidP="00F63FC3">
      <w:pPr>
        <w:pStyle w:val="Corpodeltesto1"/>
        <w:spacing w:line="240" w:lineRule="auto"/>
        <w:ind w:left="360" w:right="96"/>
        <w:jc w:val="both"/>
        <w:rPr>
          <w:b/>
          <w:color w:val="auto"/>
          <w:sz w:val="20"/>
        </w:rPr>
      </w:pPr>
    </w:p>
    <w:p w14:paraId="5451B537" w14:textId="6B259DF6" w:rsidR="00032D42" w:rsidRPr="0098522A" w:rsidRDefault="00032D42" w:rsidP="00C52107">
      <w:pPr>
        <w:pStyle w:val="Corpodeltesto21"/>
        <w:spacing w:line="240" w:lineRule="auto"/>
        <w:rPr>
          <w:b/>
          <w:color w:val="auto"/>
          <w:sz w:val="20"/>
        </w:rPr>
      </w:pPr>
    </w:p>
    <w:p w14:paraId="5E933297" w14:textId="2FEA0C7C" w:rsidR="004010C2" w:rsidRPr="0098522A" w:rsidRDefault="00C173A0" w:rsidP="00497149">
      <w:pPr>
        <w:spacing w:after="240" w:line="480" w:lineRule="atLeast"/>
        <w:ind w:left="284" w:right="119"/>
        <w:jc w:val="center"/>
        <w:rPr>
          <w:color w:val="auto"/>
          <w:sz w:val="20"/>
        </w:rPr>
      </w:pPr>
      <w:r w:rsidRPr="0098522A">
        <w:rPr>
          <w:b/>
          <w:color w:val="auto"/>
          <w:sz w:val="20"/>
        </w:rPr>
        <w:t>IN QUALITÀ DI</w:t>
      </w:r>
      <w:r w:rsidRPr="0098522A">
        <w:rPr>
          <w:color w:val="auto"/>
          <w:sz w:val="20"/>
        </w:rPr>
        <w:t xml:space="preserve"> </w:t>
      </w:r>
      <w:bookmarkStart w:id="10" w:name="__Fieldmark__163_2283232"/>
      <w:bookmarkStart w:id="11" w:name="__Fieldmark__160_2058556643"/>
      <w:bookmarkStart w:id="12" w:name="__Fieldmark__165_626140304"/>
      <w:bookmarkStart w:id="13" w:name="__Fieldmark__42265_149139293"/>
      <w:bookmarkEnd w:id="10"/>
      <w:bookmarkEnd w:id="11"/>
      <w:bookmarkEnd w:id="12"/>
      <w:bookmarkEnd w:id="13"/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0"/>
        <w:gridCol w:w="9530"/>
      </w:tblGrid>
      <w:tr w:rsidR="001C2EE7" w:rsidRPr="0098522A" w14:paraId="77BCC5A9" w14:textId="77777777" w:rsidTr="001C2EE7">
        <w:trPr>
          <w:cantSplit/>
          <w:trHeight w:val="567"/>
        </w:trPr>
        <w:tc>
          <w:tcPr>
            <w:tcW w:w="10060" w:type="dxa"/>
            <w:gridSpan w:val="2"/>
            <w:vAlign w:val="center"/>
          </w:tcPr>
          <w:p w14:paraId="5008AC09" w14:textId="77777777" w:rsidR="001C2EE7" w:rsidRPr="0098522A" w:rsidRDefault="001B5C8B" w:rsidP="001F1A42">
            <w:pPr>
              <w:widowControl w:val="0"/>
              <w:ind w:left="284" w:hanging="284"/>
              <w:jc w:val="both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Specificare la tipologia dell’operatore economico secondo la propria natura giuridica</w:t>
            </w:r>
          </w:p>
        </w:tc>
      </w:tr>
      <w:tr w:rsidR="009F3483" w:rsidRPr="0098522A" w14:paraId="1A7BB40E" w14:textId="77777777" w:rsidTr="00497149">
        <w:trPr>
          <w:cantSplit/>
          <w:trHeight w:val="567"/>
        </w:trPr>
        <w:tc>
          <w:tcPr>
            <w:tcW w:w="530" w:type="dxa"/>
            <w:vAlign w:val="center"/>
          </w:tcPr>
          <w:p w14:paraId="1FF7CFEB" w14:textId="77777777" w:rsidR="009F3483" w:rsidRPr="0098522A" w:rsidRDefault="00F3154C" w:rsidP="009F3483">
            <w:pPr>
              <w:pStyle w:val="Corpodeltesto2"/>
              <w:spacing w:line="240" w:lineRule="auto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3483"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</w:p>
        </w:tc>
        <w:tc>
          <w:tcPr>
            <w:tcW w:w="9530" w:type="dxa"/>
            <w:vAlign w:val="center"/>
          </w:tcPr>
          <w:p w14:paraId="00F03707" w14:textId="77777777" w:rsidR="009F3483" w:rsidRPr="0098522A" w:rsidRDefault="00A127E7" w:rsidP="001F1A42">
            <w:pPr>
              <w:widowControl w:val="0"/>
              <w:ind w:left="284" w:hanging="284"/>
              <w:jc w:val="both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P</w:t>
            </w:r>
            <w:r w:rsidR="009F3483" w:rsidRPr="0098522A">
              <w:rPr>
                <w:b/>
                <w:sz w:val="20"/>
              </w:rPr>
              <w:t>rofessionista singolo</w:t>
            </w:r>
          </w:p>
        </w:tc>
      </w:tr>
      <w:tr w:rsidR="008C2397" w:rsidRPr="0098522A" w14:paraId="34D2E3FD" w14:textId="77777777" w:rsidTr="00497149">
        <w:trPr>
          <w:cantSplit/>
          <w:trHeight w:val="567"/>
        </w:trPr>
        <w:tc>
          <w:tcPr>
            <w:tcW w:w="530" w:type="dxa"/>
            <w:vAlign w:val="center"/>
          </w:tcPr>
          <w:p w14:paraId="16B72C85" w14:textId="77777777" w:rsidR="008C2397" w:rsidRPr="0098522A" w:rsidRDefault="00F3154C" w:rsidP="008C2397">
            <w:pPr>
              <w:pStyle w:val="Corpodeltesto2"/>
              <w:spacing w:line="240" w:lineRule="auto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397"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</w:p>
        </w:tc>
        <w:tc>
          <w:tcPr>
            <w:tcW w:w="9530" w:type="dxa"/>
            <w:vAlign w:val="center"/>
          </w:tcPr>
          <w:p w14:paraId="0C33A879" w14:textId="77777777" w:rsidR="008C2397" w:rsidRPr="0098522A" w:rsidRDefault="00A127E7" w:rsidP="009A0B72">
            <w:pPr>
              <w:widowControl w:val="0"/>
              <w:jc w:val="both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P</w:t>
            </w:r>
            <w:r w:rsidR="008C2397" w:rsidRPr="0098522A">
              <w:rPr>
                <w:b/>
                <w:sz w:val="20"/>
              </w:rPr>
              <w:t>rofessionista associato</w:t>
            </w:r>
            <w:r w:rsidR="008C2397" w:rsidRPr="0098522A">
              <w:rPr>
                <w:sz w:val="20"/>
              </w:rPr>
              <w:t xml:space="preserve"> nelle forme di cui alla legge n. 1815 del 1939, cosiddetti “studi associati” o “associazioni professionali”, </w:t>
            </w:r>
            <w:r w:rsidR="008C2397" w:rsidRPr="0098522A">
              <w:rPr>
                <w:b/>
                <w:sz w:val="20"/>
                <w:u w:val="single"/>
              </w:rPr>
              <w:t>con potere di legale rappresentanza</w:t>
            </w:r>
            <w:r w:rsidR="008C2397" w:rsidRPr="0098522A">
              <w:rPr>
                <w:b/>
                <w:sz w:val="20"/>
              </w:rPr>
              <w:t xml:space="preserve"> </w:t>
            </w:r>
            <w:r w:rsidR="008C2397" w:rsidRPr="0098522A">
              <w:rPr>
                <w:sz w:val="20"/>
              </w:rPr>
              <w:t>dello studio associato</w:t>
            </w:r>
            <w:r w:rsidR="009A0B72" w:rsidRPr="0098522A">
              <w:rPr>
                <w:sz w:val="20"/>
              </w:rPr>
              <w:t xml:space="preserve"> / dell’associazione professionale</w:t>
            </w:r>
            <w:r w:rsidR="008C2397" w:rsidRPr="0098522A">
              <w:rPr>
                <w:sz w:val="20"/>
              </w:rPr>
              <w:t>.</w:t>
            </w:r>
            <w:r w:rsidR="008C2397" w:rsidRPr="0098522A">
              <w:rPr>
                <w:rStyle w:val="Rimandonotaapidipagina"/>
                <w:sz w:val="20"/>
              </w:rPr>
              <w:footnoteReference w:id="2"/>
            </w:r>
          </w:p>
        </w:tc>
      </w:tr>
      <w:tr w:rsidR="008C2397" w:rsidRPr="0098522A" w14:paraId="325CB083" w14:textId="77777777" w:rsidTr="00497149">
        <w:trPr>
          <w:cantSplit/>
          <w:trHeight w:val="567"/>
        </w:trPr>
        <w:tc>
          <w:tcPr>
            <w:tcW w:w="530" w:type="dxa"/>
            <w:vAlign w:val="center"/>
          </w:tcPr>
          <w:p w14:paraId="198141AF" w14:textId="77777777" w:rsidR="008C2397" w:rsidRPr="0098522A" w:rsidRDefault="00F3154C" w:rsidP="008C2397">
            <w:pPr>
              <w:pStyle w:val="Corpodeltesto2"/>
              <w:spacing w:line="240" w:lineRule="auto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397"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</w:p>
        </w:tc>
        <w:tc>
          <w:tcPr>
            <w:tcW w:w="9530" w:type="dxa"/>
            <w:vAlign w:val="center"/>
          </w:tcPr>
          <w:p w14:paraId="0EC18D76" w14:textId="77777777" w:rsidR="008C2397" w:rsidRPr="0098522A" w:rsidRDefault="006114C1" w:rsidP="009A0B72">
            <w:pPr>
              <w:jc w:val="both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P</w:t>
            </w:r>
            <w:r w:rsidR="008C2397" w:rsidRPr="0098522A">
              <w:rPr>
                <w:b/>
                <w:sz w:val="20"/>
              </w:rPr>
              <w:t>rofessionista associato</w:t>
            </w:r>
            <w:r w:rsidR="008C2397" w:rsidRPr="0098522A">
              <w:rPr>
                <w:sz w:val="20"/>
              </w:rPr>
              <w:t xml:space="preserve"> nelle forme di cui alla legge n. 1815 del 1939, cosiddetti “studi associati” o “associazioni professionali”</w:t>
            </w:r>
            <w:r w:rsidR="00E839A4" w:rsidRPr="0098522A">
              <w:rPr>
                <w:sz w:val="20"/>
              </w:rPr>
              <w:t>,</w:t>
            </w:r>
            <w:r w:rsidR="00D002C6" w:rsidRPr="0098522A">
              <w:rPr>
                <w:sz w:val="20"/>
              </w:rPr>
              <w:t xml:space="preserve"> </w:t>
            </w:r>
            <w:r w:rsidR="00D002C6" w:rsidRPr="0098522A">
              <w:rPr>
                <w:b/>
                <w:sz w:val="20"/>
                <w:u w:val="single"/>
              </w:rPr>
              <w:t>senza potere di rappresentanza</w:t>
            </w:r>
            <w:r w:rsidR="009A0B72" w:rsidRPr="0098522A">
              <w:rPr>
                <w:sz w:val="20"/>
              </w:rPr>
              <w:t xml:space="preserve"> dello studio associato / dell’associazione professionale</w:t>
            </w:r>
            <w:r w:rsidR="008C2397" w:rsidRPr="0098522A">
              <w:rPr>
                <w:sz w:val="20"/>
              </w:rPr>
              <w:t>.</w:t>
            </w:r>
            <w:r w:rsidR="008C2397" w:rsidRPr="0098522A">
              <w:rPr>
                <w:rStyle w:val="Rimandonotaapidipagina"/>
                <w:sz w:val="20"/>
              </w:rPr>
              <w:footnoteReference w:id="3"/>
            </w:r>
          </w:p>
        </w:tc>
      </w:tr>
      <w:tr w:rsidR="008C2397" w:rsidRPr="0098522A" w14:paraId="3897859A" w14:textId="77777777" w:rsidTr="00497149">
        <w:trPr>
          <w:cantSplit/>
          <w:trHeight w:val="567"/>
        </w:trPr>
        <w:tc>
          <w:tcPr>
            <w:tcW w:w="530" w:type="dxa"/>
            <w:vAlign w:val="center"/>
          </w:tcPr>
          <w:p w14:paraId="28EC5C1C" w14:textId="77777777" w:rsidR="008C2397" w:rsidRPr="0098522A" w:rsidRDefault="00F3154C" w:rsidP="008C2397">
            <w:pPr>
              <w:pStyle w:val="Corpodeltesto2"/>
              <w:spacing w:line="240" w:lineRule="auto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397"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</w:p>
        </w:tc>
        <w:tc>
          <w:tcPr>
            <w:tcW w:w="9530" w:type="dxa"/>
            <w:vAlign w:val="center"/>
          </w:tcPr>
          <w:p w14:paraId="0E965715" w14:textId="3D85830E" w:rsidR="008C2397" w:rsidRPr="0098522A" w:rsidRDefault="008C2397" w:rsidP="00BE3E3E">
            <w:pPr>
              <w:widowControl w:val="0"/>
              <w:ind w:left="284" w:hanging="284"/>
              <w:jc w:val="both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Società di professionisti</w:t>
            </w:r>
            <w:r w:rsidRPr="0098522A">
              <w:rPr>
                <w:sz w:val="20"/>
              </w:rPr>
              <w:t xml:space="preserve"> di cui all’art. </w:t>
            </w:r>
            <w:r w:rsidR="00BE3E3E" w:rsidRPr="0098522A">
              <w:rPr>
                <w:sz w:val="20"/>
              </w:rPr>
              <w:t xml:space="preserve">35 </w:t>
            </w:r>
            <w:r w:rsidRPr="0098522A">
              <w:rPr>
                <w:sz w:val="20"/>
              </w:rPr>
              <w:t>del</w:t>
            </w:r>
            <w:r w:rsidR="00BE3E3E" w:rsidRPr="0098522A">
              <w:rPr>
                <w:sz w:val="20"/>
              </w:rPr>
              <w:t>l’allegato II.12 al D.lgs. n. 36/2023</w:t>
            </w:r>
            <w:r w:rsidR="007077D1" w:rsidRPr="0098522A">
              <w:rPr>
                <w:sz w:val="20"/>
              </w:rPr>
              <w:t xml:space="preserve"> (di seguito anche </w:t>
            </w:r>
            <w:r w:rsidR="007077D1" w:rsidRPr="0098522A">
              <w:rPr>
                <w:i/>
                <w:iCs/>
                <w:sz w:val="20"/>
              </w:rPr>
              <w:t>“Codice”</w:t>
            </w:r>
            <w:r w:rsidR="007077D1" w:rsidRPr="0098522A">
              <w:rPr>
                <w:sz w:val="20"/>
              </w:rPr>
              <w:t>)</w:t>
            </w:r>
          </w:p>
        </w:tc>
      </w:tr>
      <w:tr w:rsidR="008C2397" w:rsidRPr="0098522A" w14:paraId="7C324F89" w14:textId="77777777" w:rsidTr="00497149">
        <w:trPr>
          <w:cantSplit/>
          <w:trHeight w:val="567"/>
        </w:trPr>
        <w:tc>
          <w:tcPr>
            <w:tcW w:w="530" w:type="dxa"/>
            <w:vAlign w:val="center"/>
          </w:tcPr>
          <w:p w14:paraId="27ED3349" w14:textId="77777777" w:rsidR="008C2397" w:rsidRPr="0098522A" w:rsidRDefault="00F3154C" w:rsidP="008C2397">
            <w:pPr>
              <w:pStyle w:val="Corpodeltesto2"/>
              <w:spacing w:line="240" w:lineRule="auto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397"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</w:p>
        </w:tc>
        <w:tc>
          <w:tcPr>
            <w:tcW w:w="9530" w:type="dxa"/>
            <w:vAlign w:val="center"/>
          </w:tcPr>
          <w:p w14:paraId="51D53A81" w14:textId="19B4362C" w:rsidR="00BE3E3E" w:rsidRPr="0098522A" w:rsidRDefault="008C2397" w:rsidP="00F63FC3">
            <w:pPr>
              <w:widowControl w:val="0"/>
              <w:ind w:left="36"/>
              <w:jc w:val="both"/>
              <w:rPr>
                <w:sz w:val="20"/>
              </w:rPr>
            </w:pPr>
            <w:r w:rsidRPr="0098522A">
              <w:rPr>
                <w:b/>
                <w:sz w:val="20"/>
              </w:rPr>
              <w:t>Società di ingegneria</w:t>
            </w:r>
            <w:r w:rsidRPr="0098522A">
              <w:rPr>
                <w:sz w:val="20"/>
              </w:rPr>
              <w:t xml:space="preserve"> in forma di società di capitali o di società cooperativa </w:t>
            </w:r>
            <w:r w:rsidR="00BE3E3E" w:rsidRPr="0098522A">
              <w:rPr>
                <w:sz w:val="20"/>
              </w:rPr>
              <w:t>di cui all’art. 36 dell’allegato II.12 al D.lgs. n. 36/2023</w:t>
            </w:r>
          </w:p>
        </w:tc>
      </w:tr>
      <w:tr w:rsidR="008C2397" w:rsidRPr="0098522A" w14:paraId="57172743" w14:textId="77777777" w:rsidTr="00497149">
        <w:trPr>
          <w:cantSplit/>
          <w:trHeight w:val="567"/>
        </w:trPr>
        <w:tc>
          <w:tcPr>
            <w:tcW w:w="530" w:type="dxa"/>
            <w:vAlign w:val="center"/>
          </w:tcPr>
          <w:p w14:paraId="31223175" w14:textId="77777777" w:rsidR="008C2397" w:rsidRPr="0098522A" w:rsidRDefault="00F3154C" w:rsidP="008C2397">
            <w:pPr>
              <w:pStyle w:val="Corpodeltesto2"/>
              <w:spacing w:line="240" w:lineRule="auto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397"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</w:p>
        </w:tc>
        <w:tc>
          <w:tcPr>
            <w:tcW w:w="9530" w:type="dxa"/>
            <w:vAlign w:val="center"/>
          </w:tcPr>
          <w:p w14:paraId="07D0248F" w14:textId="57D86DFC" w:rsidR="008C2397" w:rsidRPr="0098522A" w:rsidRDefault="008C2397" w:rsidP="008C2397">
            <w:pPr>
              <w:widowControl w:val="0"/>
              <w:ind w:left="284" w:hanging="284"/>
              <w:jc w:val="both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Consorzio stabile</w:t>
            </w:r>
            <w:r w:rsidRPr="0098522A">
              <w:rPr>
                <w:sz w:val="20"/>
              </w:rPr>
              <w:t xml:space="preserve"> di società di professionisti o di ingegneria di cui all’art. </w:t>
            </w:r>
            <w:r w:rsidR="00652DAC" w:rsidRPr="0098522A">
              <w:rPr>
                <w:sz w:val="20"/>
              </w:rPr>
              <w:t>66, comma 1, lett. g) del D.</w:t>
            </w:r>
            <w:r w:rsidR="007077D1" w:rsidRPr="0098522A">
              <w:rPr>
                <w:sz w:val="20"/>
              </w:rPr>
              <w:t xml:space="preserve"> </w:t>
            </w:r>
            <w:r w:rsidR="00652DAC" w:rsidRPr="0098522A">
              <w:rPr>
                <w:sz w:val="20"/>
              </w:rPr>
              <w:t>Lgs. 36/2023</w:t>
            </w:r>
          </w:p>
        </w:tc>
      </w:tr>
      <w:tr w:rsidR="00C153C1" w:rsidRPr="0098522A" w14:paraId="45EBDB0F" w14:textId="77777777" w:rsidTr="00497149">
        <w:trPr>
          <w:cantSplit/>
          <w:trHeight w:val="567"/>
        </w:trPr>
        <w:tc>
          <w:tcPr>
            <w:tcW w:w="530" w:type="dxa"/>
            <w:vAlign w:val="center"/>
          </w:tcPr>
          <w:p w14:paraId="5F5CFCF0" w14:textId="21B8B643" w:rsidR="00C153C1" w:rsidRPr="0098522A" w:rsidRDefault="00C153C1" w:rsidP="00C153C1">
            <w:pPr>
              <w:pStyle w:val="Corpodeltesto2"/>
              <w:spacing w:line="240" w:lineRule="auto"/>
              <w:rPr>
                <w:color w:val="auto"/>
                <w:sz w:val="20"/>
              </w:rPr>
            </w:pPr>
            <w:r w:rsidRPr="0098522A">
              <w:rPr>
                <w:color w:val="auto"/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ontrollo47"/>
            <w:r w:rsidRPr="0098522A">
              <w:rPr>
                <w:color w:val="auto"/>
                <w:sz w:val="20"/>
              </w:rPr>
              <w:instrText xml:space="preserve"> FORMCHECKBOX </w:instrText>
            </w:r>
            <w:r w:rsidRPr="0098522A">
              <w:rPr>
                <w:color w:val="auto"/>
                <w:sz w:val="20"/>
              </w:rPr>
            </w:r>
            <w:r w:rsidRPr="0098522A">
              <w:rPr>
                <w:color w:val="auto"/>
                <w:sz w:val="20"/>
              </w:rPr>
              <w:fldChar w:fldCharType="separate"/>
            </w:r>
            <w:r w:rsidRPr="0098522A">
              <w:rPr>
                <w:color w:val="auto"/>
                <w:sz w:val="20"/>
              </w:rPr>
              <w:fldChar w:fldCharType="end"/>
            </w:r>
            <w:bookmarkEnd w:id="14"/>
          </w:p>
        </w:tc>
        <w:tc>
          <w:tcPr>
            <w:tcW w:w="9530" w:type="dxa"/>
            <w:vAlign w:val="center"/>
          </w:tcPr>
          <w:p w14:paraId="0D606413" w14:textId="4634F6CA" w:rsidR="00C153C1" w:rsidRPr="0098522A" w:rsidRDefault="00C153C1" w:rsidP="00874260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 xml:space="preserve">Consorziata che presta i requisiti </w:t>
            </w:r>
            <w:r w:rsidRPr="0098522A">
              <w:rPr>
                <w:bCs/>
                <w:color w:val="auto"/>
                <w:sz w:val="20"/>
              </w:rPr>
              <w:t>nell’ipotesi di partecipazione di cui all’art. 65 comma 2 lett. c) o lett. d) del D. Lgs. 36/2023</w:t>
            </w:r>
          </w:p>
        </w:tc>
      </w:tr>
      <w:tr w:rsidR="008C2397" w:rsidRPr="0098522A" w14:paraId="60DE3868" w14:textId="77777777" w:rsidTr="00497149">
        <w:trPr>
          <w:cantSplit/>
          <w:trHeight w:val="567"/>
        </w:trPr>
        <w:tc>
          <w:tcPr>
            <w:tcW w:w="530" w:type="dxa"/>
            <w:vAlign w:val="center"/>
          </w:tcPr>
          <w:p w14:paraId="2E4A20B7" w14:textId="77777777" w:rsidR="008C2397" w:rsidRPr="0098522A" w:rsidRDefault="00F3154C" w:rsidP="008C2397">
            <w:pPr>
              <w:pStyle w:val="Corpodeltesto2"/>
              <w:spacing w:line="240" w:lineRule="auto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397"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</w:p>
        </w:tc>
        <w:tc>
          <w:tcPr>
            <w:tcW w:w="9530" w:type="dxa"/>
            <w:vAlign w:val="center"/>
          </w:tcPr>
          <w:p w14:paraId="6CD5CB1E" w14:textId="025821D2" w:rsidR="008C2397" w:rsidRPr="0098522A" w:rsidRDefault="008C2397" w:rsidP="008C2397">
            <w:pPr>
              <w:pStyle w:val="Corpodeltesto2"/>
              <w:spacing w:line="240" w:lineRule="auto"/>
              <w:jc w:val="both"/>
              <w:rPr>
                <w:sz w:val="20"/>
              </w:rPr>
            </w:pPr>
            <w:r w:rsidRPr="0098522A">
              <w:rPr>
                <w:b/>
                <w:sz w:val="20"/>
              </w:rPr>
              <w:t>Prestatore di servizi di ingegneria e architettura</w:t>
            </w:r>
            <w:r w:rsidRPr="0098522A">
              <w:rPr>
                <w:sz w:val="20"/>
              </w:rPr>
              <w:t xml:space="preserve">, stabilito nello Stato membro di ___________, costituito conformemente alla legislazione vigente nel medesimo Paese </w:t>
            </w:r>
          </w:p>
        </w:tc>
      </w:tr>
      <w:tr w:rsidR="008C2397" w:rsidRPr="0098522A" w14:paraId="36155C97" w14:textId="77777777" w:rsidTr="00497149">
        <w:trPr>
          <w:cantSplit/>
          <w:trHeight w:val="567"/>
        </w:trPr>
        <w:tc>
          <w:tcPr>
            <w:tcW w:w="530" w:type="dxa"/>
            <w:vAlign w:val="center"/>
          </w:tcPr>
          <w:p w14:paraId="4826C705" w14:textId="77777777" w:rsidR="008C2397" w:rsidRPr="0098522A" w:rsidRDefault="00F3154C" w:rsidP="008C2397">
            <w:pPr>
              <w:pStyle w:val="Corpodeltesto2"/>
              <w:spacing w:line="240" w:lineRule="auto"/>
              <w:rPr>
                <w:strike/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98F"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</w:p>
        </w:tc>
        <w:tc>
          <w:tcPr>
            <w:tcW w:w="9530" w:type="dxa"/>
            <w:vAlign w:val="center"/>
          </w:tcPr>
          <w:p w14:paraId="12ADF179" w14:textId="77777777" w:rsidR="008C2397" w:rsidRPr="0098522A" w:rsidRDefault="00CF198F" w:rsidP="00E83CB7">
            <w:pPr>
              <w:pStyle w:val="Corpodeltesto2"/>
              <w:spacing w:line="240" w:lineRule="auto"/>
              <w:jc w:val="both"/>
              <w:rPr>
                <w:strike/>
                <w:sz w:val="20"/>
              </w:rPr>
            </w:pPr>
            <w:r w:rsidRPr="0098522A">
              <w:rPr>
                <w:b/>
                <w:sz w:val="20"/>
              </w:rPr>
              <w:t>Società</w:t>
            </w:r>
            <w:r w:rsidRPr="0098522A">
              <w:rPr>
                <w:spacing w:val="9"/>
                <w:sz w:val="20"/>
              </w:rPr>
              <w:t xml:space="preserve"> </w:t>
            </w:r>
            <w:r w:rsidRPr="0098522A">
              <w:rPr>
                <w:b/>
                <w:sz w:val="20"/>
              </w:rPr>
              <w:t>tra</w:t>
            </w:r>
            <w:r w:rsidRPr="0098522A">
              <w:rPr>
                <w:b/>
                <w:spacing w:val="10"/>
                <w:sz w:val="20"/>
              </w:rPr>
              <w:t xml:space="preserve"> </w:t>
            </w:r>
            <w:r w:rsidRPr="0098522A">
              <w:rPr>
                <w:b/>
                <w:sz w:val="20"/>
              </w:rPr>
              <w:t>professionisti</w:t>
            </w:r>
            <w:r w:rsidRPr="0098522A">
              <w:rPr>
                <w:sz w:val="20"/>
              </w:rPr>
              <w:t>,</w:t>
            </w:r>
            <w:r w:rsidRPr="0098522A">
              <w:rPr>
                <w:spacing w:val="9"/>
                <w:sz w:val="20"/>
              </w:rPr>
              <w:t xml:space="preserve"> </w:t>
            </w:r>
            <w:r w:rsidRPr="0098522A">
              <w:rPr>
                <w:b/>
                <w:sz w:val="20"/>
              </w:rPr>
              <w:t>anche</w:t>
            </w:r>
            <w:r w:rsidRPr="0098522A">
              <w:rPr>
                <w:b/>
                <w:spacing w:val="8"/>
                <w:sz w:val="20"/>
              </w:rPr>
              <w:t xml:space="preserve"> </w:t>
            </w:r>
            <w:r w:rsidRPr="0098522A">
              <w:rPr>
                <w:b/>
                <w:sz w:val="20"/>
              </w:rPr>
              <w:t>multidisciplinari</w:t>
            </w:r>
            <w:r w:rsidRPr="0098522A">
              <w:rPr>
                <w:sz w:val="20"/>
              </w:rPr>
              <w:t>,</w:t>
            </w:r>
            <w:r w:rsidRPr="0098522A">
              <w:rPr>
                <w:spacing w:val="10"/>
                <w:sz w:val="20"/>
              </w:rPr>
              <w:t xml:space="preserve"> </w:t>
            </w:r>
            <w:r w:rsidRPr="0098522A">
              <w:rPr>
                <w:sz w:val="20"/>
              </w:rPr>
              <w:t>di</w:t>
            </w:r>
            <w:r w:rsidRPr="0098522A">
              <w:rPr>
                <w:spacing w:val="9"/>
                <w:sz w:val="20"/>
              </w:rPr>
              <w:t xml:space="preserve"> </w:t>
            </w:r>
            <w:r w:rsidRPr="0098522A">
              <w:rPr>
                <w:sz w:val="20"/>
              </w:rPr>
              <w:t>cui</w:t>
            </w:r>
            <w:r w:rsidRPr="0098522A">
              <w:rPr>
                <w:spacing w:val="8"/>
                <w:sz w:val="20"/>
              </w:rPr>
              <w:t xml:space="preserve"> </w:t>
            </w:r>
            <w:r w:rsidRPr="0098522A">
              <w:rPr>
                <w:sz w:val="20"/>
              </w:rPr>
              <w:t>al</w:t>
            </w:r>
            <w:r w:rsidRPr="0098522A">
              <w:rPr>
                <w:spacing w:val="8"/>
                <w:sz w:val="20"/>
              </w:rPr>
              <w:t xml:space="preserve"> </w:t>
            </w:r>
            <w:r w:rsidRPr="0098522A">
              <w:rPr>
                <w:sz w:val="20"/>
              </w:rPr>
              <w:t>decreto</w:t>
            </w:r>
            <w:r w:rsidRPr="0098522A">
              <w:rPr>
                <w:spacing w:val="8"/>
                <w:sz w:val="20"/>
              </w:rPr>
              <w:t xml:space="preserve"> </w:t>
            </w:r>
            <w:r w:rsidRPr="0098522A">
              <w:rPr>
                <w:sz w:val="20"/>
              </w:rPr>
              <w:t>ministeriale n. 34 del 2013</w:t>
            </w:r>
          </w:p>
        </w:tc>
      </w:tr>
      <w:tr w:rsidR="00357607" w:rsidRPr="0098522A" w14:paraId="19B066C4" w14:textId="77777777" w:rsidTr="00497149">
        <w:trPr>
          <w:cantSplit/>
          <w:trHeight w:val="567"/>
        </w:trPr>
        <w:tc>
          <w:tcPr>
            <w:tcW w:w="530" w:type="dxa"/>
            <w:vAlign w:val="center"/>
          </w:tcPr>
          <w:p w14:paraId="3FC6289E" w14:textId="72B08271" w:rsidR="00357607" w:rsidRPr="0098522A" w:rsidRDefault="00357607" w:rsidP="008C2397">
            <w:pPr>
              <w:pStyle w:val="Corpodeltesto2"/>
              <w:spacing w:line="240" w:lineRule="auto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</w:p>
        </w:tc>
        <w:tc>
          <w:tcPr>
            <w:tcW w:w="9530" w:type="dxa"/>
            <w:vAlign w:val="center"/>
          </w:tcPr>
          <w:p w14:paraId="30111070" w14:textId="16C9D32B" w:rsidR="00357607" w:rsidRPr="0098522A" w:rsidRDefault="00357607" w:rsidP="00E83CB7">
            <w:pPr>
              <w:pStyle w:val="Corpodeltesto2"/>
              <w:spacing w:line="240" w:lineRule="auto"/>
              <w:jc w:val="both"/>
              <w:rPr>
                <w:b/>
                <w:sz w:val="20"/>
              </w:rPr>
            </w:pPr>
            <w:r w:rsidRPr="0098522A">
              <w:rPr>
                <w:b/>
                <w:bCs/>
                <w:sz w:val="20"/>
              </w:rPr>
              <w:t>Altri soggetti abilitati in forza del diritto nazionale a offrire sul mercato servizi di ingegneria e di architettura</w:t>
            </w:r>
            <w:r w:rsidRPr="0098522A">
              <w:rPr>
                <w:sz w:val="20"/>
              </w:rPr>
              <w:t>, di cui all’art. 37 della parte V dell’Allegato II.12 al Codice</w:t>
            </w:r>
          </w:p>
        </w:tc>
      </w:tr>
    </w:tbl>
    <w:p w14:paraId="6C8DD815" w14:textId="77777777" w:rsidR="00624BCD" w:rsidRPr="0098522A" w:rsidRDefault="00624BCD" w:rsidP="00624BCD">
      <w:pPr>
        <w:rPr>
          <w:b/>
          <w:color w:val="auto"/>
          <w:sz w:val="20"/>
        </w:rPr>
      </w:pPr>
    </w:p>
    <w:p w14:paraId="18A7858F" w14:textId="77777777" w:rsidR="00B47D27" w:rsidRPr="0098522A" w:rsidRDefault="00B47D27" w:rsidP="00624BCD">
      <w:pPr>
        <w:rPr>
          <w:b/>
          <w:color w:val="auto"/>
          <w:sz w:val="20"/>
        </w:rPr>
      </w:pPr>
    </w:p>
    <w:p w14:paraId="0CA995B9" w14:textId="77777777" w:rsidR="000D0AD3" w:rsidRPr="0098522A" w:rsidRDefault="000D0AD3" w:rsidP="00624BCD">
      <w:pPr>
        <w:rPr>
          <w:b/>
          <w:color w:val="auto"/>
          <w:sz w:val="20"/>
        </w:rPr>
      </w:pPr>
    </w:p>
    <w:p w14:paraId="47E2C5CC" w14:textId="77777777" w:rsidR="000D0AD3" w:rsidRPr="0098522A" w:rsidRDefault="000D0AD3" w:rsidP="00624BCD">
      <w:pPr>
        <w:rPr>
          <w:b/>
          <w:color w:val="auto"/>
          <w:sz w:val="20"/>
        </w:rPr>
      </w:pPr>
    </w:p>
    <w:p w14:paraId="44EEF596" w14:textId="77777777" w:rsidR="000D0AD3" w:rsidRPr="0098522A" w:rsidRDefault="000D0AD3" w:rsidP="00624BCD">
      <w:pPr>
        <w:rPr>
          <w:b/>
          <w:color w:val="auto"/>
          <w:sz w:val="20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3"/>
        <w:gridCol w:w="9491"/>
      </w:tblGrid>
      <w:tr w:rsidR="001B5C8B" w:rsidRPr="0098522A" w14:paraId="4AC59568" w14:textId="77777777" w:rsidTr="0028477F">
        <w:trPr>
          <w:cantSplit/>
          <w:trHeight w:val="567"/>
        </w:trPr>
        <w:tc>
          <w:tcPr>
            <w:tcW w:w="10094" w:type="dxa"/>
            <w:gridSpan w:val="2"/>
            <w:vAlign w:val="center"/>
          </w:tcPr>
          <w:p w14:paraId="6DBB7006" w14:textId="77777777" w:rsidR="001B5C8B" w:rsidRPr="0098522A" w:rsidRDefault="0028477F" w:rsidP="001B5C8B">
            <w:pPr>
              <w:widowControl w:val="0"/>
              <w:ind w:left="284" w:hanging="284"/>
              <w:jc w:val="both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Nell’ipotesi di partecipazione di consorzio stabile, di essere:</w:t>
            </w:r>
          </w:p>
        </w:tc>
      </w:tr>
      <w:tr w:rsidR="001B5C8B" w:rsidRPr="0098522A" w14:paraId="65F87CA8" w14:textId="77777777" w:rsidTr="0028477F">
        <w:trPr>
          <w:cantSplit/>
          <w:trHeight w:val="567"/>
        </w:trPr>
        <w:tc>
          <w:tcPr>
            <w:tcW w:w="603" w:type="dxa"/>
            <w:vAlign w:val="center"/>
          </w:tcPr>
          <w:p w14:paraId="1901A11B" w14:textId="77777777" w:rsidR="001B5C8B" w:rsidRPr="0098522A" w:rsidRDefault="00F3154C" w:rsidP="001B5C8B">
            <w:pPr>
              <w:pStyle w:val="Corpodeltesto2"/>
              <w:spacing w:line="240" w:lineRule="auto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5C8B"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</w:p>
        </w:tc>
        <w:tc>
          <w:tcPr>
            <w:tcW w:w="9491" w:type="dxa"/>
            <w:vAlign w:val="center"/>
          </w:tcPr>
          <w:p w14:paraId="6E8E58FB" w14:textId="220C4B83" w:rsidR="001B5C8B" w:rsidRPr="0098522A" w:rsidRDefault="001B5C8B" w:rsidP="001B5C8B">
            <w:pPr>
              <w:pStyle w:val="Corpodeltesto2"/>
              <w:spacing w:line="240" w:lineRule="auto"/>
              <w:jc w:val="both"/>
              <w:rPr>
                <w:sz w:val="20"/>
              </w:rPr>
            </w:pPr>
            <w:r w:rsidRPr="0098522A">
              <w:rPr>
                <w:b/>
                <w:sz w:val="20"/>
              </w:rPr>
              <w:t>Consorziata</w:t>
            </w:r>
            <w:r w:rsidRPr="0098522A">
              <w:rPr>
                <w:sz w:val="20"/>
              </w:rPr>
              <w:t xml:space="preserve"> per la quale il consorzio stabile concorre / esecutrice nell’ipotesi di </w:t>
            </w:r>
            <w:r w:rsidR="00652DAC" w:rsidRPr="0098522A">
              <w:rPr>
                <w:sz w:val="20"/>
              </w:rPr>
              <w:t>partecipazione di cui all’art. 66, comma 1, lett. g) del D.</w:t>
            </w:r>
            <w:r w:rsidR="007077D1" w:rsidRPr="0098522A">
              <w:rPr>
                <w:sz w:val="20"/>
              </w:rPr>
              <w:t xml:space="preserve"> </w:t>
            </w:r>
            <w:r w:rsidR="00652DAC" w:rsidRPr="0098522A">
              <w:rPr>
                <w:sz w:val="20"/>
              </w:rPr>
              <w:t>Lgs. n. 36/2023</w:t>
            </w:r>
            <w:r w:rsidRPr="0098522A">
              <w:rPr>
                <w:sz w:val="20"/>
              </w:rPr>
              <w:t>.</w:t>
            </w:r>
          </w:p>
        </w:tc>
      </w:tr>
    </w:tbl>
    <w:p w14:paraId="08D33365" w14:textId="77777777" w:rsidR="00E83CB7" w:rsidRPr="0098522A" w:rsidRDefault="00E83CB7" w:rsidP="00AF2A60">
      <w:pPr>
        <w:rPr>
          <w:b/>
          <w:color w:val="auto"/>
          <w:sz w:val="20"/>
        </w:rPr>
      </w:pPr>
    </w:p>
    <w:p w14:paraId="2D1338A6" w14:textId="77777777" w:rsidR="00F63FC3" w:rsidRPr="0098522A" w:rsidRDefault="00F63FC3" w:rsidP="00AF2A60">
      <w:pPr>
        <w:rPr>
          <w:b/>
          <w:color w:val="auto"/>
          <w:sz w:val="20"/>
        </w:rPr>
      </w:pPr>
    </w:p>
    <w:p w14:paraId="06612E85" w14:textId="77777777" w:rsidR="000D0AD3" w:rsidRPr="0098522A" w:rsidRDefault="000D0AD3" w:rsidP="00AF2A60">
      <w:pPr>
        <w:rPr>
          <w:b/>
          <w:color w:val="auto"/>
          <w:sz w:val="20"/>
        </w:rPr>
      </w:pPr>
    </w:p>
    <w:p w14:paraId="63EF18BB" w14:textId="77777777" w:rsidR="000D0AD3" w:rsidRPr="0098522A" w:rsidRDefault="000D0AD3" w:rsidP="00AF2A60">
      <w:pPr>
        <w:rPr>
          <w:b/>
          <w:color w:val="auto"/>
          <w:sz w:val="20"/>
        </w:rPr>
      </w:pPr>
    </w:p>
    <w:p w14:paraId="67574E07" w14:textId="77777777" w:rsidR="00407B72" w:rsidRDefault="00407B72" w:rsidP="00AF2A60">
      <w:pPr>
        <w:rPr>
          <w:b/>
          <w:color w:val="auto"/>
          <w:sz w:val="20"/>
        </w:rPr>
      </w:pPr>
    </w:p>
    <w:p w14:paraId="04A35A62" w14:textId="77777777" w:rsidR="00160CDC" w:rsidRPr="0098522A" w:rsidRDefault="00160CDC" w:rsidP="00AF2A60">
      <w:pPr>
        <w:rPr>
          <w:b/>
          <w:color w:val="auto"/>
          <w:sz w:val="20"/>
        </w:rPr>
      </w:pPr>
    </w:p>
    <w:p w14:paraId="71694C3D" w14:textId="77777777" w:rsidR="000D0AD3" w:rsidRPr="0098522A" w:rsidRDefault="000D0AD3" w:rsidP="00AF2A60">
      <w:pPr>
        <w:rPr>
          <w:b/>
          <w:color w:val="auto"/>
          <w:sz w:val="20"/>
        </w:rPr>
      </w:pPr>
    </w:p>
    <w:p w14:paraId="39185804" w14:textId="77777777" w:rsidR="000D0AD3" w:rsidRPr="0098522A" w:rsidRDefault="000D0AD3" w:rsidP="00AF2A60">
      <w:pPr>
        <w:rPr>
          <w:b/>
          <w:color w:val="auto"/>
          <w:sz w:val="20"/>
        </w:rPr>
      </w:pPr>
    </w:p>
    <w:p w14:paraId="63FC6416" w14:textId="77777777" w:rsidR="000D0AD3" w:rsidRPr="0098522A" w:rsidRDefault="000D0AD3" w:rsidP="00AF2A60">
      <w:pPr>
        <w:rPr>
          <w:b/>
          <w:color w:val="auto"/>
          <w:sz w:val="20"/>
        </w:rPr>
      </w:pPr>
    </w:p>
    <w:p w14:paraId="4D497B37" w14:textId="77777777" w:rsidR="000D0AD3" w:rsidRPr="0098522A" w:rsidRDefault="000D0AD3" w:rsidP="00AF2A60">
      <w:pPr>
        <w:rPr>
          <w:b/>
          <w:color w:val="auto"/>
          <w:sz w:val="20"/>
        </w:rPr>
      </w:pPr>
    </w:p>
    <w:p w14:paraId="4949DABC" w14:textId="77777777" w:rsidR="000D0AD3" w:rsidRPr="0098522A" w:rsidRDefault="000D0AD3" w:rsidP="00AF2A60">
      <w:pPr>
        <w:rPr>
          <w:b/>
          <w:color w:val="auto"/>
          <w:sz w:val="20"/>
        </w:rPr>
      </w:pPr>
    </w:p>
    <w:p w14:paraId="49791588" w14:textId="77777777" w:rsidR="0087602E" w:rsidRPr="0098522A" w:rsidRDefault="0087602E" w:rsidP="00AF2A60">
      <w:pPr>
        <w:rPr>
          <w:b/>
          <w:color w:val="auto"/>
          <w:sz w:val="20"/>
        </w:rPr>
      </w:pPr>
    </w:p>
    <w:p w14:paraId="4521FB87" w14:textId="77777777" w:rsidR="000D0AD3" w:rsidRPr="0098522A" w:rsidRDefault="000D0AD3" w:rsidP="00AF2A60">
      <w:pPr>
        <w:rPr>
          <w:b/>
          <w:color w:val="auto"/>
          <w:sz w:val="20"/>
        </w:rPr>
      </w:pPr>
    </w:p>
    <w:p w14:paraId="3C645324" w14:textId="77777777" w:rsidR="000D0AD3" w:rsidRPr="0098522A" w:rsidRDefault="000D0AD3" w:rsidP="00AF2A60">
      <w:pPr>
        <w:rPr>
          <w:b/>
          <w:color w:val="auto"/>
          <w:sz w:val="20"/>
        </w:rPr>
      </w:pPr>
    </w:p>
    <w:tbl>
      <w:tblPr>
        <w:tblpPr w:leftFromText="141" w:rightFromText="141" w:vertAnchor="text" w:tblpX="-114" w:tblpY="1"/>
        <w:tblOverlap w:val="never"/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281"/>
        <w:gridCol w:w="3237"/>
        <w:gridCol w:w="822"/>
        <w:gridCol w:w="1702"/>
      </w:tblGrid>
      <w:tr w:rsidR="00E83CB7" w:rsidRPr="0098522A" w14:paraId="314B8E0D" w14:textId="77777777" w:rsidTr="0028477F">
        <w:trPr>
          <w:trHeight w:val="397"/>
        </w:trPr>
        <w:tc>
          <w:tcPr>
            <w:tcW w:w="8340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7B3D8582" w14:textId="77777777" w:rsidR="00E83CB7" w:rsidRPr="0098522A" w:rsidRDefault="00E83CB7" w:rsidP="0028477F">
            <w:pPr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lastRenderedPageBreak/>
              <w:t xml:space="preserve">Forma di partecipazione: </w:t>
            </w:r>
            <w:r w:rsidRPr="0098522A">
              <w:rPr>
                <w:rStyle w:val="Rimandonotaapidipagina"/>
                <w:color w:val="auto"/>
                <w:sz w:val="20"/>
              </w:rPr>
              <w:footnoteReference w:id="4"/>
            </w:r>
          </w:p>
        </w:tc>
        <w:tc>
          <w:tcPr>
            <w:tcW w:w="1702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0237C9F6" w14:textId="77777777" w:rsidR="00E83CB7" w:rsidRPr="0098522A" w:rsidRDefault="00E83CB7" w:rsidP="0028477F">
            <w:pPr>
              <w:jc w:val="center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Risposta:</w:t>
            </w:r>
          </w:p>
        </w:tc>
      </w:tr>
      <w:tr w:rsidR="00E83CB7" w:rsidRPr="0098522A" w14:paraId="2731CC08" w14:textId="77777777" w:rsidTr="0028477F">
        <w:trPr>
          <w:trHeight w:val="397"/>
        </w:trPr>
        <w:tc>
          <w:tcPr>
            <w:tcW w:w="8340" w:type="dxa"/>
            <w:gridSpan w:val="3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3A955E98" w14:textId="77777777" w:rsidR="00E83CB7" w:rsidRPr="0098522A" w:rsidRDefault="00E83CB7" w:rsidP="0028477F">
            <w:pPr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L’operatore economico partecipa alla procedura insieme ad altri?</w:t>
            </w:r>
          </w:p>
        </w:tc>
        <w:tc>
          <w:tcPr>
            <w:tcW w:w="1702" w:type="dxa"/>
            <w:tcBorders>
              <w:top w:val="dotted" w:sz="4" w:space="0" w:color="auto"/>
            </w:tcBorders>
            <w:vAlign w:val="center"/>
          </w:tcPr>
          <w:p w14:paraId="0F5ABDD8" w14:textId="77777777" w:rsidR="00E83CB7" w:rsidRPr="0098522A" w:rsidRDefault="00F3154C" w:rsidP="0028477F">
            <w:pPr>
              <w:jc w:val="center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CB7" w:rsidRPr="0098522A">
              <w:rPr>
                <w:b/>
                <w:sz w:val="20"/>
              </w:rPr>
              <w:instrText xml:space="preserve"> FORMCHECKBOX </w:instrText>
            </w:r>
            <w:r w:rsidRPr="0098522A">
              <w:rPr>
                <w:b/>
                <w:sz w:val="20"/>
              </w:rPr>
            </w:r>
            <w:r w:rsidRPr="0098522A">
              <w:rPr>
                <w:b/>
                <w:sz w:val="20"/>
              </w:rPr>
              <w:fldChar w:fldCharType="separate"/>
            </w:r>
            <w:r w:rsidRPr="0098522A">
              <w:rPr>
                <w:b/>
                <w:sz w:val="20"/>
              </w:rPr>
              <w:fldChar w:fldCharType="end"/>
            </w:r>
            <w:r w:rsidR="00E83CB7" w:rsidRPr="0098522A">
              <w:rPr>
                <w:b/>
                <w:sz w:val="20"/>
              </w:rPr>
              <w:t xml:space="preserve"> SI   </w:t>
            </w:r>
            <w:r w:rsidRPr="0098522A">
              <w:rPr>
                <w:b/>
                <w:sz w:val="20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CB7" w:rsidRPr="0098522A">
              <w:rPr>
                <w:b/>
                <w:sz w:val="20"/>
              </w:rPr>
              <w:instrText xml:space="preserve"> FORMCHECKBOX </w:instrText>
            </w:r>
            <w:r w:rsidRPr="0098522A">
              <w:rPr>
                <w:b/>
                <w:sz w:val="20"/>
              </w:rPr>
            </w:r>
            <w:r w:rsidRPr="0098522A">
              <w:rPr>
                <w:b/>
                <w:sz w:val="20"/>
              </w:rPr>
              <w:fldChar w:fldCharType="separate"/>
            </w:r>
            <w:r w:rsidRPr="0098522A">
              <w:rPr>
                <w:b/>
                <w:sz w:val="20"/>
              </w:rPr>
              <w:fldChar w:fldCharType="end"/>
            </w:r>
            <w:r w:rsidR="00E83CB7" w:rsidRPr="0098522A">
              <w:rPr>
                <w:b/>
                <w:sz w:val="20"/>
              </w:rPr>
              <w:t xml:space="preserve"> NO</w:t>
            </w:r>
          </w:p>
        </w:tc>
      </w:tr>
      <w:tr w:rsidR="00E83CB7" w:rsidRPr="0098522A" w14:paraId="51A0608F" w14:textId="77777777" w:rsidTr="00F12E99">
        <w:trPr>
          <w:trHeight w:val="454"/>
        </w:trPr>
        <w:tc>
          <w:tcPr>
            <w:tcW w:w="4281" w:type="dxa"/>
            <w:tcBorders>
              <w:bottom w:val="nil"/>
            </w:tcBorders>
            <w:shd w:val="clear" w:color="auto" w:fill="F2F2F2"/>
            <w:vAlign w:val="center"/>
          </w:tcPr>
          <w:p w14:paraId="3C6D0A1A" w14:textId="77777777" w:rsidR="00E83CB7" w:rsidRPr="0098522A" w:rsidRDefault="00E83CB7" w:rsidP="0028477F">
            <w:pPr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In caso affermativo:</w:t>
            </w:r>
          </w:p>
        </w:tc>
        <w:tc>
          <w:tcPr>
            <w:tcW w:w="5761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3E294DF4" w14:textId="77777777" w:rsidR="00E83CB7" w:rsidRPr="0098522A" w:rsidRDefault="00E83CB7" w:rsidP="0028477F">
            <w:pPr>
              <w:ind w:left="119"/>
              <w:rPr>
                <w:sz w:val="20"/>
              </w:rPr>
            </w:pPr>
            <w:r w:rsidRPr="0098522A">
              <w:rPr>
                <w:sz w:val="20"/>
              </w:rPr>
              <w:t>Specificare il tipo di forma di aggregazione</w:t>
            </w:r>
          </w:p>
        </w:tc>
      </w:tr>
      <w:tr w:rsidR="00E83CB7" w:rsidRPr="0098522A" w14:paraId="7DC80D17" w14:textId="77777777" w:rsidTr="00EF6137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4281" w:type="dxa"/>
            <w:tcBorders>
              <w:top w:val="nil"/>
              <w:bottom w:val="nil"/>
            </w:tcBorders>
            <w:shd w:val="clear" w:color="auto" w:fill="F2F2F2"/>
            <w:vAlign w:val="center"/>
          </w:tcPr>
          <w:p w14:paraId="10A51C67" w14:textId="77777777" w:rsidR="00E83CB7" w:rsidRPr="0098522A" w:rsidRDefault="00E83CB7" w:rsidP="0028477F">
            <w:pPr>
              <w:rPr>
                <w:b/>
                <w:sz w:val="20"/>
              </w:rPr>
            </w:pPr>
          </w:p>
        </w:tc>
        <w:tc>
          <w:tcPr>
            <w:tcW w:w="576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3F55B7" w14:textId="1BE1C77D" w:rsidR="00E83CB7" w:rsidRPr="0098522A" w:rsidRDefault="00F3154C" w:rsidP="000212AE">
            <w:pPr>
              <w:ind w:left="57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CB7"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  <w:r w:rsidR="00E83CB7" w:rsidRPr="0098522A">
              <w:rPr>
                <w:sz w:val="20"/>
              </w:rPr>
              <w:t xml:space="preserve"> </w:t>
            </w:r>
            <w:r w:rsidR="00E83CB7" w:rsidRPr="0098522A">
              <w:rPr>
                <w:spacing w:val="-4"/>
                <w:sz w:val="20"/>
              </w:rPr>
              <w:t>Ra</w:t>
            </w:r>
            <w:r w:rsidR="00652DAC" w:rsidRPr="0098522A">
              <w:rPr>
                <w:spacing w:val="-4"/>
                <w:sz w:val="20"/>
              </w:rPr>
              <w:t xml:space="preserve">ggruppamento temporaneo </w:t>
            </w:r>
          </w:p>
        </w:tc>
      </w:tr>
      <w:tr w:rsidR="00BA3ABB" w:rsidRPr="0098522A" w14:paraId="680E694E" w14:textId="77777777" w:rsidTr="00576C72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4281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7EAB33B9" w14:textId="77777777" w:rsidR="00BA3ABB" w:rsidRPr="00BA3ABB" w:rsidRDefault="00BA3ABB" w:rsidP="0028477F">
            <w:pPr>
              <w:rPr>
                <w:iCs/>
                <w:sz w:val="20"/>
              </w:rPr>
            </w:pPr>
          </w:p>
        </w:tc>
        <w:tc>
          <w:tcPr>
            <w:tcW w:w="576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EC3087" w14:textId="1B629707" w:rsidR="00BA3ABB" w:rsidRPr="0098522A" w:rsidRDefault="00BA3ABB" w:rsidP="0028477F">
            <w:pPr>
              <w:ind w:left="57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  <w:r w:rsidRPr="0098522A">
              <w:rPr>
                <w:sz w:val="20"/>
              </w:rPr>
              <w:t xml:space="preserve"> Consorzio ordinario </w:t>
            </w:r>
          </w:p>
        </w:tc>
      </w:tr>
      <w:tr w:rsidR="00BA3ABB" w:rsidRPr="0098522A" w14:paraId="16D91966" w14:textId="77777777" w:rsidTr="00F12E99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4281" w:type="dxa"/>
            <w:vMerge/>
            <w:shd w:val="clear" w:color="auto" w:fill="F2F2F2"/>
            <w:vAlign w:val="center"/>
          </w:tcPr>
          <w:p w14:paraId="0BEAD35E" w14:textId="77777777" w:rsidR="00BA3ABB" w:rsidRPr="0098522A" w:rsidRDefault="00BA3ABB" w:rsidP="0028477F">
            <w:pPr>
              <w:rPr>
                <w:i/>
                <w:sz w:val="20"/>
              </w:rPr>
            </w:pPr>
          </w:p>
        </w:tc>
        <w:tc>
          <w:tcPr>
            <w:tcW w:w="576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BB848E" w14:textId="304897F3" w:rsidR="00BA3ABB" w:rsidRPr="0098522A" w:rsidRDefault="00BA3ABB" w:rsidP="0028477F">
            <w:pPr>
              <w:ind w:left="57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  <w:r w:rsidRPr="0098522A">
              <w:rPr>
                <w:sz w:val="20"/>
              </w:rPr>
              <w:t xml:space="preserve"> Rete </w:t>
            </w:r>
            <w:r>
              <w:rPr>
                <w:sz w:val="20"/>
              </w:rPr>
              <w:t>di operatori economici</w:t>
            </w:r>
            <w:r w:rsidRPr="0098522A">
              <w:rPr>
                <w:sz w:val="20"/>
              </w:rPr>
              <w:t xml:space="preserve"> </w:t>
            </w:r>
          </w:p>
        </w:tc>
      </w:tr>
      <w:tr w:rsidR="00BA3ABB" w:rsidRPr="0098522A" w14:paraId="54CB697A" w14:textId="77777777" w:rsidTr="00F12E99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4281" w:type="dxa"/>
            <w:vMerge/>
            <w:shd w:val="clear" w:color="auto" w:fill="F2F2F2"/>
            <w:vAlign w:val="center"/>
          </w:tcPr>
          <w:p w14:paraId="21B0216B" w14:textId="77777777" w:rsidR="00BA3ABB" w:rsidRPr="0098522A" w:rsidRDefault="00BA3ABB" w:rsidP="0028477F">
            <w:pPr>
              <w:rPr>
                <w:i/>
                <w:sz w:val="20"/>
              </w:rPr>
            </w:pPr>
          </w:p>
        </w:tc>
        <w:tc>
          <w:tcPr>
            <w:tcW w:w="5761" w:type="dxa"/>
            <w:gridSpan w:val="3"/>
            <w:tcBorders>
              <w:top w:val="dotted" w:sz="4" w:space="0" w:color="auto"/>
            </w:tcBorders>
            <w:vAlign w:val="center"/>
          </w:tcPr>
          <w:p w14:paraId="7CFEC4A8" w14:textId="77777777" w:rsidR="00BA3ABB" w:rsidRPr="0098522A" w:rsidRDefault="00BA3ABB" w:rsidP="0028477F">
            <w:pPr>
              <w:ind w:left="57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  <w:r w:rsidRPr="0098522A">
              <w:rPr>
                <w:sz w:val="20"/>
              </w:rPr>
              <w:t xml:space="preserve"> Gruppo europeo di interesse economico (G.E.I.E.)</w:t>
            </w:r>
          </w:p>
        </w:tc>
      </w:tr>
      <w:tr w:rsidR="00E83CB7" w:rsidRPr="0098522A" w14:paraId="538702F7" w14:textId="77777777" w:rsidTr="00EF6137">
        <w:trPr>
          <w:trHeight w:val="454"/>
        </w:trPr>
        <w:tc>
          <w:tcPr>
            <w:tcW w:w="4281" w:type="dxa"/>
            <w:vMerge w:val="restart"/>
            <w:tcBorders>
              <w:top w:val="dotted" w:sz="4" w:space="0" w:color="auto"/>
            </w:tcBorders>
            <w:shd w:val="clear" w:color="auto" w:fill="F2F2F2"/>
          </w:tcPr>
          <w:p w14:paraId="1A9A3E52" w14:textId="56E51E6C" w:rsidR="00E83CB7" w:rsidRPr="0098522A" w:rsidRDefault="00E83CB7" w:rsidP="0028477F">
            <w:pPr>
              <w:ind w:left="254" w:hanging="254"/>
              <w:jc w:val="both"/>
              <w:rPr>
                <w:sz w:val="20"/>
              </w:rPr>
            </w:pPr>
            <w:r w:rsidRPr="0098522A">
              <w:rPr>
                <w:sz w:val="20"/>
              </w:rPr>
              <w:t>a)</w:t>
            </w:r>
            <w:r w:rsidRPr="0098522A">
              <w:rPr>
                <w:sz w:val="20"/>
              </w:rPr>
              <w:tab/>
              <w:t>Specificare il ruolo dell'operatore economico nel raggruppamento (mandataria, mandante,</w:t>
            </w:r>
            <w:r w:rsidR="00EF6137" w:rsidRPr="0098522A">
              <w:rPr>
                <w:sz w:val="20"/>
              </w:rPr>
              <w:t xml:space="preserve"> </w:t>
            </w:r>
            <w:r w:rsidRPr="0098522A">
              <w:rPr>
                <w:sz w:val="20"/>
              </w:rPr>
              <w:t>…):</w:t>
            </w:r>
          </w:p>
        </w:tc>
        <w:tc>
          <w:tcPr>
            <w:tcW w:w="576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5590D4" w14:textId="77777777" w:rsidR="00E83CB7" w:rsidRPr="0098522A" w:rsidRDefault="00E83CB7" w:rsidP="0028477F">
            <w:pPr>
              <w:pStyle w:val="sche3"/>
              <w:tabs>
                <w:tab w:val="left" w:pos="9214"/>
              </w:tabs>
              <w:spacing w:after="120"/>
              <w:rPr>
                <w:lang w:val="it-IT"/>
              </w:rPr>
            </w:pPr>
          </w:p>
          <w:p w14:paraId="2FA1E1F8" w14:textId="77777777" w:rsidR="00E83CB7" w:rsidRPr="0098522A" w:rsidRDefault="00F3154C" w:rsidP="0028477F">
            <w:pPr>
              <w:ind w:left="119"/>
              <w:jc w:val="both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CB7"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  <w:r w:rsidR="00E83CB7" w:rsidRPr="0098522A">
              <w:rPr>
                <w:sz w:val="20"/>
              </w:rPr>
              <w:t xml:space="preserve"> </w:t>
            </w:r>
            <w:r w:rsidR="00E83CB7" w:rsidRPr="0098522A">
              <w:rPr>
                <w:b/>
                <w:sz w:val="20"/>
              </w:rPr>
              <w:t>Mandatario</w:t>
            </w:r>
            <w:r w:rsidR="00E83CB7" w:rsidRPr="0098522A">
              <w:rPr>
                <w:sz w:val="20"/>
              </w:rPr>
              <w:t xml:space="preserve"> di un Raggruppamento temporaneo di operatori economici – come di seguito specificato</w:t>
            </w:r>
            <w:r w:rsidR="00F907D9" w:rsidRPr="0098522A">
              <w:rPr>
                <w:sz w:val="20"/>
              </w:rPr>
              <w:t xml:space="preserve"> nella parte quinta del presente documento:</w:t>
            </w:r>
          </w:p>
          <w:p w14:paraId="7066AF79" w14:textId="77777777" w:rsidR="00E83CB7" w:rsidRPr="0098522A" w:rsidRDefault="00E83CB7" w:rsidP="0028477F">
            <w:pPr>
              <w:pStyle w:val="sche3"/>
              <w:tabs>
                <w:tab w:val="left" w:pos="9214"/>
              </w:tabs>
              <w:spacing w:after="120"/>
              <w:rPr>
                <w:lang w:val="it-IT"/>
              </w:rPr>
            </w:pPr>
          </w:p>
          <w:p w14:paraId="077498E6" w14:textId="77777777" w:rsidR="00E83CB7" w:rsidRPr="0098522A" w:rsidRDefault="00F3154C" w:rsidP="0028477F">
            <w:pPr>
              <w:ind w:left="119"/>
              <w:jc w:val="both"/>
              <w:rPr>
                <w:sz w:val="20"/>
              </w:rPr>
            </w:pPr>
            <w:r w:rsidRPr="0098522A">
              <w:rPr>
                <w:b/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CB7" w:rsidRPr="0098522A">
              <w:rPr>
                <w:b/>
                <w:sz w:val="20"/>
              </w:rPr>
              <w:instrText xml:space="preserve"> FORMCHECKBOX </w:instrText>
            </w:r>
            <w:r w:rsidRPr="0098522A">
              <w:rPr>
                <w:b/>
                <w:sz w:val="20"/>
              </w:rPr>
            </w:r>
            <w:r w:rsidRPr="0098522A">
              <w:rPr>
                <w:b/>
                <w:sz w:val="20"/>
              </w:rPr>
              <w:fldChar w:fldCharType="separate"/>
            </w:r>
            <w:r w:rsidRPr="0098522A">
              <w:rPr>
                <w:b/>
                <w:sz w:val="20"/>
              </w:rPr>
              <w:fldChar w:fldCharType="end"/>
            </w:r>
            <w:r w:rsidR="00E83CB7" w:rsidRPr="0098522A">
              <w:rPr>
                <w:b/>
                <w:sz w:val="20"/>
              </w:rPr>
              <w:t xml:space="preserve"> </w:t>
            </w:r>
            <w:r w:rsidR="00E83CB7" w:rsidRPr="0098522A">
              <w:rPr>
                <w:sz w:val="20"/>
              </w:rPr>
              <w:t xml:space="preserve">Costituendo          </w:t>
            </w:r>
            <w:r w:rsidRPr="0098522A">
              <w:rPr>
                <w:b/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CB7" w:rsidRPr="0098522A">
              <w:rPr>
                <w:b/>
                <w:sz w:val="20"/>
              </w:rPr>
              <w:instrText xml:space="preserve"> FORMCHECKBOX </w:instrText>
            </w:r>
            <w:r w:rsidRPr="0098522A">
              <w:rPr>
                <w:b/>
                <w:sz w:val="20"/>
              </w:rPr>
            </w:r>
            <w:r w:rsidRPr="0098522A">
              <w:rPr>
                <w:b/>
                <w:sz w:val="20"/>
              </w:rPr>
              <w:fldChar w:fldCharType="separate"/>
            </w:r>
            <w:r w:rsidRPr="0098522A">
              <w:rPr>
                <w:b/>
                <w:sz w:val="20"/>
              </w:rPr>
              <w:fldChar w:fldCharType="end"/>
            </w:r>
            <w:r w:rsidR="00E83CB7" w:rsidRPr="0098522A">
              <w:rPr>
                <w:sz w:val="20"/>
              </w:rPr>
              <w:t xml:space="preserve"> Costituito</w:t>
            </w:r>
          </w:p>
          <w:p w14:paraId="1F1A5FBC" w14:textId="77777777" w:rsidR="00E83CB7" w:rsidRPr="0098522A" w:rsidRDefault="00E83CB7" w:rsidP="0028477F">
            <w:pPr>
              <w:ind w:left="119"/>
              <w:rPr>
                <w:sz w:val="20"/>
              </w:rPr>
            </w:pPr>
          </w:p>
          <w:p w14:paraId="51D78145" w14:textId="77777777" w:rsidR="00F907D9" w:rsidRPr="0098522A" w:rsidRDefault="00F907D9" w:rsidP="0028477F">
            <w:pPr>
              <w:ind w:left="119"/>
              <w:rPr>
                <w:sz w:val="20"/>
              </w:rPr>
            </w:pPr>
          </w:p>
        </w:tc>
      </w:tr>
      <w:tr w:rsidR="00E83CB7" w:rsidRPr="0098522A" w14:paraId="7A545D4B" w14:textId="77777777" w:rsidTr="00EF6137">
        <w:trPr>
          <w:trHeight w:val="454"/>
        </w:trPr>
        <w:tc>
          <w:tcPr>
            <w:tcW w:w="4281" w:type="dxa"/>
            <w:vMerge/>
            <w:tcBorders>
              <w:top w:val="dotted" w:sz="4" w:space="0" w:color="auto"/>
            </w:tcBorders>
            <w:shd w:val="clear" w:color="auto" w:fill="F2F2F2"/>
          </w:tcPr>
          <w:p w14:paraId="7D89A1D5" w14:textId="77777777" w:rsidR="00E83CB7" w:rsidRPr="0098522A" w:rsidRDefault="00E83CB7" w:rsidP="0028477F">
            <w:pPr>
              <w:ind w:left="254" w:hanging="254"/>
              <w:rPr>
                <w:sz w:val="20"/>
              </w:rPr>
            </w:pPr>
          </w:p>
        </w:tc>
        <w:tc>
          <w:tcPr>
            <w:tcW w:w="576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125BFF" w14:textId="77777777" w:rsidR="00E83CB7" w:rsidRPr="0098522A" w:rsidRDefault="00E83CB7" w:rsidP="0028477F">
            <w:pPr>
              <w:pStyle w:val="sche3"/>
              <w:tabs>
                <w:tab w:val="left" w:pos="9214"/>
              </w:tabs>
              <w:rPr>
                <w:lang w:val="it-IT"/>
              </w:rPr>
            </w:pPr>
          </w:p>
          <w:p w14:paraId="6F60039A" w14:textId="77777777" w:rsidR="00E83CB7" w:rsidRPr="0098522A" w:rsidRDefault="00F3154C" w:rsidP="0028477F">
            <w:pPr>
              <w:ind w:left="119"/>
              <w:jc w:val="both"/>
              <w:rPr>
                <w:strike/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CB7"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  <w:r w:rsidR="00E83CB7" w:rsidRPr="0098522A">
              <w:rPr>
                <w:sz w:val="20"/>
              </w:rPr>
              <w:t xml:space="preserve"> </w:t>
            </w:r>
            <w:r w:rsidR="00E83CB7" w:rsidRPr="0098522A">
              <w:rPr>
                <w:b/>
                <w:sz w:val="20"/>
              </w:rPr>
              <w:t xml:space="preserve">Mandante </w:t>
            </w:r>
            <w:r w:rsidR="00E83CB7" w:rsidRPr="0098522A">
              <w:rPr>
                <w:sz w:val="20"/>
              </w:rPr>
              <w:t>di un Raggruppamento temporaneo di operatori economici – come di seguito specificato</w:t>
            </w:r>
            <w:r w:rsidR="00F907D9" w:rsidRPr="0098522A">
              <w:rPr>
                <w:sz w:val="20"/>
              </w:rPr>
              <w:t xml:space="preserve"> nella parte quinta del presente documento</w:t>
            </w:r>
            <w:r w:rsidR="00E83CB7" w:rsidRPr="0098522A">
              <w:rPr>
                <w:kern w:val="20"/>
                <w:sz w:val="20"/>
              </w:rPr>
              <w:t>.</w:t>
            </w:r>
          </w:p>
          <w:p w14:paraId="51770D1A" w14:textId="77777777" w:rsidR="00B25A80" w:rsidRPr="0098522A" w:rsidRDefault="00B25A80" w:rsidP="0028477F">
            <w:pPr>
              <w:ind w:left="119"/>
              <w:jc w:val="both"/>
              <w:rPr>
                <w:sz w:val="20"/>
              </w:rPr>
            </w:pPr>
          </w:p>
          <w:p w14:paraId="5F3E767C" w14:textId="77777777" w:rsidR="00F907D9" w:rsidRPr="0098522A" w:rsidRDefault="00F907D9" w:rsidP="0028477F">
            <w:pPr>
              <w:ind w:left="119"/>
              <w:jc w:val="both"/>
              <w:rPr>
                <w:sz w:val="20"/>
              </w:rPr>
            </w:pPr>
          </w:p>
        </w:tc>
      </w:tr>
      <w:tr w:rsidR="00E83CB7" w:rsidRPr="0098522A" w14:paraId="0BB34D45" w14:textId="77777777" w:rsidTr="00EF6137">
        <w:trPr>
          <w:trHeight w:val="454"/>
        </w:trPr>
        <w:tc>
          <w:tcPr>
            <w:tcW w:w="4281" w:type="dxa"/>
            <w:vMerge/>
            <w:tcBorders>
              <w:top w:val="dotted" w:sz="4" w:space="0" w:color="auto"/>
            </w:tcBorders>
            <w:shd w:val="clear" w:color="auto" w:fill="F2F2F2"/>
          </w:tcPr>
          <w:p w14:paraId="118BF5D1" w14:textId="77777777" w:rsidR="00E83CB7" w:rsidRPr="0098522A" w:rsidRDefault="00E83CB7" w:rsidP="0028477F">
            <w:pPr>
              <w:ind w:left="254" w:hanging="254"/>
              <w:rPr>
                <w:sz w:val="20"/>
              </w:rPr>
            </w:pPr>
          </w:p>
        </w:tc>
        <w:tc>
          <w:tcPr>
            <w:tcW w:w="576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62183C" w14:textId="77777777" w:rsidR="00E83CB7" w:rsidRPr="0098522A" w:rsidRDefault="00E83CB7" w:rsidP="0028477F">
            <w:pPr>
              <w:ind w:left="119"/>
              <w:jc w:val="both"/>
              <w:rPr>
                <w:sz w:val="20"/>
              </w:rPr>
            </w:pPr>
          </w:p>
          <w:p w14:paraId="6B48904F" w14:textId="182735F0" w:rsidR="00E83CB7" w:rsidRPr="0098522A" w:rsidRDefault="00F3154C" w:rsidP="00F907D9">
            <w:pPr>
              <w:ind w:left="119"/>
              <w:jc w:val="both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CB7"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  <w:r w:rsidR="00E83CB7" w:rsidRPr="0098522A">
              <w:rPr>
                <w:sz w:val="20"/>
              </w:rPr>
              <w:t xml:space="preserve"> </w:t>
            </w:r>
            <w:r w:rsidR="00E83CB7" w:rsidRPr="0098522A">
              <w:rPr>
                <w:b/>
                <w:sz w:val="20"/>
              </w:rPr>
              <w:t>Capogruppo</w:t>
            </w:r>
            <w:r w:rsidR="00E83CB7" w:rsidRPr="0098522A">
              <w:rPr>
                <w:sz w:val="20"/>
              </w:rPr>
              <w:t xml:space="preserve"> di un consorzio ordinario – come di seguito specificato</w:t>
            </w:r>
            <w:r w:rsidR="00F907D9" w:rsidRPr="0098522A">
              <w:rPr>
                <w:sz w:val="20"/>
              </w:rPr>
              <w:t xml:space="preserve"> nella parte quinta del presente documento:</w:t>
            </w:r>
          </w:p>
          <w:p w14:paraId="59D510B9" w14:textId="77777777" w:rsidR="00E83CB7" w:rsidRPr="0098522A" w:rsidRDefault="00E83CB7" w:rsidP="0028477F">
            <w:pPr>
              <w:ind w:left="119"/>
              <w:jc w:val="both"/>
              <w:rPr>
                <w:b/>
                <w:sz w:val="20"/>
              </w:rPr>
            </w:pPr>
          </w:p>
          <w:p w14:paraId="5DEF63F2" w14:textId="77777777" w:rsidR="00E83CB7" w:rsidRPr="0098522A" w:rsidRDefault="00F3154C" w:rsidP="0028477F">
            <w:pPr>
              <w:ind w:left="119"/>
              <w:jc w:val="both"/>
              <w:rPr>
                <w:sz w:val="20"/>
              </w:rPr>
            </w:pPr>
            <w:r w:rsidRPr="0098522A">
              <w:rPr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CB7" w:rsidRPr="0098522A">
              <w:rPr>
                <w:b/>
                <w:sz w:val="20"/>
              </w:rPr>
              <w:instrText xml:space="preserve"> FORMCHECKBOX </w:instrText>
            </w:r>
            <w:r w:rsidRPr="0098522A">
              <w:rPr>
                <w:b/>
                <w:sz w:val="20"/>
              </w:rPr>
            </w:r>
            <w:r w:rsidRPr="0098522A">
              <w:rPr>
                <w:b/>
                <w:sz w:val="20"/>
              </w:rPr>
              <w:fldChar w:fldCharType="separate"/>
            </w:r>
            <w:r w:rsidRPr="0098522A">
              <w:rPr>
                <w:b/>
                <w:sz w:val="20"/>
              </w:rPr>
              <w:fldChar w:fldCharType="end"/>
            </w:r>
            <w:r w:rsidR="00E83CB7" w:rsidRPr="0098522A">
              <w:rPr>
                <w:b/>
                <w:sz w:val="20"/>
              </w:rPr>
              <w:t xml:space="preserve"> </w:t>
            </w:r>
            <w:r w:rsidR="00E83CB7" w:rsidRPr="0098522A">
              <w:rPr>
                <w:sz w:val="20"/>
              </w:rPr>
              <w:t xml:space="preserve">Costituendo         </w:t>
            </w:r>
            <w:r w:rsidRPr="0098522A">
              <w:rPr>
                <w:b/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CB7" w:rsidRPr="0098522A">
              <w:rPr>
                <w:b/>
                <w:sz w:val="20"/>
              </w:rPr>
              <w:instrText xml:space="preserve"> FORMCHECKBOX </w:instrText>
            </w:r>
            <w:r w:rsidRPr="0098522A">
              <w:rPr>
                <w:b/>
                <w:sz w:val="20"/>
              </w:rPr>
            </w:r>
            <w:r w:rsidRPr="0098522A">
              <w:rPr>
                <w:b/>
                <w:sz w:val="20"/>
              </w:rPr>
              <w:fldChar w:fldCharType="separate"/>
            </w:r>
            <w:r w:rsidRPr="0098522A">
              <w:rPr>
                <w:b/>
                <w:sz w:val="20"/>
              </w:rPr>
              <w:fldChar w:fldCharType="end"/>
            </w:r>
            <w:r w:rsidR="00E83CB7" w:rsidRPr="0098522A">
              <w:rPr>
                <w:sz w:val="20"/>
              </w:rPr>
              <w:t xml:space="preserve"> Costituito</w:t>
            </w:r>
          </w:p>
          <w:p w14:paraId="43DA137B" w14:textId="77777777" w:rsidR="00E83CB7" w:rsidRPr="0098522A" w:rsidRDefault="00E83CB7" w:rsidP="0028477F">
            <w:pPr>
              <w:ind w:left="119"/>
              <w:rPr>
                <w:sz w:val="20"/>
              </w:rPr>
            </w:pPr>
          </w:p>
          <w:p w14:paraId="202A23FC" w14:textId="77777777" w:rsidR="00F907D9" w:rsidRPr="0098522A" w:rsidRDefault="00F907D9" w:rsidP="0028477F">
            <w:pPr>
              <w:ind w:left="119"/>
              <w:rPr>
                <w:sz w:val="20"/>
              </w:rPr>
            </w:pPr>
          </w:p>
        </w:tc>
      </w:tr>
      <w:tr w:rsidR="00E83CB7" w:rsidRPr="0098522A" w14:paraId="64E5DC35" w14:textId="77777777" w:rsidTr="00EF6137">
        <w:trPr>
          <w:trHeight w:val="454"/>
        </w:trPr>
        <w:tc>
          <w:tcPr>
            <w:tcW w:w="4281" w:type="dxa"/>
            <w:vMerge/>
            <w:tcBorders>
              <w:top w:val="dotted" w:sz="4" w:space="0" w:color="auto"/>
            </w:tcBorders>
            <w:shd w:val="clear" w:color="auto" w:fill="F2F2F2"/>
          </w:tcPr>
          <w:p w14:paraId="78A817EB" w14:textId="77777777" w:rsidR="00E83CB7" w:rsidRPr="0098522A" w:rsidRDefault="00E83CB7" w:rsidP="0028477F">
            <w:pPr>
              <w:ind w:left="254" w:hanging="254"/>
              <w:rPr>
                <w:sz w:val="20"/>
              </w:rPr>
            </w:pPr>
          </w:p>
        </w:tc>
        <w:tc>
          <w:tcPr>
            <w:tcW w:w="576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AA99FD" w14:textId="77777777" w:rsidR="00E83CB7" w:rsidRPr="0098522A" w:rsidRDefault="00F3154C" w:rsidP="00F907D9">
            <w:pPr>
              <w:ind w:left="119"/>
              <w:jc w:val="both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CB7"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  <w:r w:rsidR="00E83CB7" w:rsidRPr="0098522A">
              <w:rPr>
                <w:sz w:val="20"/>
              </w:rPr>
              <w:t xml:space="preserve"> </w:t>
            </w:r>
            <w:r w:rsidR="00E83CB7" w:rsidRPr="0098522A">
              <w:rPr>
                <w:b/>
                <w:sz w:val="20"/>
              </w:rPr>
              <w:t xml:space="preserve">Consorziata </w:t>
            </w:r>
            <w:r w:rsidR="00E83CB7" w:rsidRPr="0098522A">
              <w:rPr>
                <w:sz w:val="20"/>
              </w:rPr>
              <w:t>di un consorzio ordinario – come di seguito specificato</w:t>
            </w:r>
            <w:r w:rsidR="00F907D9" w:rsidRPr="0098522A">
              <w:rPr>
                <w:sz w:val="20"/>
              </w:rPr>
              <w:t xml:space="preserve"> nella parte quinta del presente documento.</w:t>
            </w:r>
          </w:p>
          <w:p w14:paraId="22E2766C" w14:textId="77777777" w:rsidR="00F907D9" w:rsidRPr="0098522A" w:rsidRDefault="00F907D9" w:rsidP="00BE37D6">
            <w:pPr>
              <w:jc w:val="both"/>
              <w:rPr>
                <w:sz w:val="20"/>
              </w:rPr>
            </w:pPr>
          </w:p>
        </w:tc>
      </w:tr>
      <w:tr w:rsidR="00E83CB7" w:rsidRPr="0098522A" w14:paraId="72C49DB4" w14:textId="77777777" w:rsidTr="00EF6137">
        <w:trPr>
          <w:trHeight w:val="454"/>
        </w:trPr>
        <w:tc>
          <w:tcPr>
            <w:tcW w:w="4281" w:type="dxa"/>
            <w:vMerge/>
            <w:shd w:val="clear" w:color="auto" w:fill="F2F2F2"/>
          </w:tcPr>
          <w:p w14:paraId="613DC853" w14:textId="77777777" w:rsidR="00E83CB7" w:rsidRPr="0098522A" w:rsidRDefault="00E83CB7" w:rsidP="0028477F">
            <w:pPr>
              <w:ind w:left="254" w:hanging="254"/>
              <w:rPr>
                <w:sz w:val="20"/>
              </w:rPr>
            </w:pPr>
          </w:p>
        </w:tc>
        <w:tc>
          <w:tcPr>
            <w:tcW w:w="323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3B07A6" w14:textId="77777777" w:rsidR="00E83CB7" w:rsidRPr="0098522A" w:rsidRDefault="00F3154C" w:rsidP="0028477F">
            <w:pPr>
              <w:ind w:left="119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CB7"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  <w:r w:rsidR="00E83CB7" w:rsidRPr="0098522A">
              <w:rPr>
                <w:sz w:val="20"/>
              </w:rPr>
              <w:t xml:space="preserve"> Organo comune in rete</w:t>
            </w:r>
          </w:p>
        </w:tc>
        <w:tc>
          <w:tcPr>
            <w:tcW w:w="25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5A12991" w14:textId="24C5348F" w:rsidR="00E83CB7" w:rsidRPr="0098522A" w:rsidRDefault="00F3154C" w:rsidP="0028477F">
            <w:pPr>
              <w:ind w:left="105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CB7"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  <w:r w:rsidR="001F2175">
              <w:rPr>
                <w:sz w:val="20"/>
              </w:rPr>
              <w:t xml:space="preserve"> R</w:t>
            </w:r>
            <w:r w:rsidR="00E83CB7" w:rsidRPr="0098522A">
              <w:rPr>
                <w:sz w:val="20"/>
              </w:rPr>
              <w:t>etista</w:t>
            </w:r>
          </w:p>
        </w:tc>
      </w:tr>
      <w:tr w:rsidR="00E83CB7" w:rsidRPr="0098522A" w14:paraId="0CB85A1E" w14:textId="77777777" w:rsidTr="00EF6137">
        <w:trPr>
          <w:trHeight w:val="454"/>
        </w:trPr>
        <w:tc>
          <w:tcPr>
            <w:tcW w:w="4281" w:type="dxa"/>
            <w:vMerge/>
            <w:shd w:val="clear" w:color="auto" w:fill="F2F2F2"/>
            <w:vAlign w:val="center"/>
          </w:tcPr>
          <w:p w14:paraId="7BE2F028" w14:textId="77777777" w:rsidR="00E83CB7" w:rsidRPr="0098522A" w:rsidRDefault="00E83CB7" w:rsidP="0028477F">
            <w:pPr>
              <w:rPr>
                <w:b/>
                <w:sz w:val="20"/>
              </w:rPr>
            </w:pPr>
          </w:p>
        </w:tc>
        <w:tc>
          <w:tcPr>
            <w:tcW w:w="5761" w:type="dxa"/>
            <w:gridSpan w:val="3"/>
            <w:tcBorders>
              <w:top w:val="dotted" w:sz="4" w:space="0" w:color="auto"/>
            </w:tcBorders>
            <w:vAlign w:val="center"/>
          </w:tcPr>
          <w:p w14:paraId="4C2432C7" w14:textId="77777777" w:rsidR="00E55705" w:rsidRPr="0098522A" w:rsidRDefault="00E55705" w:rsidP="0028477F">
            <w:pPr>
              <w:ind w:left="119"/>
              <w:rPr>
                <w:sz w:val="20"/>
              </w:rPr>
            </w:pPr>
          </w:p>
          <w:p w14:paraId="23BCED10" w14:textId="77777777" w:rsidR="00E83CB7" w:rsidRPr="0098522A" w:rsidRDefault="00F3154C" w:rsidP="0028477F">
            <w:pPr>
              <w:ind w:left="119"/>
              <w:rPr>
                <w:sz w:val="20"/>
              </w:rPr>
            </w:pPr>
            <w:r w:rsidRPr="0098522A">
              <w:rPr>
                <w:sz w:val="20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CB7" w:rsidRPr="0098522A">
              <w:rPr>
                <w:sz w:val="20"/>
              </w:rPr>
              <w:instrText xml:space="preserve"> FORMCHECKBOX </w:instrText>
            </w:r>
            <w:r w:rsidRPr="0098522A">
              <w:rPr>
                <w:sz w:val="20"/>
              </w:rPr>
            </w:r>
            <w:r w:rsidRPr="0098522A">
              <w:rPr>
                <w:sz w:val="20"/>
              </w:rPr>
              <w:fldChar w:fldCharType="separate"/>
            </w:r>
            <w:r w:rsidRPr="0098522A">
              <w:rPr>
                <w:sz w:val="20"/>
              </w:rPr>
              <w:fldChar w:fldCharType="end"/>
            </w:r>
            <w:r w:rsidR="00E83CB7" w:rsidRPr="0098522A">
              <w:rPr>
                <w:sz w:val="20"/>
              </w:rPr>
              <w:t xml:space="preserve"> (altro) ____________________________________</w:t>
            </w:r>
          </w:p>
          <w:p w14:paraId="21DF4074" w14:textId="77777777" w:rsidR="00E55705" w:rsidRPr="0098522A" w:rsidRDefault="00E55705" w:rsidP="0028477F">
            <w:pPr>
              <w:ind w:left="119"/>
              <w:rPr>
                <w:b/>
                <w:sz w:val="20"/>
              </w:rPr>
            </w:pPr>
          </w:p>
        </w:tc>
      </w:tr>
    </w:tbl>
    <w:p w14:paraId="1765D850" w14:textId="77777777" w:rsidR="00E83CB7" w:rsidRPr="0098522A" w:rsidRDefault="00E83CB7" w:rsidP="00497149">
      <w:pPr>
        <w:ind w:left="284"/>
        <w:jc w:val="center"/>
        <w:rPr>
          <w:b/>
          <w:color w:val="auto"/>
          <w:sz w:val="20"/>
        </w:rPr>
      </w:pPr>
    </w:p>
    <w:p w14:paraId="39283D5E" w14:textId="1A85856B" w:rsidR="00184E8A" w:rsidRPr="0098522A" w:rsidRDefault="00184E8A" w:rsidP="00497149">
      <w:pPr>
        <w:ind w:left="284"/>
        <w:jc w:val="center"/>
        <w:rPr>
          <w:b/>
          <w:color w:val="auto"/>
          <w:sz w:val="20"/>
        </w:rPr>
      </w:pPr>
    </w:p>
    <w:p w14:paraId="0F5C2028" w14:textId="5C4A608B" w:rsidR="00C153C1" w:rsidRPr="0098522A" w:rsidRDefault="00C153C1" w:rsidP="00497149">
      <w:pPr>
        <w:ind w:left="284"/>
        <w:jc w:val="center"/>
        <w:rPr>
          <w:b/>
          <w:color w:val="auto"/>
          <w:sz w:val="20"/>
        </w:rPr>
      </w:pPr>
    </w:p>
    <w:p w14:paraId="2C668F50" w14:textId="77777777" w:rsidR="00C153C1" w:rsidRPr="0098522A" w:rsidRDefault="00C153C1" w:rsidP="00497149">
      <w:pPr>
        <w:ind w:left="284"/>
        <w:jc w:val="center"/>
        <w:rPr>
          <w:b/>
          <w:color w:val="auto"/>
          <w:sz w:val="20"/>
        </w:rPr>
      </w:pPr>
    </w:p>
    <w:p w14:paraId="6D6FB976" w14:textId="77777777" w:rsidR="00C4720E" w:rsidRPr="0098522A" w:rsidRDefault="00C4720E" w:rsidP="00497149">
      <w:pPr>
        <w:ind w:left="284"/>
        <w:jc w:val="center"/>
        <w:rPr>
          <w:b/>
          <w:color w:val="auto"/>
          <w:sz w:val="20"/>
        </w:rPr>
      </w:pPr>
    </w:p>
    <w:p w14:paraId="6E016BCF" w14:textId="77777777" w:rsidR="00C4720E" w:rsidRPr="0098522A" w:rsidRDefault="00C4720E" w:rsidP="00497149">
      <w:pPr>
        <w:ind w:left="284"/>
        <w:jc w:val="center"/>
        <w:rPr>
          <w:b/>
          <w:color w:val="auto"/>
          <w:sz w:val="20"/>
        </w:rPr>
      </w:pPr>
    </w:p>
    <w:p w14:paraId="42199EFE" w14:textId="77777777" w:rsidR="00C4720E" w:rsidRPr="0098522A" w:rsidRDefault="00C4720E" w:rsidP="00497149">
      <w:pPr>
        <w:ind w:left="284"/>
        <w:jc w:val="center"/>
        <w:rPr>
          <w:b/>
          <w:color w:val="auto"/>
          <w:sz w:val="20"/>
        </w:rPr>
      </w:pPr>
    </w:p>
    <w:p w14:paraId="3EFAC418" w14:textId="77777777" w:rsidR="00C4720E" w:rsidRPr="0098522A" w:rsidRDefault="00C4720E" w:rsidP="00497149">
      <w:pPr>
        <w:ind w:left="284"/>
        <w:jc w:val="center"/>
        <w:rPr>
          <w:b/>
          <w:color w:val="auto"/>
          <w:sz w:val="20"/>
        </w:rPr>
      </w:pPr>
    </w:p>
    <w:p w14:paraId="3071E6B6" w14:textId="77777777" w:rsidR="00C4720E" w:rsidRPr="0098522A" w:rsidRDefault="00C4720E" w:rsidP="00497149">
      <w:pPr>
        <w:ind w:left="284"/>
        <w:jc w:val="center"/>
        <w:rPr>
          <w:b/>
          <w:color w:val="auto"/>
          <w:sz w:val="20"/>
        </w:rPr>
      </w:pPr>
    </w:p>
    <w:p w14:paraId="269D6D0F" w14:textId="77777777" w:rsidR="00C4720E" w:rsidRPr="0098522A" w:rsidRDefault="00C4720E" w:rsidP="00497149">
      <w:pPr>
        <w:ind w:left="284"/>
        <w:jc w:val="center"/>
        <w:rPr>
          <w:b/>
          <w:color w:val="auto"/>
          <w:sz w:val="20"/>
        </w:rPr>
      </w:pPr>
    </w:p>
    <w:p w14:paraId="0EC2B305" w14:textId="77777777" w:rsidR="000D0AD3" w:rsidRPr="0098522A" w:rsidRDefault="000D0AD3" w:rsidP="00497149">
      <w:pPr>
        <w:ind w:left="284"/>
        <w:jc w:val="center"/>
        <w:rPr>
          <w:b/>
          <w:color w:val="auto"/>
          <w:sz w:val="20"/>
        </w:rPr>
      </w:pPr>
    </w:p>
    <w:p w14:paraId="071F8A6D" w14:textId="77777777" w:rsidR="00C4720E" w:rsidRPr="0098522A" w:rsidRDefault="00C4720E" w:rsidP="00497149">
      <w:pPr>
        <w:ind w:left="284"/>
        <w:jc w:val="center"/>
        <w:rPr>
          <w:b/>
          <w:color w:val="auto"/>
          <w:sz w:val="20"/>
        </w:rPr>
      </w:pPr>
    </w:p>
    <w:p w14:paraId="1B88BEB7" w14:textId="77777777" w:rsidR="00C4720E" w:rsidRPr="0098522A" w:rsidRDefault="00C4720E" w:rsidP="00497149">
      <w:pPr>
        <w:ind w:left="284"/>
        <w:jc w:val="center"/>
        <w:rPr>
          <w:b/>
          <w:color w:val="auto"/>
          <w:sz w:val="20"/>
        </w:rPr>
      </w:pPr>
    </w:p>
    <w:p w14:paraId="2EEC253F" w14:textId="77777777" w:rsidR="00072B2F" w:rsidRPr="0098522A" w:rsidRDefault="00072B2F" w:rsidP="00497149">
      <w:pPr>
        <w:ind w:left="284"/>
        <w:jc w:val="center"/>
        <w:rPr>
          <w:b/>
          <w:color w:val="auto"/>
          <w:sz w:val="20"/>
        </w:rPr>
      </w:pPr>
    </w:p>
    <w:p w14:paraId="06E9EEEF" w14:textId="77777777" w:rsidR="00072B2F" w:rsidRPr="0098522A" w:rsidRDefault="00072B2F" w:rsidP="00497149">
      <w:pPr>
        <w:ind w:left="284"/>
        <w:jc w:val="center"/>
        <w:rPr>
          <w:b/>
          <w:color w:val="auto"/>
          <w:sz w:val="20"/>
        </w:rPr>
      </w:pPr>
    </w:p>
    <w:p w14:paraId="41CE3C01" w14:textId="77777777" w:rsidR="00C4720E" w:rsidRPr="0098522A" w:rsidRDefault="00C4720E" w:rsidP="00497149">
      <w:pPr>
        <w:ind w:left="284"/>
        <w:jc w:val="center"/>
        <w:rPr>
          <w:b/>
          <w:color w:val="auto"/>
          <w:sz w:val="20"/>
        </w:rPr>
      </w:pPr>
    </w:p>
    <w:p w14:paraId="625C1D08" w14:textId="77777777" w:rsidR="00072B2F" w:rsidRPr="0098522A" w:rsidRDefault="00072B2F" w:rsidP="00497149">
      <w:pPr>
        <w:ind w:left="284"/>
        <w:jc w:val="center"/>
        <w:rPr>
          <w:b/>
          <w:color w:val="auto"/>
          <w:sz w:val="20"/>
        </w:rPr>
      </w:pPr>
    </w:p>
    <w:p w14:paraId="516E3145" w14:textId="77777777" w:rsidR="000D0AD3" w:rsidRPr="0098522A" w:rsidRDefault="000D0AD3" w:rsidP="00497149">
      <w:pPr>
        <w:ind w:left="284"/>
        <w:jc w:val="center"/>
        <w:rPr>
          <w:b/>
          <w:color w:val="auto"/>
          <w:sz w:val="20"/>
        </w:rPr>
      </w:pPr>
    </w:p>
    <w:tbl>
      <w:tblPr>
        <w:tblW w:w="10254" w:type="dxa"/>
        <w:tblInd w:w="-3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2093"/>
        <w:gridCol w:w="8161"/>
      </w:tblGrid>
      <w:tr w:rsidR="00C173A0" w:rsidRPr="0098522A" w14:paraId="50C3DF6C" w14:textId="77777777" w:rsidTr="00184E8A"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00"/>
          </w:tcPr>
          <w:p w14:paraId="0DB740D5" w14:textId="77777777" w:rsidR="00C173A0" w:rsidRPr="0098522A" w:rsidRDefault="00C173A0" w:rsidP="003337E4">
            <w:pPr>
              <w:snapToGrid w:val="0"/>
              <w:rPr>
                <w:b/>
                <w:color w:val="auto"/>
                <w:sz w:val="20"/>
              </w:rPr>
            </w:pPr>
          </w:p>
          <w:p w14:paraId="4A3EEEAA" w14:textId="77777777" w:rsidR="00C173A0" w:rsidRPr="0098522A" w:rsidRDefault="00C173A0" w:rsidP="003337E4">
            <w:pPr>
              <w:rPr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SEZIONE A</w:t>
            </w:r>
          </w:p>
          <w:p w14:paraId="6B56CDF1" w14:textId="77777777" w:rsidR="00C173A0" w:rsidRPr="0098522A" w:rsidRDefault="00C173A0" w:rsidP="003337E4">
            <w:pPr>
              <w:rPr>
                <w:sz w:val="20"/>
              </w:rPr>
            </w:pPr>
          </w:p>
        </w:tc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277CC0" w14:textId="77777777" w:rsidR="00C173A0" w:rsidRPr="0098522A" w:rsidRDefault="00C173A0" w:rsidP="003337E4">
            <w:pPr>
              <w:snapToGrid w:val="0"/>
              <w:jc w:val="center"/>
              <w:rPr>
                <w:b/>
                <w:color w:val="auto"/>
                <w:sz w:val="20"/>
              </w:rPr>
            </w:pPr>
          </w:p>
          <w:p w14:paraId="11E9C8AA" w14:textId="4757F88E" w:rsidR="00C173A0" w:rsidRPr="0098522A" w:rsidRDefault="00C173A0" w:rsidP="003337E4">
            <w:pPr>
              <w:rPr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 xml:space="preserve">Domanda di partecipazione </w:t>
            </w:r>
          </w:p>
        </w:tc>
      </w:tr>
    </w:tbl>
    <w:p w14:paraId="055F1EE2" w14:textId="77777777" w:rsidR="00C173A0" w:rsidRPr="0098522A" w:rsidRDefault="00C173A0" w:rsidP="00E97394">
      <w:pPr>
        <w:rPr>
          <w:b/>
          <w:color w:val="auto"/>
          <w:sz w:val="20"/>
        </w:rPr>
      </w:pPr>
    </w:p>
    <w:p w14:paraId="2D30861D" w14:textId="77777777" w:rsidR="00E97394" w:rsidRPr="0098522A" w:rsidRDefault="00E97394" w:rsidP="00E97394">
      <w:pPr>
        <w:rPr>
          <w:b/>
          <w:color w:val="auto"/>
          <w:sz w:val="20"/>
        </w:rPr>
      </w:pPr>
    </w:p>
    <w:p w14:paraId="3995E159" w14:textId="77777777" w:rsidR="00A53D1D" w:rsidRPr="0098522A" w:rsidRDefault="00A42389" w:rsidP="009B302A">
      <w:pPr>
        <w:pStyle w:val="Corpodeltesto21"/>
        <w:numPr>
          <w:ilvl w:val="0"/>
          <w:numId w:val="4"/>
        </w:numPr>
        <w:spacing w:line="240" w:lineRule="auto"/>
        <w:rPr>
          <w:b/>
          <w:color w:val="auto"/>
          <w:sz w:val="20"/>
        </w:rPr>
      </w:pPr>
      <w:r w:rsidRPr="0098522A">
        <w:rPr>
          <w:b/>
          <w:color w:val="auto"/>
          <w:sz w:val="20"/>
        </w:rPr>
        <w:t xml:space="preserve">CHIEDE di partecipare alla presente gara </w:t>
      </w:r>
    </w:p>
    <w:p w14:paraId="45F2F2DE" w14:textId="77777777" w:rsidR="00A53D1D" w:rsidRPr="0098522A" w:rsidRDefault="00A53D1D" w:rsidP="00A42389">
      <w:pPr>
        <w:rPr>
          <w:b/>
          <w:color w:val="auto"/>
          <w:sz w:val="20"/>
        </w:rPr>
      </w:pPr>
    </w:p>
    <w:p w14:paraId="13A1FD99" w14:textId="488A9DEA" w:rsidR="00EF6137" w:rsidRPr="0098522A" w:rsidRDefault="00EF6137" w:rsidP="00497149">
      <w:pPr>
        <w:ind w:left="284"/>
        <w:rPr>
          <w:b/>
          <w:color w:val="auto"/>
          <w:sz w:val="20"/>
        </w:rPr>
      </w:pPr>
    </w:p>
    <w:tbl>
      <w:tblPr>
        <w:tblW w:w="10254" w:type="dxa"/>
        <w:tblInd w:w="-3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2093"/>
        <w:gridCol w:w="8161"/>
      </w:tblGrid>
      <w:tr w:rsidR="00C173A0" w:rsidRPr="0098522A" w14:paraId="25ECD2E2" w14:textId="77777777" w:rsidTr="0098039C"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00"/>
          </w:tcPr>
          <w:p w14:paraId="33451449" w14:textId="77777777" w:rsidR="00C173A0" w:rsidRPr="0098522A" w:rsidRDefault="00C173A0" w:rsidP="003337E4">
            <w:pPr>
              <w:snapToGrid w:val="0"/>
              <w:rPr>
                <w:b/>
                <w:color w:val="auto"/>
                <w:sz w:val="20"/>
              </w:rPr>
            </w:pPr>
          </w:p>
          <w:p w14:paraId="7C280477" w14:textId="77777777" w:rsidR="00C173A0" w:rsidRPr="0098522A" w:rsidRDefault="00C173A0" w:rsidP="003337E4">
            <w:pPr>
              <w:rPr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SEZIONE B</w:t>
            </w:r>
          </w:p>
          <w:p w14:paraId="2640422B" w14:textId="77777777" w:rsidR="00C173A0" w:rsidRPr="0098522A" w:rsidRDefault="00C173A0" w:rsidP="003337E4">
            <w:pPr>
              <w:rPr>
                <w:sz w:val="20"/>
              </w:rPr>
            </w:pPr>
          </w:p>
        </w:tc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3725B2" w14:textId="77777777" w:rsidR="00C173A0" w:rsidRPr="0098522A" w:rsidRDefault="00C173A0" w:rsidP="003337E4">
            <w:pPr>
              <w:snapToGrid w:val="0"/>
              <w:jc w:val="center"/>
              <w:rPr>
                <w:b/>
                <w:color w:val="auto"/>
                <w:sz w:val="20"/>
              </w:rPr>
            </w:pPr>
          </w:p>
          <w:p w14:paraId="00ADC861" w14:textId="77777777" w:rsidR="00C173A0" w:rsidRPr="0098522A" w:rsidRDefault="00C173A0" w:rsidP="0077447A">
            <w:pPr>
              <w:rPr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 xml:space="preserve">Dichiarazioni </w:t>
            </w:r>
            <w:r w:rsidR="00AE3ABF" w:rsidRPr="0098522A">
              <w:rPr>
                <w:b/>
                <w:color w:val="auto"/>
                <w:sz w:val="20"/>
              </w:rPr>
              <w:t xml:space="preserve">(suddivise in </w:t>
            </w:r>
            <w:r w:rsidR="0077447A" w:rsidRPr="0098522A">
              <w:rPr>
                <w:b/>
                <w:color w:val="auto"/>
                <w:sz w:val="20"/>
              </w:rPr>
              <w:t xml:space="preserve">cinque </w:t>
            </w:r>
            <w:r w:rsidR="00AE3ABF" w:rsidRPr="0098522A">
              <w:rPr>
                <w:b/>
                <w:color w:val="auto"/>
                <w:sz w:val="20"/>
              </w:rPr>
              <w:t>parti)</w:t>
            </w:r>
          </w:p>
        </w:tc>
      </w:tr>
    </w:tbl>
    <w:p w14:paraId="0962F0F0" w14:textId="77777777" w:rsidR="00286336" w:rsidRPr="0098522A" w:rsidRDefault="00286336" w:rsidP="00497149">
      <w:pPr>
        <w:ind w:left="284"/>
        <w:rPr>
          <w:color w:val="auto"/>
          <w:sz w:val="20"/>
        </w:rPr>
      </w:pPr>
    </w:p>
    <w:p w14:paraId="76D0ED7E" w14:textId="7594A93B" w:rsidR="00C32D3B" w:rsidRPr="0098522A" w:rsidRDefault="00C32D3B" w:rsidP="00497149">
      <w:pPr>
        <w:ind w:left="284"/>
        <w:rPr>
          <w:color w:val="auto"/>
          <w:sz w:val="20"/>
        </w:rPr>
      </w:pPr>
    </w:p>
    <w:p w14:paraId="632D2CF9" w14:textId="77777777" w:rsidR="00C153C1" w:rsidRPr="0098522A" w:rsidRDefault="00C153C1" w:rsidP="00497149">
      <w:pPr>
        <w:ind w:left="284"/>
        <w:rPr>
          <w:color w:val="auto"/>
          <w:sz w:val="20"/>
        </w:rPr>
      </w:pPr>
    </w:p>
    <w:p w14:paraId="4833F9D0" w14:textId="590F83AC" w:rsidR="00C173A0" w:rsidRPr="0098522A" w:rsidRDefault="004A6F6D" w:rsidP="00E61C20">
      <w:pPr>
        <w:pStyle w:val="Corpodeltesto21"/>
        <w:numPr>
          <w:ilvl w:val="0"/>
          <w:numId w:val="4"/>
        </w:numPr>
        <w:tabs>
          <w:tab w:val="clear" w:pos="0"/>
          <w:tab w:val="num" w:pos="284"/>
        </w:tabs>
        <w:spacing w:line="240" w:lineRule="auto"/>
        <w:ind w:left="1004"/>
        <w:jc w:val="center"/>
        <w:rPr>
          <w:b/>
          <w:color w:val="auto"/>
          <w:sz w:val="20"/>
        </w:rPr>
      </w:pPr>
      <w:r>
        <w:rPr>
          <w:b/>
          <w:color w:val="auto"/>
          <w:sz w:val="20"/>
        </w:rPr>
        <w:t>A</w:t>
      </w:r>
      <w:r w:rsidR="00C173A0" w:rsidRPr="0098522A">
        <w:rPr>
          <w:b/>
          <w:color w:val="auto"/>
          <w:sz w:val="20"/>
        </w:rPr>
        <w:t>i sensi degli artt.  46 e 47 D.P.R. 28.12.2000 n°445:</w:t>
      </w:r>
    </w:p>
    <w:p w14:paraId="23E7E8AF" w14:textId="77777777" w:rsidR="00DC6050" w:rsidRPr="0098522A" w:rsidRDefault="00DC6050" w:rsidP="00E61C20">
      <w:pPr>
        <w:pStyle w:val="Corpodeltesto21"/>
        <w:spacing w:line="240" w:lineRule="auto"/>
        <w:ind w:left="284"/>
        <w:jc w:val="center"/>
        <w:rPr>
          <w:color w:val="auto"/>
          <w:sz w:val="20"/>
        </w:rPr>
      </w:pPr>
    </w:p>
    <w:p w14:paraId="12D64516" w14:textId="77777777" w:rsidR="00C173A0" w:rsidRPr="0098522A" w:rsidRDefault="00C173A0" w:rsidP="00E61C20">
      <w:pPr>
        <w:ind w:left="284"/>
        <w:jc w:val="center"/>
        <w:rPr>
          <w:i/>
          <w:color w:val="auto"/>
          <w:sz w:val="20"/>
        </w:rPr>
      </w:pPr>
      <w:r w:rsidRPr="0098522A">
        <w:rPr>
          <w:b/>
          <w:color w:val="auto"/>
          <w:sz w:val="20"/>
        </w:rPr>
        <w:t>&gt;&gt;&gt;&gt;&gt; ----------------- PARTE PRIMA ----------------- &lt;&lt;&lt;&lt;</w:t>
      </w:r>
    </w:p>
    <w:p w14:paraId="412529B8" w14:textId="77777777" w:rsidR="00C173A0" w:rsidRPr="0098522A" w:rsidRDefault="00C173A0" w:rsidP="00E61C20">
      <w:pPr>
        <w:pStyle w:val="Titolo3"/>
        <w:tabs>
          <w:tab w:val="clear" w:pos="0"/>
          <w:tab w:val="num" w:pos="284"/>
        </w:tabs>
        <w:spacing w:line="240" w:lineRule="auto"/>
        <w:ind w:left="284"/>
        <w:rPr>
          <w:b w:val="0"/>
          <w:i/>
          <w:color w:val="auto"/>
          <w:sz w:val="20"/>
        </w:rPr>
      </w:pPr>
      <w:r w:rsidRPr="0098522A">
        <w:rPr>
          <w:b w:val="0"/>
          <w:i/>
          <w:color w:val="auto"/>
          <w:sz w:val="20"/>
        </w:rPr>
        <w:t>(</w:t>
      </w:r>
      <w:r w:rsidR="0069402F" w:rsidRPr="0098522A">
        <w:rPr>
          <w:b w:val="0"/>
          <w:i/>
          <w:color w:val="auto"/>
          <w:sz w:val="20"/>
        </w:rPr>
        <w:t>da compilare</w:t>
      </w:r>
      <w:r w:rsidRPr="0098522A">
        <w:rPr>
          <w:b w:val="0"/>
          <w:i/>
          <w:color w:val="auto"/>
          <w:sz w:val="20"/>
        </w:rPr>
        <w:t xml:space="preserve"> </w:t>
      </w:r>
      <w:r w:rsidR="00781FFF" w:rsidRPr="0098522A">
        <w:rPr>
          <w:b w:val="0"/>
          <w:i/>
          <w:color w:val="auto"/>
          <w:sz w:val="20"/>
        </w:rPr>
        <w:t xml:space="preserve">a cura di </w:t>
      </w:r>
      <w:r w:rsidRPr="0098522A">
        <w:rPr>
          <w:b w:val="0"/>
          <w:i/>
          <w:color w:val="auto"/>
          <w:sz w:val="20"/>
        </w:rPr>
        <w:t>tutti gli operatori ad integrazione delle dichiarazioni del DGUE)</w:t>
      </w:r>
    </w:p>
    <w:p w14:paraId="5B8D8F8B" w14:textId="6D72B345" w:rsidR="00135EDF" w:rsidRPr="0098522A" w:rsidRDefault="00135EDF" w:rsidP="00497149">
      <w:pPr>
        <w:pStyle w:val="Corpodeltesto21"/>
        <w:spacing w:line="240" w:lineRule="auto"/>
        <w:ind w:left="284"/>
        <w:rPr>
          <w:color w:val="auto"/>
          <w:sz w:val="20"/>
        </w:rPr>
      </w:pPr>
    </w:p>
    <w:p w14:paraId="6074376D" w14:textId="77777777" w:rsidR="00072B2F" w:rsidRPr="0098522A" w:rsidRDefault="00072B2F" w:rsidP="00497149">
      <w:pPr>
        <w:pStyle w:val="Corpodeltesto21"/>
        <w:spacing w:line="240" w:lineRule="auto"/>
        <w:ind w:left="284"/>
        <w:rPr>
          <w:color w:val="auto"/>
          <w:sz w:val="20"/>
        </w:rPr>
      </w:pPr>
    </w:p>
    <w:p w14:paraId="76E169AD" w14:textId="77777777" w:rsidR="00F67F1C" w:rsidRPr="0098522A" w:rsidRDefault="00F67F1C" w:rsidP="00F67F1C">
      <w:pPr>
        <w:pStyle w:val="Paragrafoelenco1"/>
        <w:numPr>
          <w:ilvl w:val="0"/>
          <w:numId w:val="2"/>
        </w:numPr>
        <w:tabs>
          <w:tab w:val="left" w:pos="284"/>
        </w:tabs>
        <w:spacing w:before="60" w:after="60" w:line="360" w:lineRule="auto"/>
        <w:ind w:left="284" w:hanging="284"/>
        <w:jc w:val="both"/>
        <w:rPr>
          <w:b/>
          <w:color w:val="auto"/>
          <w:sz w:val="20"/>
        </w:rPr>
      </w:pPr>
      <w:r w:rsidRPr="0098522A">
        <w:rPr>
          <w:b/>
          <w:color w:val="auto"/>
          <w:sz w:val="20"/>
        </w:rPr>
        <w:t>DICHIARAZIONI RELATIVE ALLA PARTECIPAZIONE IN PIÙ FORME E ALL’UNICITÀ DI CENTRO DECISIONALE</w:t>
      </w:r>
    </w:p>
    <w:p w14:paraId="0F6F28DD" w14:textId="77777777" w:rsidR="00E61C20" w:rsidRPr="0098522A" w:rsidRDefault="00E61C20" w:rsidP="00E61C20">
      <w:pPr>
        <w:pStyle w:val="Paragrafoelenco1"/>
        <w:tabs>
          <w:tab w:val="left" w:pos="284"/>
        </w:tabs>
        <w:spacing w:before="60" w:after="60" w:line="360" w:lineRule="auto"/>
        <w:ind w:left="284"/>
        <w:jc w:val="both"/>
        <w:rPr>
          <w:color w:val="auto"/>
          <w:sz w:val="20"/>
        </w:rPr>
      </w:pPr>
    </w:p>
    <w:p w14:paraId="605364C4" w14:textId="2683459F" w:rsidR="00F07827" w:rsidRPr="0098522A" w:rsidRDefault="00F07827" w:rsidP="00F07827">
      <w:pPr>
        <w:pStyle w:val="Paragrafoelenco1"/>
        <w:tabs>
          <w:tab w:val="left" w:pos="284"/>
        </w:tabs>
        <w:spacing w:before="60" w:after="60" w:line="360" w:lineRule="auto"/>
        <w:ind w:left="284"/>
        <w:jc w:val="both"/>
        <w:rPr>
          <w:color w:val="auto"/>
          <w:sz w:val="20"/>
        </w:rPr>
      </w:pPr>
      <w:r w:rsidRPr="0098522A">
        <w:rPr>
          <w:color w:val="auto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522A">
        <w:rPr>
          <w:color w:val="auto"/>
          <w:sz w:val="20"/>
        </w:rPr>
        <w:instrText xml:space="preserve"> FORMCHECKBOX </w:instrText>
      </w:r>
      <w:r w:rsidRPr="0098522A">
        <w:rPr>
          <w:color w:val="auto"/>
          <w:sz w:val="20"/>
        </w:rPr>
      </w:r>
      <w:r w:rsidRPr="0098522A">
        <w:rPr>
          <w:color w:val="auto"/>
          <w:sz w:val="20"/>
        </w:rPr>
        <w:fldChar w:fldCharType="separate"/>
      </w:r>
      <w:r w:rsidRPr="0098522A">
        <w:rPr>
          <w:color w:val="auto"/>
          <w:sz w:val="20"/>
        </w:rPr>
        <w:fldChar w:fldCharType="end"/>
      </w:r>
      <w:r w:rsidRPr="0098522A">
        <w:rPr>
          <w:color w:val="auto"/>
          <w:sz w:val="20"/>
        </w:rPr>
        <w:t xml:space="preserve"> </w:t>
      </w:r>
      <w:r w:rsidR="004A6F6D">
        <w:rPr>
          <w:b/>
          <w:bCs/>
          <w:color w:val="auto"/>
          <w:sz w:val="20"/>
        </w:rPr>
        <w:t xml:space="preserve">DICHIARA </w:t>
      </w:r>
      <w:r w:rsidRPr="0098522A">
        <w:rPr>
          <w:color w:val="auto"/>
          <w:sz w:val="20"/>
        </w:rPr>
        <w:t>di non partecipare alla medesima gara contemporaneamente in forme diverse (</w:t>
      </w:r>
      <w:r w:rsidR="00305915">
        <w:rPr>
          <w:color w:val="auto"/>
          <w:sz w:val="20"/>
        </w:rPr>
        <w:t>singola/</w:t>
      </w:r>
      <w:r w:rsidRPr="0098522A">
        <w:rPr>
          <w:color w:val="auto"/>
          <w:sz w:val="20"/>
        </w:rPr>
        <w:t>associata; in più forme associate; in forma singola e quale consorziato esecutore di un consorzio);</w:t>
      </w:r>
    </w:p>
    <w:p w14:paraId="69FDA7EA" w14:textId="77777777" w:rsidR="00A50372" w:rsidRDefault="00A50372" w:rsidP="00A50372">
      <w:pPr>
        <w:pStyle w:val="Paragrafoelenco1"/>
        <w:tabs>
          <w:tab w:val="left" w:pos="284"/>
        </w:tabs>
        <w:spacing w:before="240" w:after="240"/>
        <w:ind w:left="0"/>
        <w:jc w:val="both"/>
        <w:rPr>
          <w:b/>
          <w:i/>
          <w:iCs/>
          <w:color w:val="auto"/>
          <w:sz w:val="20"/>
        </w:rPr>
      </w:pPr>
    </w:p>
    <w:p w14:paraId="0313EF68" w14:textId="5909DA04" w:rsidR="001313B5" w:rsidRDefault="001313B5" w:rsidP="00A50372">
      <w:pPr>
        <w:pStyle w:val="Paragrafoelenco1"/>
        <w:tabs>
          <w:tab w:val="left" w:pos="284"/>
        </w:tabs>
        <w:spacing w:before="240" w:after="240"/>
        <w:ind w:left="0"/>
        <w:jc w:val="both"/>
        <w:rPr>
          <w:b/>
          <w:i/>
          <w:iCs/>
          <w:color w:val="auto"/>
          <w:sz w:val="20"/>
        </w:rPr>
      </w:pPr>
      <w:r w:rsidRPr="0098522A">
        <w:rPr>
          <w:b/>
          <w:i/>
          <w:iCs/>
          <w:color w:val="auto"/>
          <w:sz w:val="20"/>
        </w:rPr>
        <w:t xml:space="preserve">o, in alternativa, </w:t>
      </w:r>
    </w:p>
    <w:p w14:paraId="2E992DEF" w14:textId="77777777" w:rsidR="00A50372" w:rsidRPr="0098522A" w:rsidRDefault="00A50372" w:rsidP="00A50372">
      <w:pPr>
        <w:pStyle w:val="Paragrafoelenco1"/>
        <w:tabs>
          <w:tab w:val="left" w:pos="284"/>
        </w:tabs>
        <w:spacing w:before="240" w:after="240"/>
        <w:ind w:left="0"/>
        <w:jc w:val="both"/>
        <w:rPr>
          <w:b/>
          <w:i/>
          <w:iCs/>
          <w:color w:val="auto"/>
          <w:sz w:val="20"/>
        </w:rPr>
      </w:pPr>
    </w:p>
    <w:p w14:paraId="2ED40FBF" w14:textId="77777777" w:rsidR="001313B5" w:rsidRPr="0098522A" w:rsidRDefault="001313B5" w:rsidP="001313B5">
      <w:pPr>
        <w:pStyle w:val="Paragrafoelenco1"/>
        <w:tabs>
          <w:tab w:val="left" w:pos="284"/>
        </w:tabs>
        <w:ind w:left="530"/>
        <w:jc w:val="both"/>
        <w:rPr>
          <w:b/>
          <w:color w:val="auto"/>
          <w:sz w:val="20"/>
        </w:rPr>
      </w:pPr>
    </w:p>
    <w:p w14:paraId="186CD740" w14:textId="6B320C87" w:rsidR="001313B5" w:rsidRPr="0098522A" w:rsidRDefault="001313B5" w:rsidP="001313B5">
      <w:pPr>
        <w:pStyle w:val="Paragrafoelenco1"/>
        <w:tabs>
          <w:tab w:val="left" w:pos="284"/>
        </w:tabs>
        <w:spacing w:before="60" w:after="60" w:line="360" w:lineRule="auto"/>
        <w:ind w:left="284"/>
        <w:jc w:val="both"/>
        <w:rPr>
          <w:color w:val="auto"/>
          <w:sz w:val="20"/>
        </w:rPr>
      </w:pPr>
      <w:r w:rsidRPr="0098522A">
        <w:rPr>
          <w:color w:val="auto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522A">
        <w:rPr>
          <w:color w:val="auto"/>
          <w:sz w:val="20"/>
        </w:rPr>
        <w:instrText xml:space="preserve"> FORMCHECKBOX </w:instrText>
      </w:r>
      <w:r w:rsidRPr="0098522A">
        <w:rPr>
          <w:color w:val="auto"/>
          <w:sz w:val="20"/>
        </w:rPr>
      </w:r>
      <w:r w:rsidRPr="0098522A">
        <w:rPr>
          <w:color w:val="auto"/>
          <w:sz w:val="20"/>
        </w:rPr>
        <w:fldChar w:fldCharType="separate"/>
      </w:r>
      <w:r w:rsidRPr="0098522A">
        <w:rPr>
          <w:color w:val="auto"/>
          <w:sz w:val="20"/>
        </w:rPr>
        <w:fldChar w:fldCharType="end"/>
      </w:r>
      <w:r w:rsidRPr="0098522A">
        <w:rPr>
          <w:color w:val="auto"/>
          <w:sz w:val="20"/>
        </w:rPr>
        <w:t xml:space="preserve"> </w:t>
      </w:r>
      <w:r w:rsidR="004A6F6D" w:rsidRPr="004A6F6D">
        <w:rPr>
          <w:b/>
          <w:bCs/>
          <w:color w:val="auto"/>
          <w:sz w:val="20"/>
        </w:rPr>
        <w:t>DICHIARA</w:t>
      </w:r>
      <w:r w:rsidR="004A6F6D">
        <w:rPr>
          <w:color w:val="auto"/>
          <w:sz w:val="20"/>
        </w:rPr>
        <w:t xml:space="preserve"> </w:t>
      </w:r>
      <w:r w:rsidRPr="0098522A">
        <w:rPr>
          <w:color w:val="auto"/>
          <w:sz w:val="20"/>
        </w:rPr>
        <w:t>di partecipare in più di una forma, ……………………&lt;</w:t>
      </w:r>
      <w:r w:rsidRPr="0098522A">
        <w:rPr>
          <w:i/>
          <w:color w:val="auto"/>
          <w:sz w:val="20"/>
        </w:rPr>
        <w:t>indicare qual</w:t>
      </w:r>
      <w:r w:rsidRPr="0098522A">
        <w:rPr>
          <w:color w:val="auto"/>
          <w:sz w:val="20"/>
        </w:rPr>
        <w:t>i&gt; e inserisce nel FVOE idonea documentazione atta a dimostrare che la circostanza non ha influito sulla gara, né è idonea a incidere sulla capacità di rispettare gli obblighi contrattuali</w:t>
      </w:r>
    </w:p>
    <w:p w14:paraId="36AEB507" w14:textId="77777777" w:rsidR="008B44CD" w:rsidRPr="0098522A" w:rsidRDefault="008B44CD" w:rsidP="00072B2F">
      <w:pPr>
        <w:pStyle w:val="Corpodeltesto21"/>
        <w:spacing w:line="240" w:lineRule="auto"/>
        <w:ind w:left="284"/>
        <w:rPr>
          <w:color w:val="auto"/>
          <w:sz w:val="20"/>
        </w:rPr>
      </w:pPr>
    </w:p>
    <w:p w14:paraId="4BFE7DFB" w14:textId="77777777" w:rsidR="00072B2F" w:rsidRPr="0098522A" w:rsidRDefault="00072B2F" w:rsidP="00072B2F">
      <w:pPr>
        <w:pStyle w:val="Corpodeltesto21"/>
        <w:spacing w:line="240" w:lineRule="auto"/>
        <w:ind w:left="284"/>
        <w:rPr>
          <w:color w:val="auto"/>
          <w:sz w:val="20"/>
        </w:rPr>
      </w:pPr>
    </w:p>
    <w:p w14:paraId="368B14F7" w14:textId="0B673215" w:rsidR="00E52B07" w:rsidRPr="0098522A" w:rsidRDefault="00E52B07" w:rsidP="00C94367">
      <w:pPr>
        <w:pStyle w:val="Paragrafoelenco1"/>
        <w:numPr>
          <w:ilvl w:val="0"/>
          <w:numId w:val="2"/>
        </w:numPr>
        <w:tabs>
          <w:tab w:val="left" w:pos="284"/>
        </w:tabs>
        <w:spacing w:before="60" w:after="60" w:line="360" w:lineRule="auto"/>
        <w:ind w:left="284" w:hanging="284"/>
        <w:jc w:val="both"/>
        <w:rPr>
          <w:rFonts w:eastAsia="SimSun"/>
          <w:color w:val="auto"/>
          <w:sz w:val="20"/>
          <w:lang w:eastAsia="zh-CN" w:bidi="hi-IN"/>
        </w:rPr>
      </w:pPr>
      <w:r w:rsidRPr="0098522A">
        <w:rPr>
          <w:b/>
          <w:color w:val="auto"/>
          <w:sz w:val="20"/>
        </w:rPr>
        <w:t>DICHIARAZIONI IN CASO</w:t>
      </w:r>
      <w:r w:rsidR="000E7F30" w:rsidRPr="0098522A">
        <w:rPr>
          <w:b/>
          <w:color w:val="auto"/>
          <w:sz w:val="20"/>
        </w:rPr>
        <w:t xml:space="preserve"> DI </w:t>
      </w:r>
      <w:r w:rsidR="00C94367" w:rsidRPr="0098522A">
        <w:rPr>
          <w:b/>
          <w:color w:val="auto"/>
          <w:sz w:val="20"/>
        </w:rPr>
        <w:t>SUBAPPALTO</w:t>
      </w:r>
    </w:p>
    <w:p w14:paraId="4F74F62D" w14:textId="456C6218" w:rsidR="00E52B07" w:rsidRPr="0098522A" w:rsidRDefault="007C5D33" w:rsidP="00D37ADB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rFonts w:eastAsia="SimSun"/>
          <w:color w:val="auto"/>
          <w:sz w:val="20"/>
          <w:lang w:eastAsia="zh-CN" w:bidi="hi-IN"/>
        </w:rPr>
      </w:pPr>
      <w:r w:rsidRPr="0098522A">
        <w:rPr>
          <w:rFonts w:eastAsia="SimSun"/>
          <w:b/>
          <w:bCs/>
          <w:color w:val="auto"/>
          <w:sz w:val="20"/>
          <w:lang w:eastAsia="zh-CN" w:bidi="hi-IN"/>
        </w:rPr>
        <w:t>DICHIARA</w:t>
      </w:r>
      <w:r w:rsidR="00625EDA" w:rsidRPr="0098522A">
        <w:rPr>
          <w:rFonts w:eastAsia="SimSun"/>
          <w:color w:val="auto"/>
          <w:sz w:val="20"/>
          <w:lang w:eastAsia="zh-CN" w:bidi="hi-IN"/>
        </w:rPr>
        <w:t xml:space="preserve"> di </w:t>
      </w:r>
      <w:r w:rsidR="00C30520">
        <w:rPr>
          <w:rFonts w:eastAsia="SimSun"/>
          <w:color w:val="auto"/>
          <w:sz w:val="20"/>
          <w:lang w:eastAsia="zh-CN" w:bidi="hi-IN"/>
        </w:rPr>
        <w:t xml:space="preserve">voler subappaltare </w:t>
      </w:r>
      <w:r w:rsidR="00625EDA" w:rsidRPr="0098522A">
        <w:rPr>
          <w:rFonts w:eastAsia="SimSun"/>
          <w:color w:val="auto"/>
          <w:sz w:val="20"/>
          <w:lang w:eastAsia="zh-CN" w:bidi="hi-IN"/>
        </w:rPr>
        <w:t xml:space="preserve">le </w:t>
      </w:r>
      <w:r w:rsidR="00C30520">
        <w:rPr>
          <w:rFonts w:eastAsia="SimSun"/>
          <w:color w:val="auto"/>
          <w:sz w:val="20"/>
          <w:lang w:eastAsia="zh-CN" w:bidi="hi-IN"/>
        </w:rPr>
        <w:t xml:space="preserve">seguenti </w:t>
      </w:r>
      <w:r w:rsidR="00625EDA" w:rsidRPr="0098522A">
        <w:rPr>
          <w:rFonts w:eastAsia="SimSun"/>
          <w:color w:val="auto"/>
          <w:sz w:val="20"/>
          <w:lang w:eastAsia="zh-CN" w:bidi="hi-IN"/>
        </w:rPr>
        <w:t>prestazion</w:t>
      </w:r>
      <w:r w:rsidR="00D37ADB" w:rsidRPr="0098522A">
        <w:rPr>
          <w:rFonts w:eastAsia="SimSun"/>
          <w:color w:val="auto"/>
          <w:sz w:val="20"/>
          <w:lang w:eastAsia="zh-CN" w:bidi="hi-IN"/>
        </w:rPr>
        <w:t xml:space="preserve">i </w:t>
      </w:r>
      <w:r w:rsidR="0087330D">
        <w:rPr>
          <w:rFonts w:eastAsia="SimSun"/>
          <w:color w:val="auto"/>
          <w:sz w:val="20"/>
          <w:lang w:eastAsia="zh-CN" w:bidi="hi-IN"/>
        </w:rPr>
        <w:t>(</w:t>
      </w:r>
      <w:r w:rsidR="006E6498">
        <w:rPr>
          <w:rFonts w:eastAsia="SimSun"/>
          <w:color w:val="auto"/>
          <w:sz w:val="20"/>
          <w:lang w:eastAsia="zh-CN" w:bidi="hi-IN"/>
        </w:rPr>
        <w:t xml:space="preserve">nei termini indicati </w:t>
      </w:r>
      <w:r w:rsidR="00D37ADB" w:rsidRPr="0098522A">
        <w:rPr>
          <w:rFonts w:eastAsia="SimSun"/>
          <w:color w:val="auto"/>
          <w:sz w:val="20"/>
          <w:lang w:eastAsia="zh-CN" w:bidi="hi-IN"/>
        </w:rPr>
        <w:t xml:space="preserve">al paragrafo </w:t>
      </w:r>
      <w:r w:rsidR="00A1533D" w:rsidRPr="0098522A">
        <w:rPr>
          <w:rFonts w:eastAsia="SimSun"/>
          <w:color w:val="auto"/>
          <w:sz w:val="20"/>
          <w:lang w:eastAsia="zh-CN" w:bidi="hi-IN"/>
        </w:rPr>
        <w:t>8</w:t>
      </w:r>
      <w:r w:rsidR="00D37ADB" w:rsidRPr="0098522A">
        <w:rPr>
          <w:rFonts w:eastAsia="SimSun"/>
          <w:color w:val="auto"/>
          <w:sz w:val="20"/>
          <w:lang w:eastAsia="zh-CN" w:bidi="hi-IN"/>
        </w:rPr>
        <w:t xml:space="preserve"> del disciplinare di gara</w:t>
      </w:r>
      <w:r w:rsidR="0087330D">
        <w:rPr>
          <w:rFonts w:eastAsia="SimSun"/>
          <w:color w:val="auto"/>
          <w:sz w:val="20"/>
          <w:lang w:eastAsia="zh-CN" w:bidi="hi-IN"/>
        </w:rPr>
        <w:t xml:space="preserve">) ad operatore </w:t>
      </w:r>
      <w:r w:rsidR="006E6498">
        <w:rPr>
          <w:rFonts w:eastAsia="SimSun"/>
          <w:color w:val="auto"/>
          <w:sz w:val="20"/>
          <w:lang w:eastAsia="zh-CN" w:bidi="hi-IN"/>
        </w:rPr>
        <w:t xml:space="preserve">economico </w:t>
      </w:r>
      <w:r w:rsidR="0087330D">
        <w:rPr>
          <w:rFonts w:eastAsia="SimSun"/>
          <w:color w:val="auto"/>
          <w:sz w:val="20"/>
          <w:lang w:eastAsia="zh-CN" w:bidi="hi-IN"/>
        </w:rPr>
        <w:t xml:space="preserve">qualificato </w:t>
      </w:r>
      <w:r w:rsidR="00B32ADE">
        <w:rPr>
          <w:rFonts w:eastAsia="SimSun"/>
          <w:color w:val="auto"/>
          <w:sz w:val="20"/>
          <w:lang w:eastAsia="zh-CN" w:bidi="hi-IN"/>
        </w:rPr>
        <w:t xml:space="preserve">in possesso dei requisiti </w:t>
      </w:r>
      <w:r w:rsidR="006E6498">
        <w:rPr>
          <w:rFonts w:eastAsia="SimSun"/>
          <w:color w:val="auto"/>
          <w:sz w:val="20"/>
          <w:lang w:eastAsia="zh-CN" w:bidi="hi-IN"/>
        </w:rPr>
        <w:t>previsti dal disciplinare di gara:</w:t>
      </w:r>
      <w:r w:rsidR="006E6498" w:rsidRPr="006E6498">
        <w:rPr>
          <w:color w:val="auto"/>
          <w:sz w:val="20"/>
        </w:rPr>
        <w:t xml:space="preserve"> </w:t>
      </w:r>
      <w:r w:rsidR="006E6498" w:rsidRPr="0098522A">
        <w:rPr>
          <w:color w:val="auto"/>
          <w:sz w:val="20"/>
        </w:rPr>
        <w:t>……………………&lt;</w:t>
      </w:r>
      <w:r w:rsidR="006E6498" w:rsidRPr="0098522A">
        <w:rPr>
          <w:i/>
          <w:color w:val="auto"/>
          <w:sz w:val="20"/>
        </w:rPr>
        <w:t>indicare qual</w:t>
      </w:r>
      <w:r w:rsidR="006E6498" w:rsidRPr="0098522A">
        <w:rPr>
          <w:color w:val="auto"/>
          <w:sz w:val="20"/>
        </w:rPr>
        <w:t>i&gt;</w:t>
      </w:r>
    </w:p>
    <w:p w14:paraId="465535A3" w14:textId="3C9F042A" w:rsidR="00E94259" w:rsidRPr="0098522A" w:rsidRDefault="007C5D33" w:rsidP="00D37ADB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rFonts w:eastAsia="SimSun"/>
          <w:color w:val="auto"/>
          <w:sz w:val="20"/>
          <w:lang w:eastAsia="zh-CN" w:bidi="hi-IN"/>
        </w:rPr>
      </w:pPr>
      <w:r w:rsidRPr="0098522A">
        <w:rPr>
          <w:rFonts w:eastAsia="SimSun"/>
          <w:b/>
          <w:bCs/>
          <w:color w:val="auto"/>
          <w:sz w:val="20"/>
          <w:lang w:eastAsia="zh-CN" w:bidi="hi-IN"/>
        </w:rPr>
        <w:t>SI IMPEGNA</w:t>
      </w:r>
      <w:r w:rsidRPr="0098522A">
        <w:rPr>
          <w:rFonts w:eastAsia="SimSun"/>
          <w:color w:val="auto"/>
          <w:sz w:val="20"/>
          <w:lang w:eastAsia="zh-CN" w:bidi="hi-IN"/>
        </w:rPr>
        <w:t xml:space="preserve"> </w:t>
      </w:r>
      <w:r w:rsidR="00652D0D" w:rsidRPr="0098522A">
        <w:rPr>
          <w:rFonts w:eastAsia="SimSun"/>
          <w:color w:val="auto"/>
          <w:sz w:val="20"/>
          <w:lang w:eastAsia="zh-CN" w:bidi="hi-IN"/>
        </w:rPr>
        <w:t xml:space="preserve">in caso di ricorso al subappalto, a subappaltare alle piccole e medie imprese una quota non </w:t>
      </w:r>
      <w:r w:rsidRPr="0098522A">
        <w:rPr>
          <w:rFonts w:eastAsia="SimSun"/>
          <w:color w:val="auto"/>
          <w:sz w:val="20"/>
          <w:lang w:eastAsia="zh-CN" w:bidi="hi-IN"/>
        </w:rPr>
        <w:t>inferiore</w:t>
      </w:r>
      <w:r w:rsidR="00652D0D" w:rsidRPr="0098522A">
        <w:rPr>
          <w:rFonts w:eastAsia="SimSun"/>
          <w:color w:val="auto"/>
          <w:sz w:val="20"/>
          <w:lang w:eastAsia="zh-CN" w:bidi="hi-IN"/>
        </w:rPr>
        <w:t xml:space="preserve"> al 20% delle prestazioni </w:t>
      </w:r>
      <w:r w:rsidR="000818CC" w:rsidRPr="0098522A">
        <w:rPr>
          <w:rFonts w:eastAsia="SimSun"/>
          <w:color w:val="auto"/>
          <w:sz w:val="20"/>
          <w:lang w:eastAsia="zh-CN" w:bidi="hi-IN"/>
        </w:rPr>
        <w:t>subappaltabili;</w:t>
      </w:r>
    </w:p>
    <w:p w14:paraId="07DADD1A" w14:textId="3345ED2A" w:rsidR="000818CC" w:rsidRPr="0098522A" w:rsidRDefault="000818CC" w:rsidP="007C5D33">
      <w:pPr>
        <w:pStyle w:val="Paragrafoelenco1"/>
        <w:spacing w:line="360" w:lineRule="auto"/>
        <w:ind w:left="644"/>
        <w:jc w:val="both"/>
        <w:rPr>
          <w:rFonts w:eastAsia="SimSun"/>
          <w:b/>
          <w:bCs/>
          <w:i/>
          <w:iCs/>
          <w:color w:val="auto"/>
          <w:sz w:val="20"/>
          <w:lang w:eastAsia="zh-CN" w:bidi="hi-IN"/>
        </w:rPr>
      </w:pPr>
      <w:r w:rsidRPr="0098522A">
        <w:rPr>
          <w:rFonts w:eastAsia="SimSun"/>
          <w:b/>
          <w:bCs/>
          <w:i/>
          <w:iCs/>
          <w:color w:val="auto"/>
          <w:sz w:val="20"/>
          <w:lang w:eastAsia="zh-CN" w:bidi="hi-IN"/>
        </w:rPr>
        <w:t>Oppure</w:t>
      </w:r>
    </w:p>
    <w:p w14:paraId="445F585F" w14:textId="4B9B0823" w:rsidR="000818CC" w:rsidRPr="0098522A" w:rsidRDefault="007C5D33" w:rsidP="00D37ADB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rFonts w:eastAsia="SimSun"/>
          <w:i/>
          <w:iCs/>
          <w:color w:val="auto"/>
          <w:sz w:val="20"/>
          <w:lang w:eastAsia="zh-CN" w:bidi="hi-IN"/>
        </w:rPr>
      </w:pPr>
      <w:r w:rsidRPr="0098522A">
        <w:rPr>
          <w:rFonts w:eastAsia="SimSun"/>
          <w:b/>
          <w:bCs/>
          <w:color w:val="auto"/>
          <w:sz w:val="20"/>
          <w:lang w:eastAsia="zh-CN" w:bidi="hi-IN"/>
        </w:rPr>
        <w:t>DICHIARA</w:t>
      </w:r>
      <w:r w:rsidR="000818CC" w:rsidRPr="0098522A">
        <w:rPr>
          <w:rFonts w:eastAsia="SimSun"/>
          <w:color w:val="auto"/>
          <w:sz w:val="20"/>
          <w:lang w:eastAsia="zh-CN" w:bidi="hi-IN"/>
        </w:rPr>
        <w:t>, in caso di ricorso al subappalto, di subappaltare alle piccole e medie imprese una quota non inferire al … %</w:t>
      </w:r>
      <w:r w:rsidR="00C2399F" w:rsidRPr="0098522A">
        <w:rPr>
          <w:rFonts w:eastAsia="SimSun"/>
          <w:color w:val="auto"/>
          <w:sz w:val="20"/>
          <w:lang w:eastAsia="zh-CN" w:bidi="hi-IN"/>
        </w:rPr>
        <w:t xml:space="preserve"> delle prestazioni subappaltabili per le seguenti motivazioni</w:t>
      </w:r>
      <w:r w:rsidRPr="0098522A">
        <w:rPr>
          <w:rFonts w:eastAsia="SimSun"/>
          <w:color w:val="auto"/>
          <w:sz w:val="20"/>
          <w:lang w:eastAsia="zh-CN" w:bidi="hi-IN"/>
        </w:rPr>
        <w:t xml:space="preserve"> ………</w:t>
      </w:r>
      <w:r w:rsidR="00C2399F" w:rsidRPr="0098522A">
        <w:rPr>
          <w:rFonts w:eastAsia="SimSun"/>
          <w:color w:val="auto"/>
          <w:sz w:val="20"/>
          <w:lang w:eastAsia="zh-CN" w:bidi="hi-IN"/>
        </w:rPr>
        <w:t xml:space="preserve"> </w:t>
      </w:r>
      <w:r w:rsidR="00C2399F" w:rsidRPr="0098522A">
        <w:rPr>
          <w:rFonts w:eastAsia="SimSun"/>
          <w:i/>
          <w:iCs/>
          <w:color w:val="auto"/>
          <w:sz w:val="20"/>
          <w:lang w:eastAsia="zh-CN" w:bidi="hi-IN"/>
        </w:rPr>
        <w:t xml:space="preserve">[motivare con riferimento all’oggetto, alle caratteristiche delle prestazioni o del mercato di riferimento] </w:t>
      </w:r>
    </w:p>
    <w:p w14:paraId="68750B27" w14:textId="77777777" w:rsidR="00311906" w:rsidRDefault="00311906" w:rsidP="00A52DD9">
      <w:pPr>
        <w:pStyle w:val="Corpodeltesto21"/>
        <w:spacing w:line="240" w:lineRule="auto"/>
        <w:ind w:left="284"/>
        <w:rPr>
          <w:rFonts w:eastAsia="SimSun"/>
          <w:color w:val="auto"/>
          <w:sz w:val="20"/>
          <w:lang w:eastAsia="zh-CN" w:bidi="hi-IN"/>
        </w:rPr>
      </w:pPr>
    </w:p>
    <w:p w14:paraId="5041F527" w14:textId="77777777" w:rsidR="001A2D38" w:rsidRDefault="001A2D38" w:rsidP="00A52DD9">
      <w:pPr>
        <w:pStyle w:val="Corpodeltesto21"/>
        <w:spacing w:line="240" w:lineRule="auto"/>
        <w:ind w:left="284"/>
        <w:rPr>
          <w:rFonts w:eastAsia="SimSun"/>
          <w:color w:val="auto"/>
          <w:sz w:val="20"/>
          <w:lang w:eastAsia="zh-CN" w:bidi="hi-IN"/>
        </w:rPr>
      </w:pPr>
    </w:p>
    <w:p w14:paraId="3AF9225A" w14:textId="77777777" w:rsidR="001A2D38" w:rsidRDefault="001A2D38" w:rsidP="00A52DD9">
      <w:pPr>
        <w:pStyle w:val="Corpodeltesto21"/>
        <w:spacing w:line="240" w:lineRule="auto"/>
        <w:ind w:left="284"/>
        <w:rPr>
          <w:rFonts w:eastAsia="SimSun"/>
          <w:color w:val="auto"/>
          <w:sz w:val="20"/>
          <w:lang w:eastAsia="zh-CN" w:bidi="hi-IN"/>
        </w:rPr>
      </w:pPr>
    </w:p>
    <w:p w14:paraId="75773196" w14:textId="77777777" w:rsidR="001A2D38" w:rsidRDefault="001A2D38" w:rsidP="00A52DD9">
      <w:pPr>
        <w:pStyle w:val="Corpodeltesto21"/>
        <w:spacing w:line="240" w:lineRule="auto"/>
        <w:ind w:left="284"/>
        <w:rPr>
          <w:rFonts w:eastAsia="SimSun"/>
          <w:color w:val="auto"/>
          <w:sz w:val="20"/>
          <w:lang w:eastAsia="zh-CN" w:bidi="hi-IN"/>
        </w:rPr>
      </w:pPr>
    </w:p>
    <w:p w14:paraId="02821095" w14:textId="77777777" w:rsidR="001A2D38" w:rsidRPr="0098522A" w:rsidRDefault="001A2D38" w:rsidP="00A52DD9">
      <w:pPr>
        <w:pStyle w:val="Corpodeltesto21"/>
        <w:spacing w:line="240" w:lineRule="auto"/>
        <w:ind w:left="284"/>
        <w:rPr>
          <w:rFonts w:eastAsia="SimSun"/>
          <w:color w:val="auto"/>
          <w:sz w:val="20"/>
          <w:lang w:eastAsia="zh-CN" w:bidi="hi-IN"/>
        </w:rPr>
      </w:pPr>
    </w:p>
    <w:p w14:paraId="17AB5DAF" w14:textId="77777777" w:rsidR="00A52DD9" w:rsidRPr="0098522A" w:rsidRDefault="00A52DD9" w:rsidP="00A52DD9">
      <w:pPr>
        <w:pStyle w:val="Corpodeltesto21"/>
        <w:spacing w:line="240" w:lineRule="auto"/>
        <w:ind w:left="284"/>
        <w:rPr>
          <w:rFonts w:eastAsia="SimSun"/>
          <w:color w:val="auto"/>
          <w:sz w:val="20"/>
          <w:lang w:eastAsia="zh-CN" w:bidi="hi-IN"/>
        </w:rPr>
      </w:pPr>
    </w:p>
    <w:p w14:paraId="655121E5" w14:textId="77777777" w:rsidR="007C1B60" w:rsidRPr="0098522A" w:rsidRDefault="007C1B60" w:rsidP="007C1B60">
      <w:pPr>
        <w:pStyle w:val="Paragrafoelenco1"/>
        <w:numPr>
          <w:ilvl w:val="0"/>
          <w:numId w:val="2"/>
        </w:numPr>
        <w:tabs>
          <w:tab w:val="left" w:pos="284"/>
        </w:tabs>
        <w:spacing w:before="60" w:after="60" w:line="360" w:lineRule="auto"/>
        <w:ind w:left="284" w:hanging="284"/>
        <w:jc w:val="both"/>
        <w:rPr>
          <w:b/>
          <w:color w:val="auto"/>
          <w:kern w:val="0"/>
          <w:sz w:val="20"/>
        </w:rPr>
      </w:pPr>
      <w:r w:rsidRPr="0098522A">
        <w:rPr>
          <w:b/>
          <w:color w:val="auto"/>
          <w:sz w:val="20"/>
        </w:rPr>
        <w:t>DICHIARAZIONI IN CASO DI ADOZIONE DI MISURE DI SELF-CLEANING</w:t>
      </w:r>
    </w:p>
    <w:p w14:paraId="4BB62691" w14:textId="5CB6D9F8" w:rsidR="00EB62C7" w:rsidRPr="0098522A" w:rsidRDefault="00D17A15" w:rsidP="00EB62C7">
      <w:pPr>
        <w:pStyle w:val="Paragrafoelenco1"/>
        <w:numPr>
          <w:ilvl w:val="0"/>
          <w:numId w:val="45"/>
        </w:numPr>
        <w:tabs>
          <w:tab w:val="left" w:pos="284"/>
        </w:tabs>
        <w:spacing w:before="60" w:after="60" w:line="360" w:lineRule="auto"/>
        <w:ind w:left="822"/>
        <w:jc w:val="both"/>
        <w:rPr>
          <w:color w:val="auto"/>
          <w:sz w:val="20"/>
        </w:rPr>
      </w:pPr>
      <w:r>
        <w:rPr>
          <w:b/>
          <w:bCs/>
          <w:color w:val="auto"/>
          <w:sz w:val="20"/>
        </w:rPr>
        <w:t xml:space="preserve">DICHIARA </w:t>
      </w:r>
      <w:r w:rsidR="00EB62C7" w:rsidRPr="0098522A">
        <w:rPr>
          <w:color w:val="auto"/>
          <w:sz w:val="20"/>
        </w:rPr>
        <w:t>di aver inserito nel FVOE la relazione che illustra le misure di self cleaning adottate in relazione alle cause di esclusione verificate prima della presentazione della presente domanda e indica nel DGUE, il riferimento al documento caricato nel FVOE;</w:t>
      </w:r>
    </w:p>
    <w:p w14:paraId="5CC60A20" w14:textId="77777777" w:rsidR="00EB62C7" w:rsidRPr="0098522A" w:rsidRDefault="00EB62C7" w:rsidP="00EB62C7">
      <w:pPr>
        <w:pStyle w:val="Paragrafoelenco1"/>
        <w:tabs>
          <w:tab w:val="left" w:pos="284"/>
        </w:tabs>
        <w:ind w:left="216"/>
        <w:jc w:val="both"/>
        <w:rPr>
          <w:b/>
          <w:i/>
          <w:iCs/>
          <w:color w:val="auto"/>
          <w:sz w:val="20"/>
        </w:rPr>
      </w:pPr>
      <w:r w:rsidRPr="0098522A">
        <w:rPr>
          <w:b/>
          <w:i/>
          <w:iCs/>
          <w:color w:val="auto"/>
          <w:sz w:val="20"/>
        </w:rPr>
        <w:t xml:space="preserve">o, in alternativa, </w:t>
      </w:r>
    </w:p>
    <w:p w14:paraId="347F618A" w14:textId="77777777" w:rsidR="00EB62C7" w:rsidRPr="0098522A" w:rsidRDefault="00EB62C7" w:rsidP="00EB62C7">
      <w:pPr>
        <w:pStyle w:val="Paragrafoelenco1"/>
        <w:tabs>
          <w:tab w:val="left" w:pos="284"/>
        </w:tabs>
        <w:ind w:left="102"/>
        <w:jc w:val="both"/>
        <w:rPr>
          <w:b/>
          <w:color w:val="auto"/>
          <w:sz w:val="20"/>
        </w:rPr>
      </w:pPr>
    </w:p>
    <w:p w14:paraId="15CDC4E6" w14:textId="11D1F70E" w:rsidR="00EB62C7" w:rsidRPr="0098522A" w:rsidRDefault="00D17A15" w:rsidP="00EB62C7">
      <w:pPr>
        <w:pStyle w:val="Paragrafoelenco1"/>
        <w:numPr>
          <w:ilvl w:val="0"/>
          <w:numId w:val="45"/>
        </w:numPr>
        <w:tabs>
          <w:tab w:val="left" w:pos="284"/>
        </w:tabs>
        <w:spacing w:before="60" w:after="60" w:line="360" w:lineRule="auto"/>
        <w:ind w:left="822"/>
        <w:jc w:val="both"/>
        <w:rPr>
          <w:color w:val="auto"/>
          <w:sz w:val="20"/>
        </w:rPr>
      </w:pPr>
      <w:r w:rsidRPr="00D17A15">
        <w:rPr>
          <w:b/>
          <w:bCs/>
          <w:color w:val="auto"/>
          <w:sz w:val="20"/>
        </w:rPr>
        <w:t>DICHIARA</w:t>
      </w:r>
      <w:r>
        <w:rPr>
          <w:color w:val="auto"/>
          <w:sz w:val="20"/>
        </w:rPr>
        <w:t xml:space="preserve"> </w:t>
      </w:r>
      <w:r w:rsidR="00EB62C7" w:rsidRPr="0098522A">
        <w:rPr>
          <w:color w:val="auto"/>
          <w:sz w:val="20"/>
        </w:rPr>
        <w:t xml:space="preserve">che è stato impossibilitato a adottare misure di self cleaning per i seguenti motivi ……………………………. </w:t>
      </w:r>
      <w:r w:rsidR="00EB62C7" w:rsidRPr="0098522A">
        <w:rPr>
          <w:i/>
          <w:iCs/>
          <w:color w:val="auto"/>
          <w:sz w:val="20"/>
        </w:rPr>
        <w:t>[indicare le motivazioni]</w:t>
      </w:r>
      <w:r w:rsidR="00EB62C7" w:rsidRPr="0098522A">
        <w:rPr>
          <w:color w:val="auto"/>
          <w:sz w:val="20"/>
        </w:rPr>
        <w:t xml:space="preserve"> e si impegna a adottare misure idonee e a comunicare le stesse tempestivamente e comunque prima dell’aggiudicazione.</w:t>
      </w:r>
    </w:p>
    <w:p w14:paraId="75C5820E" w14:textId="61B880D5" w:rsidR="00C42562" w:rsidRPr="0098522A" w:rsidRDefault="00C42562" w:rsidP="00A52DD9">
      <w:pPr>
        <w:pStyle w:val="Corpodeltesto21"/>
        <w:spacing w:line="240" w:lineRule="auto"/>
        <w:ind w:left="284"/>
        <w:rPr>
          <w:color w:val="auto"/>
          <w:sz w:val="20"/>
        </w:rPr>
      </w:pPr>
    </w:p>
    <w:p w14:paraId="1A58F4EA" w14:textId="77777777" w:rsidR="00A52DD9" w:rsidRPr="0098522A" w:rsidRDefault="00A52DD9" w:rsidP="00A52DD9">
      <w:pPr>
        <w:pStyle w:val="Corpodeltesto21"/>
        <w:spacing w:line="240" w:lineRule="auto"/>
        <w:ind w:left="284"/>
        <w:rPr>
          <w:color w:val="auto"/>
          <w:sz w:val="20"/>
        </w:rPr>
      </w:pPr>
    </w:p>
    <w:p w14:paraId="48454FBA" w14:textId="77777777" w:rsidR="00952B66" w:rsidRPr="0098522A" w:rsidRDefault="00952B66" w:rsidP="00952B66">
      <w:pPr>
        <w:pStyle w:val="Paragrafoelenco1"/>
        <w:numPr>
          <w:ilvl w:val="0"/>
          <w:numId w:val="2"/>
        </w:numPr>
        <w:tabs>
          <w:tab w:val="left" w:pos="284"/>
        </w:tabs>
        <w:spacing w:before="60" w:after="60" w:line="360" w:lineRule="auto"/>
        <w:ind w:left="284" w:hanging="284"/>
        <w:jc w:val="both"/>
        <w:rPr>
          <w:b/>
          <w:color w:val="auto"/>
          <w:sz w:val="20"/>
        </w:rPr>
      </w:pPr>
      <w:r w:rsidRPr="0098522A">
        <w:rPr>
          <w:b/>
          <w:color w:val="auto"/>
          <w:sz w:val="20"/>
        </w:rPr>
        <w:t>DICHIARAZIONI IN CASO DI SOTTOPOSIZIONE A SEQUESTRO/CONFISCA</w:t>
      </w:r>
    </w:p>
    <w:p w14:paraId="2ECF6789" w14:textId="77777777" w:rsidR="005D7F0D" w:rsidRDefault="00E255B5" w:rsidP="005D7F0D">
      <w:pPr>
        <w:pStyle w:val="Paragrafoelenco1"/>
        <w:spacing w:before="60" w:after="60" w:line="360" w:lineRule="auto"/>
        <w:ind w:left="284"/>
        <w:jc w:val="both"/>
        <w:rPr>
          <w:bCs/>
          <w:sz w:val="20"/>
        </w:rPr>
      </w:pPr>
      <w:r w:rsidRPr="006601CA">
        <w:rPr>
          <w:bCs/>
          <w:i/>
          <w:sz w:val="20"/>
        </w:rPr>
        <w:t>(In caso di Sottoposizione a sequestro o confisca ai sensi dell'articolo 240-bis del Codice penale o degli articoli 20 e 24 del decreto legislativo 6 settembre 2011, n. 159, e affidamento a custode o amministratore giudiziario o finanziario. La dichiarazione è resa per gli effetti dell’articolo 96, comma 13, del codice)</w:t>
      </w:r>
      <w:r w:rsidRPr="006601CA">
        <w:rPr>
          <w:bCs/>
          <w:sz w:val="20"/>
        </w:rPr>
        <w:t xml:space="preserve"> </w:t>
      </w:r>
    </w:p>
    <w:p w14:paraId="392E0A02" w14:textId="468B7882" w:rsidR="00E255B5" w:rsidRPr="005D7F0D" w:rsidRDefault="006601CA" w:rsidP="005D7F0D">
      <w:pPr>
        <w:pStyle w:val="Paragrafoelenco1"/>
        <w:spacing w:before="60" w:after="60" w:line="360" w:lineRule="auto"/>
        <w:ind w:left="284"/>
        <w:jc w:val="both"/>
        <w:rPr>
          <w:bCs/>
          <w:sz w:val="20"/>
        </w:rPr>
      </w:pPr>
      <w:r w:rsidRPr="006601CA">
        <w:rPr>
          <w:b/>
          <w:bCs/>
          <w:sz w:val="20"/>
        </w:rPr>
        <w:t>DICHIARA</w:t>
      </w:r>
      <w:r>
        <w:rPr>
          <w:sz w:val="20"/>
        </w:rPr>
        <w:t xml:space="preserve"> </w:t>
      </w:r>
      <w:r w:rsidR="00E255B5" w:rsidRPr="0098522A">
        <w:rPr>
          <w:sz w:val="20"/>
        </w:rPr>
        <w:t>che è stato emesso il provvedimento ________ (Indicare il tipo di provvedimento: sottoposizione a sequestro o confisca ai sensi dell'articolo 240-bis del Codice penale o degli articoli 20 e 24 del decreto legislativo 6 settembre 2011, n. 159, e affidamento a custode o amministratore giudiziario o finanziario) in data ______ da parte di _</w:t>
      </w:r>
      <w:r w:rsidR="005D7F0D">
        <w:rPr>
          <w:sz w:val="20"/>
        </w:rPr>
        <w:t>_________________</w:t>
      </w:r>
      <w:r w:rsidR="00E255B5" w:rsidRPr="0098522A">
        <w:rPr>
          <w:sz w:val="20"/>
        </w:rPr>
        <w:t>_;</w:t>
      </w:r>
    </w:p>
    <w:p w14:paraId="79979BEA" w14:textId="77777777" w:rsidR="00952B66" w:rsidRPr="0098522A" w:rsidRDefault="00952B66" w:rsidP="00952B66">
      <w:pPr>
        <w:pStyle w:val="Paragrafoelenco1"/>
        <w:tabs>
          <w:tab w:val="left" w:pos="1590"/>
        </w:tabs>
        <w:spacing w:line="360" w:lineRule="auto"/>
        <w:ind w:left="0"/>
        <w:jc w:val="both"/>
        <w:rPr>
          <w:rFonts w:eastAsia="SimSun"/>
          <w:color w:val="auto"/>
          <w:sz w:val="20"/>
          <w:lang w:eastAsia="zh-CN" w:bidi="hi-IN"/>
        </w:rPr>
      </w:pPr>
    </w:p>
    <w:p w14:paraId="07CA41D6" w14:textId="77777777" w:rsidR="00A52DD9" w:rsidRPr="0098522A" w:rsidRDefault="00A52DD9" w:rsidP="00952B66">
      <w:pPr>
        <w:pStyle w:val="Paragrafoelenco1"/>
        <w:tabs>
          <w:tab w:val="left" w:pos="1590"/>
        </w:tabs>
        <w:spacing w:line="360" w:lineRule="auto"/>
        <w:ind w:left="0"/>
        <w:jc w:val="both"/>
        <w:rPr>
          <w:rFonts w:eastAsia="SimSun"/>
          <w:color w:val="auto"/>
          <w:sz w:val="20"/>
          <w:lang w:eastAsia="zh-CN" w:bidi="hi-IN"/>
        </w:rPr>
      </w:pPr>
    </w:p>
    <w:p w14:paraId="40D1DDF0" w14:textId="77777777" w:rsidR="0082082F" w:rsidRPr="0098522A" w:rsidRDefault="0082082F" w:rsidP="0082082F">
      <w:pPr>
        <w:pStyle w:val="Paragrafoelenco1"/>
        <w:numPr>
          <w:ilvl w:val="0"/>
          <w:numId w:val="2"/>
        </w:numPr>
        <w:tabs>
          <w:tab w:val="left" w:pos="284"/>
        </w:tabs>
        <w:spacing w:before="60" w:after="60" w:line="360" w:lineRule="auto"/>
        <w:ind w:left="284" w:hanging="284"/>
        <w:jc w:val="both"/>
        <w:rPr>
          <w:b/>
          <w:color w:val="auto"/>
          <w:sz w:val="20"/>
        </w:rPr>
      </w:pPr>
      <w:r w:rsidRPr="0098522A">
        <w:rPr>
          <w:b/>
          <w:color w:val="auto"/>
          <w:sz w:val="20"/>
        </w:rPr>
        <w:t xml:space="preserve">DICHIARAZIONI IN CASO DI SOTTOPOSIZIONE A CONCORDATO PREVENTIVO CON CONTINUITÀ AZIENDALE </w:t>
      </w:r>
    </w:p>
    <w:p w14:paraId="539169A5" w14:textId="4E72BC4E" w:rsidR="0082082F" w:rsidRPr="0098522A" w:rsidRDefault="0041602C" w:rsidP="0082082F">
      <w:pPr>
        <w:pStyle w:val="Paragrafoelenco1"/>
        <w:numPr>
          <w:ilvl w:val="0"/>
          <w:numId w:val="16"/>
        </w:numPr>
        <w:spacing w:line="360" w:lineRule="auto"/>
        <w:jc w:val="both"/>
        <w:rPr>
          <w:color w:val="auto"/>
          <w:sz w:val="20"/>
        </w:rPr>
      </w:pPr>
      <w:r w:rsidRPr="006601CA">
        <w:rPr>
          <w:b/>
          <w:bCs/>
          <w:sz w:val="20"/>
        </w:rPr>
        <w:t>DICHIARA</w:t>
      </w:r>
      <w:r>
        <w:rPr>
          <w:sz w:val="20"/>
        </w:rPr>
        <w:t xml:space="preserve"> </w:t>
      </w:r>
      <w:r w:rsidR="00EC2205">
        <w:rPr>
          <w:sz w:val="20"/>
        </w:rPr>
        <w:t>che il</w:t>
      </w:r>
      <w:r w:rsidR="0082082F" w:rsidRPr="0098522A">
        <w:rPr>
          <w:color w:val="auto"/>
          <w:sz w:val="20"/>
        </w:rPr>
        <w:t xml:space="preserve"> provvedimento di ammissione </w:t>
      </w:r>
      <w:r w:rsidR="00EC2205">
        <w:rPr>
          <w:color w:val="auto"/>
          <w:sz w:val="20"/>
        </w:rPr>
        <w:t xml:space="preserve">al concordato è stato emesso il </w:t>
      </w:r>
      <w:r w:rsidR="0082082F" w:rsidRPr="0098522A">
        <w:rPr>
          <w:color w:val="auto"/>
          <w:sz w:val="20"/>
        </w:rPr>
        <w:t>____________</w:t>
      </w:r>
      <w:r w:rsidR="00EC2205">
        <w:rPr>
          <w:color w:val="auto"/>
          <w:sz w:val="20"/>
        </w:rPr>
        <w:t xml:space="preserve"> da</w:t>
      </w:r>
      <w:r w:rsidR="0082082F" w:rsidRPr="0098522A">
        <w:rPr>
          <w:color w:val="auto"/>
          <w:sz w:val="20"/>
        </w:rPr>
        <w:t xml:space="preserve"> _____________________________________________________________________;</w:t>
      </w:r>
    </w:p>
    <w:p w14:paraId="0C8EC526" w14:textId="6E8F2513" w:rsidR="0082082F" w:rsidRPr="0098522A" w:rsidRDefault="0041602C" w:rsidP="0082082F">
      <w:pPr>
        <w:pStyle w:val="Paragrafoelenco1"/>
        <w:numPr>
          <w:ilvl w:val="0"/>
          <w:numId w:val="16"/>
        </w:numPr>
        <w:spacing w:line="360" w:lineRule="auto"/>
        <w:jc w:val="both"/>
        <w:rPr>
          <w:color w:val="auto"/>
          <w:sz w:val="20"/>
        </w:rPr>
      </w:pPr>
      <w:r w:rsidRPr="006601CA">
        <w:rPr>
          <w:b/>
          <w:bCs/>
          <w:sz w:val="20"/>
        </w:rPr>
        <w:t>DICHIARA</w:t>
      </w:r>
      <w:r>
        <w:rPr>
          <w:sz w:val="20"/>
        </w:rPr>
        <w:t xml:space="preserve"> </w:t>
      </w:r>
      <w:r w:rsidR="00EC2205">
        <w:rPr>
          <w:sz w:val="20"/>
        </w:rPr>
        <w:t xml:space="preserve">che il </w:t>
      </w:r>
      <w:r w:rsidR="0082082F" w:rsidRPr="0098522A">
        <w:rPr>
          <w:color w:val="auto"/>
          <w:sz w:val="20"/>
        </w:rPr>
        <w:t xml:space="preserve">provvedimento di autorizzazione a partecipare alle gare </w:t>
      </w:r>
      <w:r w:rsidR="00EC2205">
        <w:rPr>
          <w:color w:val="auto"/>
          <w:sz w:val="20"/>
        </w:rPr>
        <w:t xml:space="preserve">è stato emesso il </w:t>
      </w:r>
      <w:r w:rsidR="00EC2205" w:rsidRPr="0098522A">
        <w:rPr>
          <w:color w:val="auto"/>
          <w:sz w:val="20"/>
        </w:rPr>
        <w:t>____________</w:t>
      </w:r>
      <w:r w:rsidR="00EC2205">
        <w:rPr>
          <w:color w:val="auto"/>
          <w:sz w:val="20"/>
        </w:rPr>
        <w:t xml:space="preserve"> da</w:t>
      </w:r>
      <w:r w:rsidR="00EC2205" w:rsidRPr="0098522A">
        <w:rPr>
          <w:color w:val="auto"/>
          <w:sz w:val="20"/>
        </w:rPr>
        <w:t xml:space="preserve"> _____________________________________________________________________;</w:t>
      </w:r>
    </w:p>
    <w:p w14:paraId="68E989DD" w14:textId="77777777" w:rsidR="0082082F" w:rsidRPr="0098522A" w:rsidRDefault="0082082F" w:rsidP="0082082F">
      <w:pPr>
        <w:pStyle w:val="Paragrafoelenco1"/>
        <w:ind w:left="425"/>
        <w:jc w:val="both"/>
        <w:rPr>
          <w:color w:val="auto"/>
          <w:sz w:val="20"/>
        </w:rPr>
      </w:pPr>
    </w:p>
    <w:p w14:paraId="2A169EAB" w14:textId="0B626A24" w:rsidR="0082082F" w:rsidRPr="0098522A" w:rsidRDefault="0082082F" w:rsidP="0082082F">
      <w:pPr>
        <w:pStyle w:val="Paragrafoelenco1"/>
        <w:tabs>
          <w:tab w:val="left" w:pos="1590"/>
        </w:tabs>
        <w:spacing w:line="360" w:lineRule="auto"/>
        <w:ind w:left="0"/>
        <w:jc w:val="both"/>
        <w:rPr>
          <w:rFonts w:eastAsia="SimSun"/>
          <w:color w:val="auto"/>
          <w:sz w:val="20"/>
          <w:lang w:eastAsia="zh-CN" w:bidi="hi-IN"/>
        </w:rPr>
      </w:pPr>
      <w:r w:rsidRPr="0098522A">
        <w:rPr>
          <w:b/>
          <w:bCs/>
          <w:color w:val="auto"/>
          <w:sz w:val="20"/>
        </w:rPr>
        <w:t>ALLEGA</w:t>
      </w:r>
      <w:r w:rsidRPr="0098522A">
        <w:rPr>
          <w:color w:val="auto"/>
          <w:sz w:val="20"/>
        </w:rPr>
        <w:t xml:space="preserve"> la relazione di un professionista in possesso dei requisiti di cui all'articolo 2, comma 1, lettera o) </w:t>
      </w:r>
      <w:r w:rsidR="00471E69">
        <w:rPr>
          <w:color w:val="auto"/>
          <w:sz w:val="20"/>
        </w:rPr>
        <w:t xml:space="preserve">del </w:t>
      </w:r>
      <w:r w:rsidR="00471E69" w:rsidRPr="0098522A">
        <w:rPr>
          <w:color w:val="auto"/>
          <w:sz w:val="20"/>
        </w:rPr>
        <w:t>D. Lgs. 14/2019.</w:t>
      </w:r>
      <w:r w:rsidRPr="0098522A">
        <w:rPr>
          <w:color w:val="auto"/>
          <w:sz w:val="20"/>
        </w:rPr>
        <w:t xml:space="preserve"> che attesta la conformità al piano e la ragionevole capacità di adempimento del contratto</w:t>
      </w:r>
      <w:r w:rsidR="00B823BD" w:rsidRPr="0098522A">
        <w:rPr>
          <w:color w:val="auto"/>
          <w:sz w:val="20"/>
        </w:rPr>
        <w:t>.</w:t>
      </w:r>
    </w:p>
    <w:p w14:paraId="09064812" w14:textId="77777777" w:rsidR="0082082F" w:rsidRPr="0098522A" w:rsidRDefault="0082082F" w:rsidP="00952B66">
      <w:pPr>
        <w:pStyle w:val="Paragrafoelenco1"/>
        <w:tabs>
          <w:tab w:val="left" w:pos="1590"/>
        </w:tabs>
        <w:spacing w:line="360" w:lineRule="auto"/>
        <w:ind w:left="0"/>
        <w:jc w:val="both"/>
        <w:rPr>
          <w:rFonts w:eastAsia="SimSun"/>
          <w:color w:val="auto"/>
          <w:sz w:val="20"/>
          <w:lang w:eastAsia="zh-CN" w:bidi="hi-IN"/>
        </w:rPr>
      </w:pPr>
    </w:p>
    <w:p w14:paraId="045B1773" w14:textId="77777777" w:rsidR="00AE3EEE" w:rsidRDefault="00AE3EEE" w:rsidP="00AE3EEE">
      <w:pPr>
        <w:pStyle w:val="Paragrafoelenco1"/>
        <w:spacing w:line="360" w:lineRule="auto"/>
        <w:ind w:left="0"/>
        <w:jc w:val="both"/>
        <w:rPr>
          <w:color w:val="auto"/>
          <w:sz w:val="20"/>
        </w:rPr>
      </w:pPr>
      <w:r w:rsidRPr="0098522A">
        <w:rPr>
          <w:b/>
          <w:bCs/>
          <w:i/>
          <w:iCs/>
          <w:color w:val="auto"/>
          <w:sz w:val="20"/>
        </w:rPr>
        <w:t>[solo in caso di raggruppamento]</w:t>
      </w:r>
      <w:r w:rsidRPr="0098522A">
        <w:rPr>
          <w:color w:val="auto"/>
          <w:sz w:val="20"/>
        </w:rPr>
        <w:t xml:space="preserve"> </w:t>
      </w:r>
    </w:p>
    <w:p w14:paraId="359F398C" w14:textId="77777777" w:rsidR="00AE3EEE" w:rsidRPr="0098522A" w:rsidRDefault="00AE3EEE" w:rsidP="00AE3EEE">
      <w:pPr>
        <w:pStyle w:val="Paragrafoelenco1"/>
        <w:numPr>
          <w:ilvl w:val="0"/>
          <w:numId w:val="16"/>
        </w:numPr>
        <w:spacing w:line="360" w:lineRule="auto"/>
        <w:jc w:val="both"/>
        <w:rPr>
          <w:color w:val="auto"/>
          <w:sz w:val="20"/>
        </w:rPr>
      </w:pPr>
      <w:r w:rsidRPr="006601CA">
        <w:rPr>
          <w:b/>
          <w:bCs/>
          <w:sz w:val="20"/>
        </w:rPr>
        <w:t>DICHIARA</w:t>
      </w:r>
      <w:r>
        <w:rPr>
          <w:sz w:val="20"/>
        </w:rPr>
        <w:t xml:space="preserve"> </w:t>
      </w:r>
      <w:r w:rsidRPr="0098522A">
        <w:rPr>
          <w:color w:val="auto"/>
          <w:sz w:val="20"/>
        </w:rPr>
        <w:t>che le altre imprese aderenti al raggruppamento non sono assoggettate ad una procedura concorsuale, ai sensi dell’art. 95, commi 4 e 5 del D. Lgs. 14/2019.</w:t>
      </w:r>
    </w:p>
    <w:p w14:paraId="0F4C856A" w14:textId="77777777" w:rsidR="00A52DD9" w:rsidRDefault="00A52DD9" w:rsidP="00952B66">
      <w:pPr>
        <w:pStyle w:val="Paragrafoelenco1"/>
        <w:tabs>
          <w:tab w:val="left" w:pos="1590"/>
        </w:tabs>
        <w:spacing w:line="360" w:lineRule="auto"/>
        <w:ind w:left="0"/>
        <w:jc w:val="both"/>
        <w:rPr>
          <w:rFonts w:eastAsia="SimSun"/>
          <w:color w:val="auto"/>
          <w:sz w:val="20"/>
          <w:lang w:eastAsia="zh-CN" w:bidi="hi-IN"/>
        </w:rPr>
      </w:pPr>
    </w:p>
    <w:p w14:paraId="5A46B6DE" w14:textId="77777777" w:rsidR="005D7F0D" w:rsidRDefault="005D7F0D" w:rsidP="00952B66">
      <w:pPr>
        <w:pStyle w:val="Paragrafoelenco1"/>
        <w:tabs>
          <w:tab w:val="left" w:pos="1590"/>
        </w:tabs>
        <w:spacing w:line="360" w:lineRule="auto"/>
        <w:ind w:left="0"/>
        <w:jc w:val="both"/>
        <w:rPr>
          <w:rFonts w:eastAsia="SimSun"/>
          <w:color w:val="auto"/>
          <w:sz w:val="20"/>
          <w:lang w:eastAsia="zh-CN" w:bidi="hi-IN"/>
        </w:rPr>
      </w:pPr>
    </w:p>
    <w:p w14:paraId="2B0CA115" w14:textId="77777777" w:rsidR="00353A26" w:rsidRPr="0098522A" w:rsidRDefault="00353A26" w:rsidP="00353A26">
      <w:pPr>
        <w:pStyle w:val="Paragrafoelenco1"/>
        <w:numPr>
          <w:ilvl w:val="0"/>
          <w:numId w:val="2"/>
        </w:numPr>
        <w:tabs>
          <w:tab w:val="left" w:pos="284"/>
        </w:tabs>
        <w:spacing w:before="60" w:after="60" w:line="360" w:lineRule="auto"/>
        <w:ind w:left="284" w:hanging="284"/>
        <w:jc w:val="both"/>
        <w:rPr>
          <w:b/>
          <w:color w:val="auto"/>
          <w:sz w:val="20"/>
        </w:rPr>
      </w:pPr>
      <w:bookmarkStart w:id="15" w:name="_Hlk183780067"/>
      <w:r w:rsidRPr="0098522A">
        <w:rPr>
          <w:b/>
          <w:color w:val="auto"/>
          <w:sz w:val="20"/>
        </w:rPr>
        <w:t>ULTERIORI DICHIARAZIONI</w:t>
      </w:r>
    </w:p>
    <w:p w14:paraId="4B65EE05" w14:textId="77777777" w:rsidR="008A7099" w:rsidRPr="0098522A" w:rsidRDefault="008A7099" w:rsidP="008A7099">
      <w:pPr>
        <w:pStyle w:val="Paragrafoelenco1"/>
        <w:tabs>
          <w:tab w:val="left" w:pos="284"/>
        </w:tabs>
        <w:spacing w:before="60" w:after="60" w:line="360" w:lineRule="auto"/>
        <w:ind w:left="284"/>
        <w:jc w:val="both"/>
        <w:rPr>
          <w:b/>
          <w:color w:val="auto"/>
          <w:sz w:val="20"/>
        </w:rPr>
      </w:pPr>
      <w:bookmarkStart w:id="16" w:name="_Hlk183780104"/>
      <w:bookmarkEnd w:id="15"/>
      <w:r w:rsidRPr="0098522A">
        <w:rPr>
          <w:b/>
          <w:bCs/>
          <w:color w:val="auto"/>
          <w:sz w:val="20"/>
        </w:rPr>
        <w:t>DICHIARA</w:t>
      </w:r>
      <w:r w:rsidRPr="0098522A">
        <w:rPr>
          <w:color w:val="auto"/>
          <w:sz w:val="20"/>
        </w:rPr>
        <w:t xml:space="preserve"> altresì: </w:t>
      </w:r>
      <w:bookmarkEnd w:id="16"/>
    </w:p>
    <w:p w14:paraId="20692038" w14:textId="77777777" w:rsidR="008A7099" w:rsidRPr="0098522A" w:rsidRDefault="008A7099" w:rsidP="008A7099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b/>
          <w:color w:val="auto"/>
          <w:sz w:val="20"/>
        </w:rPr>
      </w:pPr>
      <w:r w:rsidRPr="0098522A">
        <w:rPr>
          <w:color w:val="auto"/>
          <w:sz w:val="20"/>
        </w:rPr>
        <w:t>che l’offerta economica presentata è remunerativa giacché per la sua formulazione ha preso atto e tenuto conto:</w:t>
      </w:r>
    </w:p>
    <w:p w14:paraId="7C05B51E" w14:textId="0BFA3A0B" w:rsidR="008A7099" w:rsidRPr="0098522A" w:rsidRDefault="008A7099" w:rsidP="008A7099">
      <w:pPr>
        <w:pStyle w:val="Paragrafoelenco1"/>
        <w:numPr>
          <w:ilvl w:val="1"/>
          <w:numId w:val="46"/>
        </w:numPr>
        <w:spacing w:line="360" w:lineRule="auto"/>
        <w:jc w:val="both"/>
        <w:rPr>
          <w:color w:val="auto"/>
          <w:sz w:val="20"/>
        </w:rPr>
      </w:pPr>
      <w:r w:rsidRPr="0098522A">
        <w:rPr>
          <w:color w:val="auto"/>
          <w:sz w:val="20"/>
        </w:rPr>
        <w:lastRenderedPageBreak/>
        <w:t>delle condizioni contrattuali e degli oneri compresi quelli eventuali relativi in materia di sicurezza, di assicurazione, di condizioni di lavoro e di previdenza e assistenza in vigore nel luogo dove devono essere svolt</w:t>
      </w:r>
      <w:r w:rsidR="00164CF7" w:rsidRPr="0098522A">
        <w:rPr>
          <w:color w:val="auto"/>
          <w:sz w:val="20"/>
        </w:rPr>
        <w:t>i i servizi</w:t>
      </w:r>
      <w:r w:rsidRPr="0098522A">
        <w:rPr>
          <w:color w:val="auto"/>
          <w:sz w:val="20"/>
        </w:rPr>
        <w:t>;</w:t>
      </w:r>
    </w:p>
    <w:p w14:paraId="0202499F" w14:textId="66C15C00" w:rsidR="008A7099" w:rsidRPr="0098522A" w:rsidRDefault="008A7099" w:rsidP="008A7099">
      <w:pPr>
        <w:pStyle w:val="Paragrafoelenco1"/>
        <w:numPr>
          <w:ilvl w:val="1"/>
          <w:numId w:val="46"/>
        </w:numPr>
        <w:spacing w:line="360" w:lineRule="auto"/>
        <w:jc w:val="both"/>
        <w:rPr>
          <w:b/>
          <w:color w:val="auto"/>
          <w:sz w:val="20"/>
        </w:rPr>
      </w:pPr>
      <w:r w:rsidRPr="0098522A">
        <w:rPr>
          <w:color w:val="auto"/>
          <w:sz w:val="20"/>
        </w:rPr>
        <w:t xml:space="preserve">di tutte le circostanze generali, particolari e locali, nessuna esclusa ed eccettuata che possono avere influito </w:t>
      </w:r>
      <w:r w:rsidR="00B45646" w:rsidRPr="0098522A">
        <w:rPr>
          <w:color w:val="auto"/>
          <w:sz w:val="20"/>
        </w:rPr>
        <w:t xml:space="preserve">o influire </w:t>
      </w:r>
      <w:r w:rsidR="007627AE" w:rsidRPr="0098522A">
        <w:rPr>
          <w:color w:val="auto"/>
          <w:sz w:val="20"/>
        </w:rPr>
        <w:t xml:space="preserve">sia </w:t>
      </w:r>
      <w:r w:rsidR="00B45646" w:rsidRPr="0098522A">
        <w:rPr>
          <w:color w:val="auto"/>
          <w:sz w:val="20"/>
        </w:rPr>
        <w:t>s</w:t>
      </w:r>
      <w:r w:rsidRPr="0098522A">
        <w:rPr>
          <w:color w:val="auto"/>
          <w:sz w:val="20"/>
        </w:rPr>
        <w:t>ulla determinazione del corrispettivo contrattuale</w:t>
      </w:r>
      <w:r w:rsidR="007627AE" w:rsidRPr="0098522A">
        <w:rPr>
          <w:color w:val="auto"/>
          <w:sz w:val="20"/>
        </w:rPr>
        <w:t xml:space="preserve"> sia </w:t>
      </w:r>
      <w:r w:rsidRPr="0098522A">
        <w:rPr>
          <w:color w:val="auto"/>
          <w:sz w:val="20"/>
        </w:rPr>
        <w:t>sulla esecuzione delle prestazioni sia sulla determinazione della propria offerta;</w:t>
      </w:r>
    </w:p>
    <w:p w14:paraId="49CF26B4" w14:textId="77777777" w:rsidR="00353A26" w:rsidRPr="0098522A" w:rsidRDefault="00353A26" w:rsidP="00952B66">
      <w:pPr>
        <w:pStyle w:val="Paragrafoelenco1"/>
        <w:tabs>
          <w:tab w:val="left" w:pos="1590"/>
        </w:tabs>
        <w:spacing w:line="360" w:lineRule="auto"/>
        <w:ind w:left="0"/>
        <w:jc w:val="both"/>
        <w:rPr>
          <w:rFonts w:eastAsia="SimSun"/>
          <w:color w:val="auto"/>
          <w:sz w:val="20"/>
          <w:lang w:eastAsia="zh-CN" w:bidi="hi-IN"/>
        </w:rPr>
      </w:pPr>
    </w:p>
    <w:p w14:paraId="4693E360" w14:textId="348B623F" w:rsidR="002207EA" w:rsidRPr="0098522A" w:rsidRDefault="00A804E1" w:rsidP="00394DF7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rFonts w:eastAsia="SimSun"/>
          <w:color w:val="auto"/>
          <w:sz w:val="20"/>
          <w:lang w:eastAsia="zh-CN" w:bidi="hi-IN"/>
        </w:rPr>
      </w:pPr>
      <w:r>
        <w:rPr>
          <w:color w:val="auto"/>
          <w:sz w:val="20"/>
        </w:rPr>
        <w:t>di accettare</w:t>
      </w:r>
      <w:r w:rsidR="002207EA" w:rsidRPr="0098522A">
        <w:rPr>
          <w:color w:val="auto"/>
          <w:sz w:val="20"/>
        </w:rPr>
        <w:t>, senza condizione o riserva alcuna, tutte le norme e disposizioni contenute nella documentazione di gara</w:t>
      </w:r>
      <w:r w:rsidR="00107671" w:rsidRPr="0098522A">
        <w:rPr>
          <w:sz w:val="20"/>
        </w:rPr>
        <w:t xml:space="preserve"> </w:t>
      </w:r>
      <w:r w:rsidR="00107671" w:rsidRPr="0098522A">
        <w:rPr>
          <w:color w:val="auto"/>
          <w:sz w:val="20"/>
        </w:rPr>
        <w:t xml:space="preserve">inclusi i criteri ambientali minimi di cui al </w:t>
      </w:r>
      <w:r w:rsidR="00F8656F" w:rsidRPr="0098522A">
        <w:rPr>
          <w:color w:val="auto"/>
          <w:sz w:val="20"/>
        </w:rPr>
        <w:t>D.M. n. 256 del 23 giugno 2022</w:t>
      </w:r>
      <w:r w:rsidR="002207EA" w:rsidRPr="0098522A">
        <w:rPr>
          <w:color w:val="auto"/>
          <w:sz w:val="20"/>
        </w:rPr>
        <w:t>;</w:t>
      </w:r>
    </w:p>
    <w:p w14:paraId="67E42130" w14:textId="77777777" w:rsidR="0051717A" w:rsidRPr="00136450" w:rsidRDefault="0051717A" w:rsidP="00136450">
      <w:pPr>
        <w:pStyle w:val="Paragrafoelenco"/>
        <w:spacing w:line="360" w:lineRule="auto"/>
        <w:rPr>
          <w:color w:val="auto"/>
          <w:sz w:val="20"/>
        </w:rPr>
      </w:pPr>
    </w:p>
    <w:p w14:paraId="35DA17CA" w14:textId="4318E462" w:rsidR="0051717A" w:rsidRPr="0098522A" w:rsidRDefault="0051717A" w:rsidP="00136450">
      <w:pPr>
        <w:pStyle w:val="Paragrafoelenco"/>
        <w:numPr>
          <w:ilvl w:val="0"/>
          <w:numId w:val="46"/>
        </w:numPr>
        <w:autoSpaceDE w:val="0"/>
        <w:autoSpaceDN w:val="0"/>
        <w:adjustRightInd w:val="0"/>
        <w:spacing w:before="60" w:after="60" w:line="360" w:lineRule="auto"/>
        <w:contextualSpacing w:val="0"/>
        <w:jc w:val="both"/>
        <w:rPr>
          <w:bCs/>
          <w:sz w:val="20"/>
        </w:rPr>
      </w:pPr>
      <w:r w:rsidRPr="00136450">
        <w:rPr>
          <w:rFonts w:eastAsia="MS Mincho"/>
          <w:color w:val="auto"/>
          <w:sz w:val="20"/>
        </w:rPr>
        <w:t xml:space="preserve">di accettare, in caso di aggiudicazione, i requisiti particolari per l’esecuzione del contratto indicati al paragrafo </w:t>
      </w:r>
      <w:r w:rsidRPr="00075352">
        <w:rPr>
          <w:rFonts w:eastAsia="MS Mincho"/>
          <w:color w:val="auto"/>
          <w:sz w:val="20"/>
        </w:rPr>
        <w:t>6.1.1 del disciplinare</w:t>
      </w:r>
      <w:r w:rsidR="00075352" w:rsidRPr="00075352">
        <w:rPr>
          <w:rFonts w:eastAsia="MS Mincho"/>
          <w:color w:val="auto"/>
          <w:sz w:val="20"/>
        </w:rPr>
        <w:t xml:space="preserve"> di gara</w:t>
      </w:r>
      <w:r w:rsidRPr="00136450">
        <w:rPr>
          <w:rFonts w:eastAsia="MS Mincho"/>
          <w:color w:val="auto"/>
          <w:sz w:val="20"/>
        </w:rPr>
        <w:t>, ai sensi dell’art. 113 del Codice</w:t>
      </w:r>
      <w:r w:rsidRPr="0098522A">
        <w:rPr>
          <w:rFonts w:eastAsia="MS Mincho"/>
          <w:color w:val="FF0000"/>
          <w:sz w:val="20"/>
        </w:rPr>
        <w:t>;</w:t>
      </w:r>
    </w:p>
    <w:p w14:paraId="01E72565" w14:textId="77777777" w:rsidR="002A5436" w:rsidRPr="0098522A" w:rsidRDefault="002A5436" w:rsidP="005A1967">
      <w:pPr>
        <w:pStyle w:val="Paragrafoelenco1"/>
        <w:ind w:left="0"/>
        <w:jc w:val="both"/>
        <w:rPr>
          <w:rFonts w:eastAsia="SimSun"/>
          <w:color w:val="auto"/>
          <w:sz w:val="20"/>
          <w:lang w:eastAsia="zh-CN" w:bidi="hi-IN"/>
        </w:rPr>
      </w:pPr>
    </w:p>
    <w:p w14:paraId="067F3302" w14:textId="720AAF46" w:rsidR="00C74FBA" w:rsidRPr="0098522A" w:rsidRDefault="00C74FBA" w:rsidP="00C74FBA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color w:val="auto"/>
          <w:sz w:val="20"/>
        </w:rPr>
      </w:pPr>
      <w:bookmarkStart w:id="17" w:name="_Hlk183780181"/>
      <w:r w:rsidRPr="0098522A">
        <w:rPr>
          <w:color w:val="auto"/>
          <w:sz w:val="20"/>
        </w:rPr>
        <w:t xml:space="preserve">di accettare il patto di integrità allegato e di allegarlo sottoscritto digitalmente dal legale rappresentante </w:t>
      </w:r>
      <w:r w:rsidR="00136450">
        <w:rPr>
          <w:color w:val="auto"/>
          <w:sz w:val="20"/>
        </w:rPr>
        <w:t xml:space="preserve">nonché </w:t>
      </w:r>
      <w:r w:rsidRPr="0098522A">
        <w:rPr>
          <w:color w:val="auto"/>
          <w:sz w:val="20"/>
        </w:rPr>
        <w:t>di essere consapevole che la mancata accettazione e/o il mancato rispetto delle clausole contenute nel patto di integrità costituisce causa di esclusione dalla gara o di risoluzione del contratto, ai sensi dell’articolo 83-bis, del decreto legislativo 159/2011;</w:t>
      </w:r>
    </w:p>
    <w:bookmarkEnd w:id="17"/>
    <w:p w14:paraId="11B25C99" w14:textId="77777777" w:rsidR="00135EDF" w:rsidRPr="0098522A" w:rsidRDefault="00135EDF" w:rsidP="00135EDF">
      <w:pPr>
        <w:pStyle w:val="Paragrafoelenco1"/>
        <w:tabs>
          <w:tab w:val="left" w:pos="284"/>
        </w:tabs>
        <w:ind w:left="0"/>
        <w:jc w:val="both"/>
        <w:rPr>
          <w:sz w:val="20"/>
        </w:rPr>
      </w:pPr>
    </w:p>
    <w:p w14:paraId="6B6AA52B" w14:textId="2BEFEADF" w:rsidR="002207EA" w:rsidRDefault="008056AF" w:rsidP="00C74FBA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color w:val="auto"/>
          <w:sz w:val="20"/>
        </w:rPr>
      </w:pPr>
      <w:r w:rsidRPr="0098522A">
        <w:rPr>
          <w:color w:val="auto"/>
          <w:sz w:val="20"/>
        </w:rPr>
        <w:t xml:space="preserve">di essere edotto degli obblighi derivanti dal Codice di comportamento adottato dalla stazione appaltante reperibile al seguente link </w:t>
      </w:r>
      <w:hyperlink r:id="rId8" w:history="1">
        <w:r w:rsidRPr="00A764C4">
          <w:rPr>
            <w:rStyle w:val="Collegamentoipertestuale"/>
            <w:color w:val="auto"/>
            <w:sz w:val="20"/>
          </w:rPr>
          <w:t>https://www.cnr.it/sites/default/files/public/media/amministrazione_trasparente/c17-25-circo-lare-a_codice_comportamento_2017.pdf</w:t>
        </w:r>
      </w:hyperlink>
      <w:r w:rsidRPr="00A764C4">
        <w:rPr>
          <w:color w:val="auto"/>
          <w:sz w:val="20"/>
        </w:rPr>
        <w:t xml:space="preserve"> e</w:t>
      </w:r>
      <w:r w:rsidRPr="0098522A">
        <w:rPr>
          <w:color w:val="auto"/>
          <w:sz w:val="20"/>
        </w:rPr>
        <w:t xml:space="preserve"> di impegnarsi, in caso di aggiudicazione, ad osservare e a far osservare ai propri dipendenti e collaboratori, per quanto applicabile, il suddetto codice, pena la risoluzione del contratto; </w:t>
      </w:r>
    </w:p>
    <w:p w14:paraId="4CCB9597" w14:textId="77777777" w:rsidR="008C2FE9" w:rsidRPr="0098522A" w:rsidRDefault="008C2FE9" w:rsidP="008C2FE9">
      <w:pPr>
        <w:pStyle w:val="Paragrafoelenco1"/>
        <w:spacing w:line="360" w:lineRule="auto"/>
        <w:ind w:left="0"/>
        <w:jc w:val="both"/>
        <w:rPr>
          <w:color w:val="auto"/>
          <w:sz w:val="20"/>
        </w:rPr>
      </w:pPr>
    </w:p>
    <w:p w14:paraId="7C939EE0" w14:textId="77777777" w:rsidR="005D7F0D" w:rsidRDefault="002207EA" w:rsidP="005D7F0D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color w:val="auto"/>
          <w:sz w:val="20"/>
        </w:rPr>
      </w:pPr>
      <w:r w:rsidRPr="0098522A">
        <w:rPr>
          <w:b/>
          <w:bCs/>
          <w:i/>
          <w:color w:val="auto"/>
          <w:sz w:val="20"/>
        </w:rPr>
        <w:t xml:space="preserve">[Per gli operatori economici non residenti e privi di stabile organizzazione in Italia] </w:t>
      </w:r>
    </w:p>
    <w:p w14:paraId="2E6E00F1" w14:textId="04E5BD16" w:rsidR="002207EA" w:rsidRPr="005D7F0D" w:rsidRDefault="002207EA" w:rsidP="005D7F0D">
      <w:pPr>
        <w:pStyle w:val="Paragrafoelenco1"/>
        <w:tabs>
          <w:tab w:val="left" w:pos="284"/>
        </w:tabs>
        <w:spacing w:line="360" w:lineRule="auto"/>
        <w:ind w:left="644"/>
        <w:jc w:val="both"/>
        <w:rPr>
          <w:color w:val="auto"/>
          <w:sz w:val="20"/>
        </w:rPr>
      </w:pPr>
      <w:r w:rsidRPr="005D7F0D">
        <w:rPr>
          <w:bCs/>
          <w:color w:val="auto"/>
          <w:sz w:val="20"/>
        </w:rPr>
        <w:t xml:space="preserve">di </w:t>
      </w:r>
      <w:r w:rsidRPr="005D7F0D">
        <w:rPr>
          <w:color w:val="auto"/>
          <w:sz w:val="20"/>
        </w:rPr>
        <w:t>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3EC25620" w14:textId="77777777" w:rsidR="00EF6137" w:rsidRPr="0098522A" w:rsidRDefault="00EF6137" w:rsidP="005A1967">
      <w:pPr>
        <w:pStyle w:val="Paragrafoelenco1"/>
        <w:spacing w:line="360" w:lineRule="auto"/>
        <w:ind w:left="0"/>
        <w:jc w:val="both"/>
        <w:rPr>
          <w:color w:val="auto"/>
          <w:sz w:val="20"/>
        </w:rPr>
      </w:pPr>
    </w:p>
    <w:p w14:paraId="232EC6E6" w14:textId="77777777" w:rsidR="00A8238A" w:rsidRPr="0098522A" w:rsidRDefault="00A8238A" w:rsidP="005C295C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color w:val="auto"/>
          <w:sz w:val="20"/>
        </w:rPr>
      </w:pPr>
      <w:bookmarkStart w:id="18" w:name="_Hlk143179165"/>
      <w:r w:rsidRPr="0098522A">
        <w:rPr>
          <w:b/>
          <w:i/>
          <w:color w:val="auto"/>
          <w:sz w:val="20"/>
        </w:rPr>
        <w:t>[Per gli operatori economici non residenti e privi di stabile organizzazione in Italia]</w:t>
      </w:r>
      <w:r w:rsidRPr="0098522A">
        <w:rPr>
          <w:color w:val="auto"/>
          <w:sz w:val="20"/>
        </w:rPr>
        <w:t xml:space="preserve"> </w:t>
      </w:r>
    </w:p>
    <w:p w14:paraId="77F9A6DF" w14:textId="5FC8D2CC" w:rsidR="00CE0458" w:rsidRPr="0098522A" w:rsidRDefault="00A8238A" w:rsidP="005D7F0D">
      <w:pPr>
        <w:pStyle w:val="Paragrafoelenco1"/>
        <w:tabs>
          <w:tab w:val="left" w:pos="284"/>
        </w:tabs>
        <w:spacing w:line="360" w:lineRule="auto"/>
        <w:ind w:left="644"/>
        <w:jc w:val="both"/>
        <w:rPr>
          <w:color w:val="auto"/>
          <w:sz w:val="20"/>
        </w:rPr>
      </w:pPr>
      <w:r w:rsidRPr="0098522A">
        <w:rPr>
          <w:color w:val="auto"/>
          <w:sz w:val="20"/>
        </w:rPr>
        <w:t>il domicilio fiscale …, il codice fiscale …, la partita IVA …, l’indirizzo di posta elettronica certificata o strumento analogo negli altri Stati Membri, ai fini delle comunicazioni di cui all’articolo 90 del Codice;</w:t>
      </w:r>
      <w:bookmarkEnd w:id="18"/>
    </w:p>
    <w:p w14:paraId="2B8F6E74" w14:textId="77777777" w:rsidR="00E81DA0" w:rsidRPr="0098522A" w:rsidRDefault="00E81DA0" w:rsidP="00CE0458">
      <w:pPr>
        <w:pStyle w:val="Paragrafoelenco1"/>
        <w:spacing w:before="60" w:after="60" w:line="360" w:lineRule="auto"/>
        <w:ind w:left="425"/>
        <w:jc w:val="both"/>
        <w:rPr>
          <w:color w:val="auto"/>
          <w:sz w:val="20"/>
        </w:rPr>
      </w:pPr>
    </w:p>
    <w:p w14:paraId="32618C21" w14:textId="77777777" w:rsidR="00B75FFE" w:rsidRPr="0098522A" w:rsidRDefault="00B75FFE" w:rsidP="00B75FFE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sz w:val="20"/>
        </w:rPr>
      </w:pPr>
      <w:bookmarkStart w:id="19" w:name="_Hlk183780292"/>
      <w:r w:rsidRPr="0098522A">
        <w:rPr>
          <w:sz w:val="20"/>
        </w:rPr>
        <w:t>di impegnarsi a adempiere, in caso di aggiudicazione, agli obblighi di tracciabilità dei flussi finanziari ai sensi della Legge 13 agosto 2010 n. 136;</w:t>
      </w:r>
    </w:p>
    <w:bookmarkEnd w:id="19"/>
    <w:p w14:paraId="6D5576AF" w14:textId="77777777" w:rsidR="00C4416B" w:rsidRPr="0098522A" w:rsidRDefault="00C4416B" w:rsidP="00C4416B">
      <w:pPr>
        <w:pStyle w:val="Paragrafoelenco1"/>
        <w:spacing w:line="360" w:lineRule="auto"/>
        <w:ind w:left="644"/>
        <w:jc w:val="both"/>
        <w:rPr>
          <w:sz w:val="20"/>
        </w:rPr>
      </w:pPr>
    </w:p>
    <w:p w14:paraId="0C16C676" w14:textId="32B88F12" w:rsidR="00C4416B" w:rsidRPr="0098522A" w:rsidRDefault="00C4416B" w:rsidP="00C4416B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sz w:val="20"/>
        </w:rPr>
      </w:pPr>
      <w:r w:rsidRPr="0098522A">
        <w:rPr>
          <w:sz w:val="20"/>
        </w:rPr>
        <w:t>di aver preso visione e di accettare, senza condizione o riserva alcuna, i chiarimenti (quesiti/risposte) resi disponibili mediante il Sistema;</w:t>
      </w:r>
    </w:p>
    <w:p w14:paraId="40BBC09D" w14:textId="77777777" w:rsidR="00EE3EE4" w:rsidRPr="0098522A" w:rsidRDefault="00EE3EE4" w:rsidP="00EE3EE4">
      <w:pPr>
        <w:pStyle w:val="Paragrafoelenco"/>
        <w:rPr>
          <w:sz w:val="20"/>
        </w:rPr>
      </w:pPr>
    </w:p>
    <w:p w14:paraId="232EC177" w14:textId="77777777" w:rsidR="00721743" w:rsidRPr="0098522A" w:rsidRDefault="00721743" w:rsidP="00721743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sz w:val="20"/>
        </w:rPr>
      </w:pPr>
      <w:r w:rsidRPr="0098522A">
        <w:rPr>
          <w:sz w:val="20"/>
        </w:rPr>
        <w:t>di impegnarsi a mantenere valida e vincolante la propria offerta per il periodo previsto nel bando di gara;</w:t>
      </w:r>
    </w:p>
    <w:p w14:paraId="1A37B6A7" w14:textId="77777777" w:rsidR="00BC2BE7" w:rsidRPr="0098522A" w:rsidRDefault="00BC2BE7" w:rsidP="00BC2BE7">
      <w:pPr>
        <w:pStyle w:val="Paragrafoelenco"/>
        <w:rPr>
          <w:sz w:val="20"/>
        </w:rPr>
      </w:pPr>
    </w:p>
    <w:p w14:paraId="1244765E" w14:textId="77777777" w:rsidR="00BC2BE7" w:rsidRPr="0098522A" w:rsidRDefault="00BC2BE7" w:rsidP="00BC2BE7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color w:val="auto"/>
          <w:sz w:val="20"/>
        </w:rPr>
      </w:pPr>
      <w:r w:rsidRPr="0098522A">
        <w:rPr>
          <w:color w:val="auto"/>
          <w:sz w:val="20"/>
        </w:rPr>
        <w:t>di impegnarsi a non attuare nella presente gara intese e/o pratiche restrittive della concorrenza e del mercato vietate ai sensi della normativa applicabile;</w:t>
      </w:r>
    </w:p>
    <w:p w14:paraId="17F9F68F" w14:textId="77777777" w:rsidR="0051717A" w:rsidRPr="0098522A" w:rsidRDefault="0051717A" w:rsidP="00CE0458">
      <w:pPr>
        <w:pStyle w:val="Paragrafoelenco1"/>
        <w:spacing w:before="60" w:after="60" w:line="360" w:lineRule="auto"/>
        <w:ind w:left="425"/>
        <w:jc w:val="both"/>
        <w:rPr>
          <w:color w:val="auto"/>
          <w:sz w:val="20"/>
        </w:rPr>
      </w:pPr>
    </w:p>
    <w:p w14:paraId="7328D6E0" w14:textId="59BB0509" w:rsidR="0098522A" w:rsidRPr="0098522A" w:rsidRDefault="0098522A" w:rsidP="0098522A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b/>
          <w:bCs/>
          <w:sz w:val="20"/>
        </w:rPr>
      </w:pPr>
      <w:r w:rsidRPr="0098522A">
        <w:rPr>
          <w:sz w:val="20"/>
        </w:rPr>
        <w:t xml:space="preserve">di aver costituito la garanzia provvisoria nella forma di ……………………. </w:t>
      </w:r>
      <w:r w:rsidRPr="0098522A">
        <w:rPr>
          <w:i/>
          <w:iCs/>
          <w:sz w:val="20"/>
        </w:rPr>
        <w:t>(indicare se cauzione o fideiussione)</w:t>
      </w:r>
      <w:r w:rsidRPr="0098522A">
        <w:rPr>
          <w:sz w:val="20"/>
        </w:rPr>
        <w:t>;</w:t>
      </w:r>
    </w:p>
    <w:p w14:paraId="00C848EA" w14:textId="77777777" w:rsidR="0098522A" w:rsidRDefault="0098522A" w:rsidP="0098522A">
      <w:pPr>
        <w:pStyle w:val="Paragrafoelenco1"/>
        <w:spacing w:line="360" w:lineRule="auto"/>
        <w:ind w:left="530"/>
        <w:jc w:val="both"/>
        <w:rPr>
          <w:b/>
          <w:bCs/>
          <w:sz w:val="20"/>
        </w:rPr>
      </w:pPr>
    </w:p>
    <w:p w14:paraId="2A7FDB7B" w14:textId="77777777" w:rsidR="0098522A" w:rsidRPr="0098522A" w:rsidRDefault="0098522A" w:rsidP="0098522A">
      <w:pPr>
        <w:pStyle w:val="Paragrafoelenco1"/>
        <w:spacing w:line="360" w:lineRule="auto"/>
        <w:ind w:left="530"/>
        <w:jc w:val="both"/>
        <w:rPr>
          <w:b/>
          <w:bCs/>
          <w:sz w:val="20"/>
        </w:rPr>
      </w:pPr>
    </w:p>
    <w:p w14:paraId="1EA1DE1A" w14:textId="77777777" w:rsidR="0098522A" w:rsidRPr="0098522A" w:rsidRDefault="0098522A" w:rsidP="0098522A">
      <w:pPr>
        <w:pStyle w:val="Paragrafoelenco1"/>
        <w:spacing w:line="360" w:lineRule="auto"/>
        <w:ind w:left="0"/>
        <w:jc w:val="both"/>
        <w:rPr>
          <w:b/>
          <w:iCs/>
          <w:sz w:val="20"/>
        </w:rPr>
      </w:pPr>
      <w:r w:rsidRPr="0098522A">
        <w:rPr>
          <w:b/>
          <w:iCs/>
          <w:sz w:val="20"/>
        </w:rPr>
        <w:t xml:space="preserve">(eventuale, solo nel caso in cui la garanzia sia rilasciata nella forma di fideiussione) </w:t>
      </w:r>
    </w:p>
    <w:p w14:paraId="42D23B8D" w14:textId="77777777" w:rsidR="0098522A" w:rsidRPr="0098522A" w:rsidRDefault="0098522A" w:rsidP="0098522A">
      <w:pPr>
        <w:pStyle w:val="Paragrafoelenco1"/>
        <w:numPr>
          <w:ilvl w:val="0"/>
          <w:numId w:val="48"/>
        </w:numPr>
        <w:tabs>
          <w:tab w:val="left" w:pos="284"/>
        </w:tabs>
        <w:spacing w:line="360" w:lineRule="auto"/>
        <w:jc w:val="both"/>
        <w:rPr>
          <w:sz w:val="20"/>
        </w:rPr>
      </w:pPr>
      <w:r w:rsidRPr="0098522A">
        <w:rPr>
          <w:b/>
          <w:bCs/>
          <w:sz w:val="20"/>
        </w:rPr>
        <w:t>INDICA</w:t>
      </w:r>
      <w:r w:rsidRPr="0098522A">
        <w:rPr>
          <w:sz w:val="20"/>
        </w:rPr>
        <w:t xml:space="preserve"> il seguente sito internet del garante</w:t>
      </w:r>
      <w:r w:rsidRPr="0098522A">
        <w:rPr>
          <w:color w:val="auto"/>
          <w:sz w:val="20"/>
        </w:rPr>
        <w:t xml:space="preserve">……………………… o la seguente PEC del garante…………………………… o la seguente Piattaforma ……………, al </w:t>
      </w:r>
      <w:r w:rsidRPr="0098522A">
        <w:rPr>
          <w:sz w:val="20"/>
        </w:rPr>
        <w:t>fine di consentire la verifica di veridicità e autenticità della garanzia da parte della stazione appaltante;</w:t>
      </w:r>
    </w:p>
    <w:p w14:paraId="164366BB" w14:textId="77777777" w:rsidR="0098522A" w:rsidRPr="0098522A" w:rsidRDefault="0098522A" w:rsidP="0098522A">
      <w:pPr>
        <w:pStyle w:val="Paragrafoelenco1"/>
        <w:spacing w:line="360" w:lineRule="auto"/>
        <w:ind w:left="530"/>
        <w:jc w:val="both"/>
        <w:rPr>
          <w:b/>
          <w:bCs/>
          <w:sz w:val="20"/>
        </w:rPr>
      </w:pPr>
    </w:p>
    <w:p w14:paraId="32C8CF47" w14:textId="77777777" w:rsidR="0098522A" w:rsidRPr="0098522A" w:rsidRDefault="0098522A" w:rsidP="0098522A">
      <w:pPr>
        <w:pStyle w:val="Paragrafoelenco1"/>
        <w:spacing w:line="360" w:lineRule="auto"/>
        <w:ind w:left="0"/>
        <w:jc w:val="both"/>
        <w:rPr>
          <w:b/>
          <w:bCs/>
          <w:sz w:val="20"/>
        </w:rPr>
      </w:pPr>
      <w:r w:rsidRPr="0098522A">
        <w:rPr>
          <w:b/>
          <w:iCs/>
          <w:sz w:val="20"/>
        </w:rPr>
        <w:t>(compilare la dichiarazione solo nel caso di garanzia provvisoria costituita in misura ridotta)</w:t>
      </w:r>
    </w:p>
    <w:p w14:paraId="5CC4AB3C" w14:textId="3D71F0CE" w:rsidR="0098522A" w:rsidRPr="0098522A" w:rsidRDefault="0098522A" w:rsidP="0098522A">
      <w:pPr>
        <w:pStyle w:val="Paragrafoelenco1"/>
        <w:numPr>
          <w:ilvl w:val="0"/>
          <w:numId w:val="48"/>
        </w:numPr>
        <w:tabs>
          <w:tab w:val="left" w:pos="284"/>
        </w:tabs>
        <w:spacing w:line="360" w:lineRule="auto"/>
        <w:jc w:val="both"/>
        <w:rPr>
          <w:sz w:val="20"/>
        </w:rPr>
      </w:pPr>
      <w:r w:rsidRPr="0098522A">
        <w:rPr>
          <w:sz w:val="20"/>
        </w:rPr>
        <w:t>di aver costituito garanzia provvisoria in</w:t>
      </w:r>
      <w:r w:rsidRPr="0098522A">
        <w:rPr>
          <w:b/>
          <w:sz w:val="20"/>
        </w:rPr>
        <w:t xml:space="preserve"> misura ridotta</w:t>
      </w:r>
      <w:r w:rsidRPr="0098522A">
        <w:rPr>
          <w:sz w:val="20"/>
        </w:rPr>
        <w:t xml:space="preserve"> facendo ricorso alle seguenti condizioni premianti di cui all’art. 106, co. 8, del D.Lgs. 36/2023:</w:t>
      </w:r>
    </w:p>
    <w:p w14:paraId="7FEA11D5" w14:textId="77777777" w:rsidR="0098522A" w:rsidRPr="0098522A" w:rsidRDefault="0098522A" w:rsidP="0098522A">
      <w:pPr>
        <w:pStyle w:val="Paragrafoelenco1"/>
        <w:ind w:left="530"/>
        <w:jc w:val="both"/>
        <w:rPr>
          <w:sz w:val="20"/>
        </w:rPr>
      </w:pPr>
    </w:p>
    <w:p w14:paraId="51BB0DF1" w14:textId="1666807D" w:rsidR="0098522A" w:rsidRPr="005D7F0D" w:rsidRDefault="0098522A" w:rsidP="0098522A">
      <w:pPr>
        <w:pStyle w:val="Paragrafoelenco"/>
        <w:widowControl w:val="0"/>
        <w:autoSpaceDE w:val="0"/>
        <w:autoSpaceDN w:val="0"/>
        <w:spacing w:before="19" w:after="240" w:line="360" w:lineRule="auto"/>
        <w:ind w:left="1275" w:right="129" w:hanging="567"/>
        <w:jc w:val="both"/>
        <w:rPr>
          <w:sz w:val="20"/>
        </w:rPr>
      </w:pPr>
      <w:r w:rsidRPr="0098522A">
        <w:rPr>
          <w:color w:val="auto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8522A">
        <w:rPr>
          <w:b/>
          <w:color w:val="auto"/>
          <w:sz w:val="20"/>
        </w:rPr>
        <w:instrText xml:space="preserve"> FORMCHECKBOX </w:instrText>
      </w:r>
      <w:r w:rsidRPr="0098522A">
        <w:rPr>
          <w:color w:val="auto"/>
          <w:sz w:val="20"/>
        </w:rPr>
      </w:r>
      <w:r w:rsidRPr="0098522A">
        <w:rPr>
          <w:color w:val="auto"/>
          <w:sz w:val="20"/>
        </w:rPr>
        <w:fldChar w:fldCharType="separate"/>
      </w:r>
      <w:r w:rsidRPr="0098522A">
        <w:rPr>
          <w:color w:val="auto"/>
          <w:sz w:val="20"/>
        </w:rPr>
        <w:fldChar w:fldCharType="end"/>
      </w:r>
      <w:r w:rsidRPr="0098522A">
        <w:rPr>
          <w:b/>
          <w:color w:val="auto"/>
          <w:sz w:val="20"/>
        </w:rPr>
        <w:t xml:space="preserve"> </w:t>
      </w:r>
      <w:r w:rsidRPr="005D7F0D">
        <w:rPr>
          <w:b/>
          <w:color w:val="auto"/>
          <w:sz w:val="20"/>
        </w:rPr>
        <w:tab/>
      </w:r>
      <w:r w:rsidRPr="005D7F0D">
        <w:rPr>
          <w:bCs/>
          <w:color w:val="auto"/>
          <w:sz w:val="20"/>
        </w:rPr>
        <w:t>riduzione del</w:t>
      </w:r>
      <w:r w:rsidRPr="005D7F0D">
        <w:rPr>
          <w:b/>
          <w:color w:val="auto"/>
          <w:sz w:val="20"/>
        </w:rPr>
        <w:t xml:space="preserve"> </w:t>
      </w:r>
      <w:r w:rsidRPr="005D7F0D">
        <w:rPr>
          <w:sz w:val="20"/>
        </w:rPr>
        <w:t xml:space="preserve">30% per il possesso della certificazione del sistema di qualità conforme alle norme europee della serie UNI CEI </w:t>
      </w:r>
      <w:r w:rsidRPr="005D7F0D">
        <w:rPr>
          <w:spacing w:val="-44"/>
          <w:sz w:val="20"/>
        </w:rPr>
        <w:t xml:space="preserve">   </w:t>
      </w:r>
      <w:r w:rsidRPr="005D7F0D">
        <w:rPr>
          <w:sz w:val="20"/>
        </w:rPr>
        <w:t>ISO 9000</w:t>
      </w:r>
      <w:r w:rsidR="00751013" w:rsidRPr="005D7F0D">
        <w:rPr>
          <w:sz w:val="20"/>
        </w:rPr>
        <w:t xml:space="preserve"> rilasciata da organismi accreditati, ai sensi delle norme europee della serie UNI CEI EN 45000 e della</w:t>
      </w:r>
      <w:r w:rsidR="00751013" w:rsidRPr="005D7F0D">
        <w:rPr>
          <w:spacing w:val="1"/>
          <w:sz w:val="20"/>
        </w:rPr>
        <w:t xml:space="preserve"> </w:t>
      </w:r>
      <w:r w:rsidR="00751013" w:rsidRPr="005D7F0D">
        <w:rPr>
          <w:sz w:val="20"/>
        </w:rPr>
        <w:t>serie</w:t>
      </w:r>
      <w:r w:rsidR="00751013" w:rsidRPr="005D7F0D">
        <w:rPr>
          <w:spacing w:val="-3"/>
          <w:sz w:val="20"/>
        </w:rPr>
        <w:t xml:space="preserve"> </w:t>
      </w:r>
      <w:r w:rsidR="00751013" w:rsidRPr="005D7F0D">
        <w:rPr>
          <w:sz w:val="20"/>
        </w:rPr>
        <w:t>UNI CEI EN ISO/IEC</w:t>
      </w:r>
      <w:r w:rsidR="00751013" w:rsidRPr="005D7F0D">
        <w:rPr>
          <w:spacing w:val="-1"/>
          <w:sz w:val="20"/>
        </w:rPr>
        <w:t xml:space="preserve"> </w:t>
      </w:r>
      <w:r w:rsidR="00751013" w:rsidRPr="005D7F0D">
        <w:rPr>
          <w:sz w:val="20"/>
        </w:rPr>
        <w:t>17000</w:t>
      </w:r>
      <w:r w:rsidRPr="005D7F0D">
        <w:rPr>
          <w:sz w:val="20"/>
        </w:rPr>
        <w:t>;</w:t>
      </w:r>
    </w:p>
    <w:p w14:paraId="1012B03E" w14:textId="77777777" w:rsidR="0098522A" w:rsidRPr="005D7F0D" w:rsidRDefault="0098522A" w:rsidP="0098522A">
      <w:pPr>
        <w:pStyle w:val="Paragrafoelenco"/>
        <w:widowControl w:val="0"/>
        <w:autoSpaceDE w:val="0"/>
        <w:autoSpaceDN w:val="0"/>
        <w:ind w:left="993" w:right="129" w:hanging="567"/>
        <w:jc w:val="both"/>
        <w:rPr>
          <w:sz w:val="20"/>
        </w:rPr>
      </w:pPr>
    </w:p>
    <w:p w14:paraId="37FFFE42" w14:textId="77777777" w:rsidR="0098522A" w:rsidRPr="005D7F0D" w:rsidRDefault="0098522A" w:rsidP="0098522A">
      <w:pPr>
        <w:pStyle w:val="Paragrafoelenco"/>
        <w:widowControl w:val="0"/>
        <w:autoSpaceDE w:val="0"/>
        <w:autoSpaceDN w:val="0"/>
        <w:spacing w:before="19" w:after="240" w:line="360" w:lineRule="auto"/>
        <w:ind w:left="1275" w:right="129" w:hanging="567"/>
        <w:jc w:val="both"/>
        <w:rPr>
          <w:sz w:val="20"/>
        </w:rPr>
      </w:pPr>
      <w:r w:rsidRPr="005D7F0D">
        <w:rPr>
          <w:color w:val="auto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7F0D">
        <w:rPr>
          <w:b/>
          <w:color w:val="auto"/>
          <w:sz w:val="20"/>
        </w:rPr>
        <w:instrText xml:space="preserve"> FORMCHECKBOX </w:instrText>
      </w:r>
      <w:r w:rsidRPr="005D7F0D">
        <w:rPr>
          <w:color w:val="auto"/>
          <w:sz w:val="20"/>
        </w:rPr>
      </w:r>
      <w:r w:rsidRPr="005D7F0D">
        <w:rPr>
          <w:color w:val="auto"/>
          <w:sz w:val="20"/>
        </w:rPr>
        <w:fldChar w:fldCharType="separate"/>
      </w:r>
      <w:r w:rsidRPr="005D7F0D">
        <w:rPr>
          <w:color w:val="auto"/>
          <w:sz w:val="20"/>
        </w:rPr>
        <w:fldChar w:fldCharType="end"/>
      </w:r>
      <w:r w:rsidRPr="005D7F0D">
        <w:rPr>
          <w:b/>
          <w:color w:val="auto"/>
          <w:sz w:val="20"/>
        </w:rPr>
        <w:t xml:space="preserve"> </w:t>
      </w:r>
      <w:r w:rsidRPr="005D7F0D">
        <w:rPr>
          <w:b/>
          <w:color w:val="auto"/>
          <w:sz w:val="20"/>
        </w:rPr>
        <w:tab/>
      </w:r>
      <w:r w:rsidRPr="005D7F0D">
        <w:rPr>
          <w:bCs/>
          <w:color w:val="auto"/>
          <w:sz w:val="20"/>
        </w:rPr>
        <w:t>riduzione del</w:t>
      </w:r>
      <w:r w:rsidRPr="005D7F0D">
        <w:rPr>
          <w:b/>
          <w:color w:val="auto"/>
          <w:sz w:val="20"/>
        </w:rPr>
        <w:t xml:space="preserve"> </w:t>
      </w:r>
      <w:r w:rsidRPr="005D7F0D">
        <w:rPr>
          <w:sz w:val="20"/>
        </w:rPr>
        <w:t>50% in quanto qualificabile come micro, piccola o media impresa oppure facente parte di un raggruppamento di operatori economici</w:t>
      </w:r>
      <w:r w:rsidRPr="005D7F0D">
        <w:rPr>
          <w:spacing w:val="-2"/>
          <w:sz w:val="20"/>
        </w:rPr>
        <w:t xml:space="preserve"> </w:t>
      </w:r>
      <w:r w:rsidRPr="005D7F0D">
        <w:rPr>
          <w:sz w:val="20"/>
        </w:rPr>
        <w:t>o</w:t>
      </w:r>
      <w:r w:rsidRPr="005D7F0D">
        <w:rPr>
          <w:spacing w:val="-1"/>
          <w:sz w:val="20"/>
        </w:rPr>
        <w:t xml:space="preserve"> </w:t>
      </w:r>
      <w:r w:rsidRPr="005D7F0D">
        <w:rPr>
          <w:sz w:val="20"/>
        </w:rPr>
        <w:t>consorzi</w:t>
      </w:r>
      <w:r w:rsidRPr="005D7F0D">
        <w:rPr>
          <w:spacing w:val="-1"/>
          <w:sz w:val="20"/>
        </w:rPr>
        <w:t xml:space="preserve"> </w:t>
      </w:r>
      <w:r w:rsidRPr="005D7F0D">
        <w:rPr>
          <w:sz w:val="20"/>
        </w:rPr>
        <w:t>ordinari</w:t>
      </w:r>
      <w:r w:rsidRPr="005D7F0D">
        <w:rPr>
          <w:spacing w:val="-1"/>
          <w:sz w:val="20"/>
        </w:rPr>
        <w:t xml:space="preserve"> </w:t>
      </w:r>
      <w:r w:rsidRPr="005D7F0D">
        <w:rPr>
          <w:sz w:val="20"/>
        </w:rPr>
        <w:t>costituiti</w:t>
      </w:r>
      <w:r w:rsidRPr="005D7F0D">
        <w:rPr>
          <w:spacing w:val="-1"/>
          <w:sz w:val="20"/>
        </w:rPr>
        <w:t xml:space="preserve"> </w:t>
      </w:r>
      <w:r w:rsidRPr="005D7F0D">
        <w:rPr>
          <w:sz w:val="20"/>
        </w:rPr>
        <w:t>esclusivamente</w:t>
      </w:r>
      <w:r w:rsidRPr="005D7F0D">
        <w:rPr>
          <w:spacing w:val="-2"/>
          <w:sz w:val="20"/>
        </w:rPr>
        <w:t xml:space="preserve"> </w:t>
      </w:r>
      <w:r w:rsidRPr="005D7F0D">
        <w:rPr>
          <w:sz w:val="20"/>
        </w:rPr>
        <w:t>da micro,</w:t>
      </w:r>
      <w:r w:rsidRPr="005D7F0D">
        <w:rPr>
          <w:spacing w:val="-1"/>
          <w:sz w:val="20"/>
        </w:rPr>
        <w:t xml:space="preserve"> </w:t>
      </w:r>
      <w:r w:rsidRPr="005D7F0D">
        <w:rPr>
          <w:sz w:val="20"/>
        </w:rPr>
        <w:t>piccole</w:t>
      </w:r>
      <w:r w:rsidRPr="005D7F0D">
        <w:rPr>
          <w:spacing w:val="-3"/>
          <w:sz w:val="20"/>
        </w:rPr>
        <w:t xml:space="preserve"> </w:t>
      </w:r>
      <w:r w:rsidRPr="005D7F0D">
        <w:rPr>
          <w:sz w:val="20"/>
        </w:rPr>
        <w:t>e</w:t>
      </w:r>
      <w:r w:rsidRPr="005D7F0D">
        <w:rPr>
          <w:spacing w:val="1"/>
          <w:sz w:val="20"/>
        </w:rPr>
        <w:t xml:space="preserve"> </w:t>
      </w:r>
      <w:r w:rsidRPr="005D7F0D">
        <w:rPr>
          <w:sz w:val="20"/>
        </w:rPr>
        <w:t>medie</w:t>
      </w:r>
      <w:r w:rsidRPr="005D7F0D">
        <w:rPr>
          <w:spacing w:val="-3"/>
          <w:sz w:val="20"/>
        </w:rPr>
        <w:t xml:space="preserve"> </w:t>
      </w:r>
      <w:r w:rsidRPr="005D7F0D">
        <w:rPr>
          <w:sz w:val="20"/>
        </w:rPr>
        <w:t>imprese;</w:t>
      </w:r>
    </w:p>
    <w:p w14:paraId="72CA0B9B" w14:textId="77777777" w:rsidR="0098522A" w:rsidRPr="005D7F0D" w:rsidRDefault="0098522A" w:rsidP="0098522A">
      <w:pPr>
        <w:pStyle w:val="Paragrafoelenco"/>
        <w:widowControl w:val="0"/>
        <w:autoSpaceDE w:val="0"/>
        <w:autoSpaceDN w:val="0"/>
        <w:spacing w:before="19" w:after="240" w:line="360" w:lineRule="auto"/>
        <w:ind w:left="1275" w:right="129" w:hanging="567"/>
        <w:jc w:val="both"/>
        <w:rPr>
          <w:sz w:val="20"/>
        </w:rPr>
      </w:pPr>
    </w:p>
    <w:p w14:paraId="4C2C2D26" w14:textId="740D16B8" w:rsidR="0098522A" w:rsidRPr="005D7F0D" w:rsidRDefault="0098522A" w:rsidP="0098522A">
      <w:pPr>
        <w:pStyle w:val="Paragrafoelenco"/>
        <w:widowControl w:val="0"/>
        <w:autoSpaceDE w:val="0"/>
        <w:autoSpaceDN w:val="0"/>
        <w:spacing w:before="19" w:line="360" w:lineRule="auto"/>
        <w:ind w:left="1275" w:right="129" w:hanging="567"/>
        <w:jc w:val="both"/>
        <w:rPr>
          <w:iCs/>
          <w:color w:val="auto"/>
          <w:sz w:val="20"/>
        </w:rPr>
      </w:pPr>
      <w:r w:rsidRPr="005D7F0D">
        <w:rPr>
          <w:color w:val="auto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7F0D">
        <w:rPr>
          <w:b/>
          <w:color w:val="auto"/>
          <w:sz w:val="20"/>
        </w:rPr>
        <w:instrText xml:space="preserve"> FORMCHECKBOX </w:instrText>
      </w:r>
      <w:r w:rsidRPr="005D7F0D">
        <w:rPr>
          <w:color w:val="auto"/>
          <w:sz w:val="20"/>
        </w:rPr>
      </w:r>
      <w:r w:rsidRPr="005D7F0D">
        <w:rPr>
          <w:color w:val="auto"/>
          <w:sz w:val="20"/>
        </w:rPr>
        <w:fldChar w:fldCharType="separate"/>
      </w:r>
      <w:r w:rsidRPr="005D7F0D">
        <w:rPr>
          <w:color w:val="auto"/>
          <w:sz w:val="20"/>
        </w:rPr>
        <w:fldChar w:fldCharType="end"/>
      </w:r>
      <w:r w:rsidRPr="005D7F0D">
        <w:rPr>
          <w:b/>
          <w:color w:val="auto"/>
          <w:sz w:val="20"/>
        </w:rPr>
        <w:t xml:space="preserve"> </w:t>
      </w:r>
      <w:r w:rsidRPr="005D7F0D">
        <w:rPr>
          <w:b/>
          <w:color w:val="auto"/>
          <w:sz w:val="20"/>
        </w:rPr>
        <w:tab/>
      </w:r>
      <w:r w:rsidRPr="005D7F0D">
        <w:rPr>
          <w:sz w:val="20"/>
        </w:rPr>
        <w:t xml:space="preserve">riduzione del 10% in caso di presentazione di </w:t>
      </w:r>
      <w:r w:rsidR="00D74194" w:rsidRPr="005D7F0D">
        <w:rPr>
          <w:sz w:val="20"/>
        </w:rPr>
        <w:t>una fideiussione, emessa e firmata digitalmente,</w:t>
      </w:r>
      <w:r w:rsidRPr="005D7F0D">
        <w:rPr>
          <w:sz w:val="20"/>
        </w:rPr>
        <w:t xml:space="preserve"> verificabil</w:t>
      </w:r>
      <w:r w:rsidR="00AF57FA" w:rsidRPr="005D7F0D">
        <w:rPr>
          <w:sz w:val="20"/>
        </w:rPr>
        <w:t>e</w:t>
      </w:r>
      <w:r w:rsidRPr="005D7F0D">
        <w:rPr>
          <w:sz w:val="20"/>
        </w:rPr>
        <w:t xml:space="preserve"> </w:t>
      </w:r>
      <w:r w:rsidR="00574BF6" w:rsidRPr="005D7F0D">
        <w:rPr>
          <w:sz w:val="20"/>
        </w:rPr>
        <w:t xml:space="preserve">per via telematica </w:t>
      </w:r>
      <w:r w:rsidRPr="005D7F0D">
        <w:rPr>
          <w:sz w:val="20"/>
        </w:rPr>
        <w:t xml:space="preserve">sul sito internet dell'emittente al seguente </w:t>
      </w:r>
      <w:r w:rsidRPr="005D7F0D">
        <w:rPr>
          <w:iCs/>
          <w:sz w:val="20"/>
        </w:rPr>
        <w:t xml:space="preserve">link ………. </w:t>
      </w:r>
      <w:r w:rsidRPr="005D7F0D">
        <w:rPr>
          <w:i/>
          <w:sz w:val="20"/>
        </w:rPr>
        <w:t>[indicare il sito internet dell’emittente]</w:t>
      </w:r>
      <w:r w:rsidRPr="005D7F0D">
        <w:rPr>
          <w:iCs/>
          <w:sz w:val="20"/>
        </w:rPr>
        <w:t>;</w:t>
      </w:r>
    </w:p>
    <w:p w14:paraId="55CCDDC0" w14:textId="77777777" w:rsidR="0098522A" w:rsidRPr="005D7F0D" w:rsidRDefault="0098522A" w:rsidP="0098522A">
      <w:pPr>
        <w:pStyle w:val="Paragrafoelenco"/>
        <w:widowControl w:val="0"/>
        <w:autoSpaceDE w:val="0"/>
        <w:autoSpaceDN w:val="0"/>
        <w:ind w:left="1275" w:right="129" w:hanging="567"/>
        <w:jc w:val="both"/>
        <w:rPr>
          <w:sz w:val="20"/>
        </w:rPr>
      </w:pPr>
    </w:p>
    <w:p w14:paraId="2F63EB83" w14:textId="4CFE8B5D" w:rsidR="0098522A" w:rsidRPr="005D7F0D" w:rsidRDefault="0098522A" w:rsidP="0098522A">
      <w:pPr>
        <w:pStyle w:val="Paragrafoelenco"/>
        <w:widowControl w:val="0"/>
        <w:autoSpaceDE w:val="0"/>
        <w:autoSpaceDN w:val="0"/>
        <w:spacing w:before="19" w:line="360" w:lineRule="auto"/>
        <w:ind w:left="1275" w:right="129" w:hanging="567"/>
        <w:jc w:val="both"/>
        <w:rPr>
          <w:iCs/>
          <w:color w:val="auto"/>
          <w:sz w:val="20"/>
        </w:rPr>
      </w:pPr>
      <w:r w:rsidRPr="005D7F0D">
        <w:rPr>
          <w:color w:val="auto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7F0D">
        <w:rPr>
          <w:b/>
          <w:color w:val="auto"/>
          <w:sz w:val="20"/>
        </w:rPr>
        <w:instrText xml:space="preserve"> FORMCHECKBOX </w:instrText>
      </w:r>
      <w:r w:rsidRPr="005D7F0D">
        <w:rPr>
          <w:color w:val="auto"/>
          <w:sz w:val="20"/>
        </w:rPr>
      </w:r>
      <w:r w:rsidRPr="005D7F0D">
        <w:rPr>
          <w:color w:val="auto"/>
          <w:sz w:val="20"/>
        </w:rPr>
        <w:fldChar w:fldCharType="separate"/>
      </w:r>
      <w:r w:rsidRPr="005D7F0D">
        <w:rPr>
          <w:color w:val="auto"/>
          <w:sz w:val="20"/>
        </w:rPr>
        <w:fldChar w:fldCharType="end"/>
      </w:r>
      <w:r w:rsidRPr="005D7F0D">
        <w:rPr>
          <w:b/>
          <w:color w:val="auto"/>
          <w:sz w:val="20"/>
        </w:rPr>
        <w:t xml:space="preserve"> </w:t>
      </w:r>
      <w:r w:rsidRPr="005D7F0D">
        <w:rPr>
          <w:b/>
          <w:color w:val="auto"/>
          <w:sz w:val="20"/>
        </w:rPr>
        <w:tab/>
      </w:r>
      <w:r w:rsidRPr="005D7F0D">
        <w:rPr>
          <w:sz w:val="20"/>
        </w:rPr>
        <w:t>riduzione del 10% in caso di possesso di registrazione al sistema comunitario di ecogestione e audit (EMAS), ai sensi del regolamento (CE) n. 1221/2009 del Parlamento europeo e del Consiglio, del 25 novembre 2009 ovvero in caso di possesso di certificazione ambientale ai sensi della norma UNI EN ISO 14001</w:t>
      </w:r>
    </w:p>
    <w:p w14:paraId="4346C612" w14:textId="77777777" w:rsidR="0098522A" w:rsidRPr="0098522A" w:rsidRDefault="0098522A" w:rsidP="0098522A">
      <w:pPr>
        <w:pStyle w:val="Corpotesto"/>
        <w:spacing w:before="6"/>
        <w:jc w:val="both"/>
        <w:rPr>
          <w:sz w:val="20"/>
        </w:rPr>
      </w:pPr>
    </w:p>
    <w:p w14:paraId="0D2981CD" w14:textId="77777777" w:rsidR="0098522A" w:rsidRPr="0098522A" w:rsidRDefault="0098522A" w:rsidP="0098522A">
      <w:pPr>
        <w:pStyle w:val="Paragrafoelenco1"/>
        <w:spacing w:line="360" w:lineRule="auto"/>
        <w:ind w:left="0"/>
        <w:jc w:val="both"/>
        <w:rPr>
          <w:i/>
          <w:color w:val="auto"/>
          <w:sz w:val="20"/>
        </w:rPr>
      </w:pPr>
      <w:r w:rsidRPr="0098522A">
        <w:rPr>
          <w:b/>
          <w:color w:val="auto"/>
          <w:sz w:val="20"/>
        </w:rPr>
        <w:t>(eventuale, se la garanzia è costituita in forma di cauzione</w:t>
      </w:r>
      <w:r w:rsidRPr="0098522A">
        <w:rPr>
          <w:color w:val="auto"/>
          <w:sz w:val="20"/>
        </w:rPr>
        <w:t xml:space="preserve">) </w:t>
      </w:r>
    </w:p>
    <w:p w14:paraId="0C65401C" w14:textId="77777777" w:rsidR="0098522A" w:rsidRPr="0098522A" w:rsidRDefault="0098522A" w:rsidP="0098522A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i/>
          <w:color w:val="auto"/>
          <w:sz w:val="20"/>
        </w:rPr>
      </w:pPr>
      <w:r w:rsidRPr="0098522A">
        <w:rPr>
          <w:color w:val="auto"/>
          <w:sz w:val="20"/>
        </w:rPr>
        <w:t>che in caso di restituzione della garanzia provvisoria costituita tramite bonifico, il relativo versamento dovrà essere effettuato sul seguente conto corrente:</w:t>
      </w:r>
    </w:p>
    <w:p w14:paraId="23593336" w14:textId="77777777" w:rsidR="0098522A" w:rsidRPr="0098522A" w:rsidRDefault="0098522A" w:rsidP="0098522A">
      <w:pPr>
        <w:pStyle w:val="Paragrafoelenco1"/>
        <w:tabs>
          <w:tab w:val="left" w:pos="284"/>
        </w:tabs>
        <w:spacing w:line="360" w:lineRule="auto"/>
        <w:ind w:left="644"/>
        <w:jc w:val="both"/>
        <w:rPr>
          <w:i/>
          <w:color w:val="auto"/>
          <w:sz w:val="20"/>
        </w:rPr>
      </w:pPr>
      <w:r w:rsidRPr="0098522A">
        <w:rPr>
          <w:i/>
          <w:color w:val="auto"/>
          <w:sz w:val="20"/>
        </w:rPr>
        <w:t>N. Conto________________ presso____________________________________________________</w:t>
      </w:r>
    </w:p>
    <w:p w14:paraId="300E6B92" w14:textId="77777777" w:rsidR="0098522A" w:rsidRPr="0098522A" w:rsidRDefault="0098522A" w:rsidP="0098522A">
      <w:pPr>
        <w:pStyle w:val="Paragrafoelenco1"/>
        <w:tabs>
          <w:tab w:val="left" w:pos="284"/>
        </w:tabs>
        <w:spacing w:line="360" w:lineRule="auto"/>
        <w:ind w:left="644"/>
        <w:jc w:val="both"/>
        <w:rPr>
          <w:i/>
          <w:color w:val="auto"/>
          <w:sz w:val="20"/>
        </w:rPr>
      </w:pPr>
      <w:r w:rsidRPr="0098522A">
        <w:rPr>
          <w:i/>
          <w:color w:val="auto"/>
          <w:sz w:val="20"/>
        </w:rPr>
        <w:t>Intestato a________________________________________________________________________</w:t>
      </w:r>
    </w:p>
    <w:p w14:paraId="3441886C" w14:textId="77777777" w:rsidR="0098522A" w:rsidRPr="0098522A" w:rsidRDefault="0098522A" w:rsidP="0098522A">
      <w:pPr>
        <w:pStyle w:val="Paragrafoelenco1"/>
        <w:tabs>
          <w:tab w:val="left" w:pos="284"/>
        </w:tabs>
        <w:spacing w:line="360" w:lineRule="auto"/>
        <w:ind w:left="644"/>
        <w:jc w:val="both"/>
        <w:rPr>
          <w:i/>
          <w:color w:val="auto"/>
          <w:sz w:val="20"/>
        </w:rPr>
      </w:pPr>
      <w:r w:rsidRPr="0098522A">
        <w:rPr>
          <w:i/>
          <w:color w:val="auto"/>
          <w:sz w:val="20"/>
        </w:rPr>
        <w:t>IBAN ____________________________________________________________________________</w:t>
      </w:r>
    </w:p>
    <w:p w14:paraId="18CF5196" w14:textId="77777777" w:rsidR="00A52DD9" w:rsidRDefault="00A52DD9" w:rsidP="00CC3897">
      <w:pPr>
        <w:pStyle w:val="Paragrafoelenco1"/>
        <w:spacing w:before="60" w:after="60" w:line="360" w:lineRule="auto"/>
        <w:ind w:left="0"/>
        <w:jc w:val="both"/>
        <w:rPr>
          <w:sz w:val="20"/>
        </w:rPr>
      </w:pPr>
    </w:p>
    <w:p w14:paraId="6F6BFFC0" w14:textId="77777777" w:rsidR="005D7F0D" w:rsidRDefault="005D7F0D" w:rsidP="00CC3897">
      <w:pPr>
        <w:pStyle w:val="Paragrafoelenco1"/>
        <w:spacing w:before="60" w:after="60" w:line="360" w:lineRule="auto"/>
        <w:ind w:left="0"/>
        <w:jc w:val="both"/>
        <w:rPr>
          <w:color w:val="auto"/>
          <w:sz w:val="20"/>
        </w:rPr>
      </w:pPr>
    </w:p>
    <w:p w14:paraId="4D1F77D4" w14:textId="77777777" w:rsidR="00F30C9B" w:rsidRDefault="00F30C9B" w:rsidP="00CC3897">
      <w:pPr>
        <w:pStyle w:val="Paragrafoelenco1"/>
        <w:spacing w:before="60" w:after="60" w:line="360" w:lineRule="auto"/>
        <w:ind w:left="0"/>
        <w:jc w:val="both"/>
        <w:rPr>
          <w:color w:val="auto"/>
          <w:sz w:val="20"/>
        </w:rPr>
      </w:pPr>
    </w:p>
    <w:p w14:paraId="2DEA5B43" w14:textId="77777777" w:rsidR="00F30C9B" w:rsidRDefault="00F30C9B" w:rsidP="00CC3897">
      <w:pPr>
        <w:pStyle w:val="Paragrafoelenco1"/>
        <w:spacing w:before="60" w:after="60" w:line="360" w:lineRule="auto"/>
        <w:ind w:left="0"/>
        <w:jc w:val="both"/>
        <w:rPr>
          <w:color w:val="auto"/>
          <w:sz w:val="20"/>
        </w:rPr>
      </w:pPr>
    </w:p>
    <w:p w14:paraId="4EFFC24C" w14:textId="77777777" w:rsidR="00F30C9B" w:rsidRPr="0098522A" w:rsidRDefault="00F30C9B" w:rsidP="00CC3897">
      <w:pPr>
        <w:pStyle w:val="Paragrafoelenco1"/>
        <w:spacing w:before="60" w:after="60" w:line="360" w:lineRule="auto"/>
        <w:ind w:left="0"/>
        <w:jc w:val="both"/>
        <w:rPr>
          <w:color w:val="auto"/>
          <w:sz w:val="20"/>
        </w:rPr>
      </w:pPr>
    </w:p>
    <w:p w14:paraId="55792B2D" w14:textId="4077892D" w:rsidR="00165EFF" w:rsidRPr="0098522A" w:rsidRDefault="00165EFF" w:rsidP="00165EFF">
      <w:pPr>
        <w:pStyle w:val="Paragrafoelenco1"/>
        <w:numPr>
          <w:ilvl w:val="0"/>
          <w:numId w:val="2"/>
        </w:numPr>
        <w:tabs>
          <w:tab w:val="left" w:pos="284"/>
        </w:tabs>
        <w:spacing w:before="60" w:after="60" w:line="360" w:lineRule="auto"/>
        <w:ind w:left="284" w:hanging="284"/>
        <w:jc w:val="both"/>
        <w:rPr>
          <w:b/>
          <w:color w:val="auto"/>
          <w:sz w:val="20"/>
        </w:rPr>
      </w:pPr>
      <w:r w:rsidRPr="0098522A">
        <w:rPr>
          <w:b/>
          <w:color w:val="auto"/>
          <w:sz w:val="20"/>
        </w:rPr>
        <w:lastRenderedPageBreak/>
        <w:t>AUTORIZZAZIONI E ULTERIORI DICHIARAZIONI AI FINI DELL’ACCESSO</w:t>
      </w:r>
      <w:r w:rsidR="00982CD8" w:rsidRPr="0098522A">
        <w:rPr>
          <w:b/>
          <w:color w:val="auto"/>
          <w:sz w:val="20"/>
        </w:rPr>
        <w:t>, DELLE COMUNICAZIONI E DEL TRATTAMENTO DEI DATI PERSONALI</w:t>
      </w:r>
    </w:p>
    <w:p w14:paraId="6FB0615F" w14:textId="77777777" w:rsidR="00982CD8" w:rsidRPr="0098522A" w:rsidRDefault="00982CD8" w:rsidP="00982CD8">
      <w:pPr>
        <w:pStyle w:val="Paragrafoelenco1"/>
        <w:tabs>
          <w:tab w:val="left" w:pos="284"/>
        </w:tabs>
        <w:spacing w:before="60" w:after="60" w:line="360" w:lineRule="auto"/>
        <w:ind w:left="284"/>
        <w:jc w:val="both"/>
        <w:rPr>
          <w:b/>
          <w:color w:val="auto"/>
          <w:sz w:val="20"/>
        </w:rPr>
      </w:pPr>
    </w:p>
    <w:p w14:paraId="4EFFC051" w14:textId="136E2A3C" w:rsidR="00982CD8" w:rsidRPr="0098522A" w:rsidRDefault="00E14DAD" w:rsidP="00982CD8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b/>
          <w:color w:val="auto"/>
          <w:sz w:val="20"/>
        </w:rPr>
      </w:pPr>
      <w:r w:rsidRPr="0098522A">
        <w:rPr>
          <w:b/>
          <w:color w:val="auto"/>
          <w:sz w:val="20"/>
        </w:rPr>
        <w:t xml:space="preserve">DICHIARA </w:t>
      </w:r>
      <w:r w:rsidR="00E14AB7" w:rsidRPr="0098522A">
        <w:rPr>
          <w:bCs/>
          <w:color w:val="auto"/>
          <w:sz w:val="20"/>
        </w:rPr>
        <w:t>di</w:t>
      </w:r>
      <w:r w:rsidR="00E14AB7" w:rsidRPr="0098522A">
        <w:rPr>
          <w:b/>
          <w:color w:val="auto"/>
          <w:sz w:val="20"/>
        </w:rPr>
        <w:t xml:space="preserve"> </w:t>
      </w:r>
      <w:r w:rsidR="00E14AB7" w:rsidRPr="0098522A">
        <w:rPr>
          <w:bCs/>
          <w:color w:val="auto"/>
          <w:sz w:val="20"/>
        </w:rPr>
        <w:t>prestare il consenso al trattamento dei dati tramite il FVOE, nel rispetto di quanto previsto dal D.Lgs. 196/2003, ai fini della verifica da parte della Stazione Appaltante del possesso dei requisiti di cui all’art. 99 e per le altre finalità previste dal Codice</w:t>
      </w:r>
      <w:r w:rsidR="002F5928">
        <w:rPr>
          <w:bCs/>
          <w:color w:val="auto"/>
          <w:sz w:val="20"/>
        </w:rPr>
        <w:t>;</w:t>
      </w:r>
    </w:p>
    <w:p w14:paraId="161A1D00" w14:textId="77777777" w:rsidR="005C295C" w:rsidRPr="0098522A" w:rsidRDefault="005C295C" w:rsidP="00CE0458">
      <w:pPr>
        <w:pStyle w:val="Paragrafoelenco1"/>
        <w:spacing w:before="60" w:after="60" w:line="360" w:lineRule="auto"/>
        <w:ind w:left="425"/>
        <w:jc w:val="both"/>
        <w:rPr>
          <w:color w:val="auto"/>
          <w:sz w:val="20"/>
        </w:rPr>
      </w:pPr>
    </w:p>
    <w:p w14:paraId="1DF875FE" w14:textId="5FAA7378" w:rsidR="00CE0458" w:rsidRPr="0098522A" w:rsidRDefault="002F5928" w:rsidP="0051717A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color w:val="auto"/>
          <w:sz w:val="20"/>
        </w:rPr>
      </w:pPr>
      <w:r>
        <w:rPr>
          <w:b/>
          <w:bCs/>
          <w:color w:val="auto"/>
          <w:sz w:val="20"/>
        </w:rPr>
        <w:t xml:space="preserve">DICHIARA </w:t>
      </w:r>
      <w:r w:rsidR="00CE0458" w:rsidRPr="0098522A">
        <w:rPr>
          <w:color w:val="auto"/>
          <w:sz w:val="20"/>
        </w:rPr>
        <w:t xml:space="preserve">di essere consapevole che, nei casi di cui all’articolo 36, commi 1 e 2, del codice, l’offerta presentata sarà resa disponibile </w:t>
      </w:r>
      <w:r w:rsidR="00B04C67" w:rsidRPr="0098522A">
        <w:rPr>
          <w:color w:val="auto"/>
          <w:sz w:val="20"/>
        </w:rPr>
        <w:t>attraverso il Sistema</w:t>
      </w:r>
      <w:r w:rsidR="00CE0458" w:rsidRPr="0098522A">
        <w:rPr>
          <w:color w:val="auto"/>
          <w:sz w:val="20"/>
        </w:rPr>
        <w:t>;</w:t>
      </w:r>
    </w:p>
    <w:p w14:paraId="3785C4F2" w14:textId="77777777" w:rsidR="00E61C20" w:rsidRPr="0098522A" w:rsidRDefault="00E61C20" w:rsidP="00E61C20">
      <w:pPr>
        <w:pStyle w:val="Paragrafoelenco1"/>
        <w:tabs>
          <w:tab w:val="left" w:pos="284"/>
        </w:tabs>
        <w:spacing w:before="60" w:after="60"/>
        <w:ind w:left="0"/>
        <w:contextualSpacing w:val="0"/>
        <w:jc w:val="both"/>
        <w:rPr>
          <w:color w:val="auto"/>
          <w:sz w:val="20"/>
        </w:rPr>
      </w:pPr>
    </w:p>
    <w:p w14:paraId="5897B27D" w14:textId="646DEE2A" w:rsidR="00E61C20" w:rsidRPr="0098522A" w:rsidRDefault="00F516A8" w:rsidP="0051717A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color w:val="auto"/>
          <w:sz w:val="20"/>
        </w:rPr>
      </w:pPr>
      <w:r>
        <w:rPr>
          <w:b/>
          <w:bCs/>
          <w:color w:val="auto"/>
          <w:sz w:val="20"/>
        </w:rPr>
        <w:t>AUTORIZZA</w:t>
      </w:r>
      <w:r w:rsidR="00CE0458" w:rsidRPr="0098522A">
        <w:rPr>
          <w:color w:val="auto"/>
          <w:sz w:val="20"/>
        </w:rPr>
        <w:t xml:space="preserve"> la Stazione Appaltante ad assicurare l’accesso alla documentazione presentata per la partecipazione alla gara, su richiesta di altri concorrenti</w:t>
      </w:r>
      <w:r w:rsidR="00B04C67" w:rsidRPr="0098522A">
        <w:rPr>
          <w:color w:val="auto"/>
          <w:sz w:val="20"/>
        </w:rPr>
        <w:t>;</w:t>
      </w:r>
    </w:p>
    <w:p w14:paraId="312DB464" w14:textId="77777777" w:rsidR="005A1967" w:rsidRPr="0098522A" w:rsidRDefault="005A1967" w:rsidP="005A1967">
      <w:pPr>
        <w:pStyle w:val="Paragrafoelenco"/>
        <w:rPr>
          <w:color w:val="auto"/>
          <w:sz w:val="20"/>
        </w:rPr>
      </w:pPr>
    </w:p>
    <w:p w14:paraId="436B4D21" w14:textId="7E380925" w:rsidR="002207EA" w:rsidRPr="0098522A" w:rsidRDefault="00F516A8" w:rsidP="0051717A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color w:val="auto"/>
          <w:sz w:val="20"/>
        </w:rPr>
      </w:pPr>
      <w:r>
        <w:rPr>
          <w:b/>
          <w:bCs/>
          <w:color w:val="auto"/>
          <w:sz w:val="20"/>
        </w:rPr>
        <w:t>DICHIARA</w:t>
      </w:r>
      <w:r w:rsidR="004652C1">
        <w:rPr>
          <w:color w:val="auto"/>
          <w:sz w:val="20"/>
        </w:rPr>
        <w:t xml:space="preserve"> d</w:t>
      </w:r>
      <w:r w:rsidR="002A7835" w:rsidRPr="0098522A">
        <w:rPr>
          <w:rFonts w:eastAsia="MS Mincho"/>
          <w:color w:val="000000"/>
          <w:sz w:val="20"/>
        </w:rPr>
        <w:t>i essere informato, ai sensi e per gli effetti dell’articolo 13 del Regolamento UE 2016/679, che i dati personali raccolti saranno trattati, anche con strumenti informatici, esclusivamente nell’ambito della presente gara, nonché dell’esistenza dei diritti di cui agli articoli da 15 a 22 del Re</w:t>
      </w:r>
      <w:r w:rsidR="002A7835" w:rsidRPr="00305E32">
        <w:rPr>
          <w:rFonts w:eastAsia="MS Mincho"/>
          <w:color w:val="000000"/>
          <w:sz w:val="20"/>
        </w:rPr>
        <w:t>golamento e di aver preso visione e di accettare il trattamento dei dati personali di cui al paragrafo 28 del disciplinare</w:t>
      </w:r>
      <w:r w:rsidR="002A7835" w:rsidRPr="0098522A">
        <w:rPr>
          <w:rFonts w:eastAsia="MS Mincho"/>
          <w:color w:val="000000"/>
          <w:sz w:val="20"/>
        </w:rPr>
        <w:t xml:space="preserve"> di gara</w:t>
      </w:r>
      <w:r w:rsidR="002207EA" w:rsidRPr="0098522A">
        <w:rPr>
          <w:color w:val="auto"/>
          <w:sz w:val="20"/>
        </w:rPr>
        <w:t>;</w:t>
      </w:r>
    </w:p>
    <w:p w14:paraId="2236A1ED" w14:textId="77777777" w:rsidR="00CF6391" w:rsidRPr="0098522A" w:rsidRDefault="00CF6391" w:rsidP="00CF6391">
      <w:pPr>
        <w:pStyle w:val="Paragrafoelenco"/>
        <w:rPr>
          <w:color w:val="auto"/>
          <w:sz w:val="20"/>
        </w:rPr>
      </w:pPr>
    </w:p>
    <w:p w14:paraId="24EED851" w14:textId="7A2AED76" w:rsidR="00CF6391" w:rsidRPr="0098522A" w:rsidRDefault="00E64F4E" w:rsidP="0051717A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color w:val="auto"/>
          <w:sz w:val="20"/>
        </w:rPr>
      </w:pPr>
      <w:bookmarkStart w:id="20" w:name="_Hlk183780329"/>
      <w:r w:rsidRPr="00E64F4E">
        <w:rPr>
          <w:b/>
          <w:bCs/>
          <w:sz w:val="20"/>
        </w:rPr>
        <w:t>AUTORIZZA</w:t>
      </w:r>
      <w:r w:rsidR="00CF6391" w:rsidRPr="0098522A">
        <w:rPr>
          <w:sz w:val="20"/>
        </w:rPr>
        <w:t xml:space="preserve"> la Stazione Appaltante a trasmettere ogni comunicazione, ai sensi dell’art. 29 del Codice, tramite la piattaforma di approvvigionamento digitale acquistinretepa.it e, per tutto quanto non previsto dalla </w:t>
      </w:r>
      <w:proofErr w:type="gramStart"/>
      <w:r w:rsidR="00CF6391" w:rsidRPr="0098522A">
        <w:rPr>
          <w:sz w:val="20"/>
        </w:rPr>
        <w:t>predetta</w:t>
      </w:r>
      <w:proofErr w:type="gramEnd"/>
      <w:r w:rsidR="00CF6391" w:rsidRPr="0098522A">
        <w:rPr>
          <w:sz w:val="20"/>
        </w:rPr>
        <w:t xml:space="preserve"> piattaforma, mediante l’utilizzo del domicilio digitale;</w:t>
      </w:r>
    </w:p>
    <w:bookmarkEnd w:id="20"/>
    <w:p w14:paraId="142D2023" w14:textId="77777777" w:rsidR="00CF6391" w:rsidRPr="0098522A" w:rsidRDefault="00CF6391" w:rsidP="00167BDE">
      <w:pPr>
        <w:pStyle w:val="Paragrafoelenco1"/>
        <w:spacing w:line="360" w:lineRule="auto"/>
        <w:ind w:left="527"/>
        <w:jc w:val="both"/>
        <w:rPr>
          <w:color w:val="auto"/>
          <w:sz w:val="20"/>
        </w:rPr>
      </w:pPr>
    </w:p>
    <w:p w14:paraId="0C457604" w14:textId="77777777" w:rsidR="008D6F82" w:rsidRDefault="00A8238A" w:rsidP="00267B6D">
      <w:pPr>
        <w:pStyle w:val="Paragrafoelenco1"/>
        <w:spacing w:line="360" w:lineRule="auto"/>
        <w:ind w:left="644"/>
        <w:jc w:val="both"/>
        <w:rPr>
          <w:sz w:val="20"/>
        </w:rPr>
      </w:pPr>
      <w:r w:rsidRPr="0098522A">
        <w:rPr>
          <w:b/>
          <w:i/>
          <w:sz w:val="20"/>
        </w:rPr>
        <w:t xml:space="preserve"> </w:t>
      </w:r>
      <w:r w:rsidR="002207EA" w:rsidRPr="0098522A">
        <w:rPr>
          <w:b/>
          <w:i/>
          <w:sz w:val="20"/>
        </w:rPr>
        <w:t>[</w:t>
      </w:r>
      <w:r w:rsidR="002207EA" w:rsidRPr="0098522A">
        <w:rPr>
          <w:b/>
          <w:bCs/>
          <w:i/>
          <w:sz w:val="20"/>
        </w:rPr>
        <w:t>nel caso di allegazione all’istanza e/o all’offerta di copie conformi di documenti in formato elettronico, nei casi in cui tale modalità di copia sia ammessa</w:t>
      </w:r>
      <w:r w:rsidR="002207EA" w:rsidRPr="0098522A">
        <w:rPr>
          <w:b/>
          <w:i/>
          <w:sz w:val="20"/>
        </w:rPr>
        <w:t>]</w:t>
      </w:r>
    </w:p>
    <w:p w14:paraId="1C94B098" w14:textId="48E4CAD0" w:rsidR="005A1967" w:rsidRPr="008D6F82" w:rsidRDefault="008D6F82" w:rsidP="00267B6D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sz w:val="20"/>
        </w:rPr>
      </w:pPr>
      <w:r w:rsidRPr="008D6F82">
        <w:rPr>
          <w:b/>
          <w:sz w:val="20"/>
        </w:rPr>
        <w:t xml:space="preserve">DICHIARA </w:t>
      </w:r>
      <w:r w:rsidR="002207EA" w:rsidRPr="008D6F82">
        <w:rPr>
          <w:bCs/>
          <w:sz w:val="20"/>
        </w:rPr>
        <w:t xml:space="preserve">che le copie di tutti i documenti allegati all’istanza e/o all’offerta in formato elettronico sono state formate a norma dell’art. 22 co 3 del d.lgs. 82/2005 </w:t>
      </w:r>
      <w:r w:rsidR="002207EA" w:rsidRPr="008D6F82">
        <w:rPr>
          <w:bCs/>
          <w:i/>
          <w:sz w:val="20"/>
        </w:rPr>
        <w:t>(Copie informatiche di documenti analogici)</w:t>
      </w:r>
      <w:r w:rsidR="002207EA" w:rsidRPr="008D6F82">
        <w:rPr>
          <w:bCs/>
          <w:sz w:val="20"/>
        </w:rPr>
        <w:t xml:space="preserve"> e/o dell’art. 23-bis del d.lgs. 82/2005 </w:t>
      </w:r>
      <w:r w:rsidR="002207EA" w:rsidRPr="008D6F82">
        <w:rPr>
          <w:bCs/>
          <w:i/>
          <w:sz w:val="20"/>
        </w:rPr>
        <w:t>(Duplicati e copie informatiche di documenti informatici</w:t>
      </w:r>
      <w:r w:rsidR="002207EA" w:rsidRPr="008D6F82">
        <w:rPr>
          <w:bCs/>
          <w:sz w:val="20"/>
        </w:rPr>
        <w:t>) e ne</w:t>
      </w:r>
      <w:r w:rsidR="002207EA" w:rsidRPr="008D6F82">
        <w:rPr>
          <w:sz w:val="20"/>
        </w:rPr>
        <w:t>l rispetto delle regole tecniche di cui all’art. 71 del medesimo d.lgs. 82/2005</w:t>
      </w:r>
      <w:r w:rsidR="00C54606" w:rsidRPr="008D6F82">
        <w:rPr>
          <w:bCs/>
          <w:sz w:val="20"/>
        </w:rPr>
        <w:t>;</w:t>
      </w:r>
    </w:p>
    <w:p w14:paraId="00047E36" w14:textId="3390964F" w:rsidR="00A31A2C" w:rsidRPr="0098522A" w:rsidRDefault="00A31A2C" w:rsidP="005A1967">
      <w:pPr>
        <w:jc w:val="both"/>
        <w:rPr>
          <w:sz w:val="20"/>
        </w:rPr>
      </w:pPr>
    </w:p>
    <w:p w14:paraId="61DD4B0E" w14:textId="77777777" w:rsidR="008D6F82" w:rsidRDefault="008D6F82" w:rsidP="008D6F82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color w:val="auto"/>
          <w:sz w:val="20"/>
        </w:rPr>
      </w:pPr>
      <w:r>
        <w:rPr>
          <w:color w:val="auto"/>
          <w:sz w:val="20"/>
        </w:rPr>
        <w:t>che il proprio domicilio digitale presente negli indici di cui agli articoli 6-bis e 6-ter del D. Lgs. 82/2005 è il seguente: ……</w:t>
      </w:r>
      <w:proofErr w:type="gramStart"/>
      <w:r>
        <w:rPr>
          <w:color w:val="auto"/>
          <w:sz w:val="20"/>
        </w:rPr>
        <w:t>…….</w:t>
      </w:r>
      <w:proofErr w:type="gramEnd"/>
      <w:r>
        <w:rPr>
          <w:color w:val="auto"/>
          <w:sz w:val="20"/>
        </w:rPr>
        <w:t>;</w:t>
      </w:r>
    </w:p>
    <w:p w14:paraId="01954855" w14:textId="77777777" w:rsidR="008D6F82" w:rsidRDefault="008D6F82" w:rsidP="008D6F82">
      <w:pPr>
        <w:pStyle w:val="Paragrafoelenco"/>
        <w:rPr>
          <w:color w:val="auto"/>
          <w:sz w:val="20"/>
        </w:rPr>
      </w:pPr>
    </w:p>
    <w:p w14:paraId="57049C1A" w14:textId="0ACA2DEF" w:rsidR="008D6F82" w:rsidRPr="00C84462" w:rsidRDefault="008D6F82" w:rsidP="008D6F82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color w:val="auto"/>
          <w:sz w:val="20"/>
        </w:rPr>
      </w:pPr>
      <w:r w:rsidRPr="00DF69F6">
        <w:rPr>
          <w:b/>
          <w:bCs/>
          <w:i/>
          <w:iCs/>
          <w:color w:val="auto"/>
          <w:sz w:val="20"/>
        </w:rPr>
        <w:t xml:space="preserve">[in alternativa, nel caso in cui l’operatore economico non sia presente nei </w:t>
      </w:r>
      <w:proofErr w:type="gramStart"/>
      <w:r w:rsidRPr="00DF69F6">
        <w:rPr>
          <w:b/>
          <w:bCs/>
          <w:i/>
          <w:iCs/>
          <w:color w:val="auto"/>
          <w:sz w:val="20"/>
        </w:rPr>
        <w:t>predetti</w:t>
      </w:r>
      <w:proofErr w:type="gramEnd"/>
      <w:r w:rsidRPr="00DF69F6">
        <w:rPr>
          <w:b/>
          <w:bCs/>
          <w:i/>
          <w:iCs/>
          <w:color w:val="auto"/>
          <w:sz w:val="20"/>
        </w:rPr>
        <w:t xml:space="preserve"> indici]</w:t>
      </w:r>
      <w:r w:rsidRPr="0023483F">
        <w:rPr>
          <w:color w:val="auto"/>
          <w:sz w:val="20"/>
        </w:rPr>
        <w:t>: di non essere presente negli indici di cui agli articoli 6-bis e 6-ter del D.lgs. n. 82/05, e, pertanto</w:t>
      </w:r>
      <w:r>
        <w:rPr>
          <w:color w:val="auto"/>
          <w:sz w:val="20"/>
        </w:rPr>
        <w:t>,</w:t>
      </w:r>
      <w:r w:rsidRPr="0023483F">
        <w:rPr>
          <w:color w:val="auto"/>
          <w:sz w:val="20"/>
        </w:rPr>
        <w:t xml:space="preserve"> elegge domicilio digitale per tutte le comunicazioni inerenti alla presente procedura nell’apposita area del Sistema ad esso riservata</w:t>
      </w:r>
      <w:r w:rsidR="00267B6D">
        <w:rPr>
          <w:color w:val="auto"/>
          <w:sz w:val="20"/>
        </w:rPr>
        <w:t>.</w:t>
      </w:r>
    </w:p>
    <w:p w14:paraId="66E56643" w14:textId="77777777" w:rsidR="008D6F82" w:rsidRDefault="008D6F82" w:rsidP="008D6F82">
      <w:pPr>
        <w:pStyle w:val="Paragrafoelenco"/>
        <w:rPr>
          <w:b/>
          <w:bCs/>
          <w:i/>
          <w:color w:val="auto"/>
          <w:sz w:val="20"/>
        </w:rPr>
      </w:pPr>
    </w:p>
    <w:p w14:paraId="66EBDC2D" w14:textId="77777777" w:rsidR="00250544" w:rsidRDefault="00250544" w:rsidP="0056681D">
      <w:pPr>
        <w:pStyle w:val="Paragrafoelenco1"/>
        <w:spacing w:line="360" w:lineRule="auto"/>
        <w:ind w:left="530"/>
        <w:jc w:val="both"/>
        <w:rPr>
          <w:color w:val="FF0000"/>
          <w:sz w:val="20"/>
        </w:rPr>
      </w:pPr>
    </w:p>
    <w:p w14:paraId="1492C8BA" w14:textId="77777777" w:rsidR="0056681D" w:rsidRDefault="0056681D" w:rsidP="0056681D">
      <w:pPr>
        <w:pStyle w:val="Paragrafoelenco1"/>
        <w:spacing w:line="360" w:lineRule="auto"/>
        <w:ind w:left="530"/>
        <w:jc w:val="both"/>
        <w:rPr>
          <w:color w:val="FF0000"/>
          <w:sz w:val="20"/>
        </w:rPr>
      </w:pPr>
    </w:p>
    <w:p w14:paraId="3C11E6B2" w14:textId="77777777" w:rsidR="0056681D" w:rsidRDefault="0056681D" w:rsidP="0056681D">
      <w:pPr>
        <w:pStyle w:val="Paragrafoelenco1"/>
        <w:spacing w:line="360" w:lineRule="auto"/>
        <w:ind w:left="530"/>
        <w:jc w:val="both"/>
        <w:rPr>
          <w:color w:val="FF0000"/>
          <w:sz w:val="20"/>
        </w:rPr>
      </w:pPr>
    </w:p>
    <w:p w14:paraId="4FA61CC5" w14:textId="77777777" w:rsidR="0056681D" w:rsidRDefault="0056681D" w:rsidP="0056681D">
      <w:pPr>
        <w:pStyle w:val="Paragrafoelenco1"/>
        <w:spacing w:line="360" w:lineRule="auto"/>
        <w:ind w:left="530"/>
        <w:jc w:val="both"/>
        <w:rPr>
          <w:color w:val="FF0000"/>
          <w:sz w:val="20"/>
        </w:rPr>
      </w:pPr>
    </w:p>
    <w:p w14:paraId="54793D87" w14:textId="77777777" w:rsidR="0056681D" w:rsidRDefault="0056681D" w:rsidP="0056681D">
      <w:pPr>
        <w:pStyle w:val="Paragrafoelenco1"/>
        <w:spacing w:line="360" w:lineRule="auto"/>
        <w:ind w:left="530"/>
        <w:jc w:val="both"/>
        <w:rPr>
          <w:color w:val="FF0000"/>
          <w:sz w:val="20"/>
        </w:rPr>
      </w:pPr>
    </w:p>
    <w:p w14:paraId="3AB4D29F" w14:textId="77777777" w:rsidR="0056681D" w:rsidRDefault="0056681D" w:rsidP="0056681D">
      <w:pPr>
        <w:pStyle w:val="Paragrafoelenco1"/>
        <w:spacing w:line="360" w:lineRule="auto"/>
        <w:ind w:left="530"/>
        <w:jc w:val="both"/>
        <w:rPr>
          <w:color w:val="FF0000"/>
          <w:sz w:val="20"/>
        </w:rPr>
      </w:pPr>
    </w:p>
    <w:p w14:paraId="7B811DB0" w14:textId="77777777" w:rsidR="0056681D" w:rsidRPr="0098522A" w:rsidRDefault="0056681D" w:rsidP="0056681D">
      <w:pPr>
        <w:pStyle w:val="Paragrafoelenco1"/>
        <w:spacing w:line="360" w:lineRule="auto"/>
        <w:ind w:left="530"/>
        <w:jc w:val="both"/>
        <w:rPr>
          <w:color w:val="FF0000"/>
          <w:sz w:val="20"/>
        </w:rPr>
        <w:sectPr w:rsidR="0056681D" w:rsidRPr="0098522A" w:rsidSect="0098039C">
          <w:footerReference w:type="default" r:id="rId9"/>
          <w:pgSz w:w="11906" w:h="16838"/>
          <w:pgMar w:top="709" w:right="991" w:bottom="1702" w:left="1134" w:header="708" w:footer="708" w:gutter="0"/>
          <w:cols w:space="708"/>
          <w:docGrid w:linePitch="360"/>
        </w:sectPr>
      </w:pPr>
    </w:p>
    <w:p w14:paraId="4E1832E6" w14:textId="6ED7A6CD" w:rsidR="00267B6D" w:rsidRPr="00267B6D" w:rsidRDefault="00267B6D" w:rsidP="0056681D">
      <w:pPr>
        <w:pStyle w:val="Paragrafoelenco1"/>
        <w:spacing w:line="360" w:lineRule="auto"/>
        <w:ind w:left="0"/>
        <w:jc w:val="both"/>
        <w:rPr>
          <w:b/>
          <w:bCs/>
          <w:color w:val="auto"/>
          <w:sz w:val="20"/>
        </w:rPr>
      </w:pPr>
      <w:r>
        <w:rPr>
          <w:b/>
          <w:bCs/>
          <w:color w:val="auto"/>
          <w:sz w:val="20"/>
        </w:rPr>
        <w:lastRenderedPageBreak/>
        <w:t>DICHIARAZI</w:t>
      </w:r>
      <w:r w:rsidR="0056681D">
        <w:rPr>
          <w:b/>
          <w:bCs/>
          <w:color w:val="auto"/>
          <w:sz w:val="20"/>
        </w:rPr>
        <w:t xml:space="preserve">ONE </w:t>
      </w:r>
      <w:r w:rsidR="0056681D" w:rsidRPr="0056681D">
        <w:rPr>
          <w:b/>
          <w:bCs/>
          <w:color w:val="auto"/>
          <w:sz w:val="20"/>
        </w:rPr>
        <w:t>RELATIVA ALL’ELENCO DI SERVIZI DI INGEGNERIA E ARCHITETTURA ESPLETATI NEGLI ULTIMI DIECI</w:t>
      </w:r>
      <w:r w:rsidR="0056681D">
        <w:rPr>
          <w:b/>
          <w:bCs/>
          <w:color w:val="auto"/>
          <w:sz w:val="20"/>
        </w:rPr>
        <w:t xml:space="preserve"> ANNI</w:t>
      </w:r>
    </w:p>
    <w:p w14:paraId="5F07FAF2" w14:textId="771ED8B9" w:rsidR="0056681D" w:rsidRDefault="001E6FFB" w:rsidP="0056681D">
      <w:pPr>
        <w:pStyle w:val="Paragrafoelenco1"/>
        <w:spacing w:line="360" w:lineRule="auto"/>
        <w:ind w:left="0"/>
        <w:jc w:val="both"/>
        <w:rPr>
          <w:color w:val="auto"/>
          <w:sz w:val="20"/>
        </w:rPr>
      </w:pPr>
      <w:r w:rsidRPr="0098522A">
        <w:rPr>
          <w:color w:val="auto"/>
          <w:sz w:val="20"/>
        </w:rPr>
        <w:t xml:space="preserve">In alternativa alla compilazione della sezione C parte IV del DGUE </w:t>
      </w:r>
    </w:p>
    <w:p w14:paraId="119D4610" w14:textId="77777777" w:rsidR="009F2D94" w:rsidRPr="0098522A" w:rsidRDefault="009F2D94" w:rsidP="0056681D">
      <w:pPr>
        <w:pStyle w:val="Paragrafoelenco1"/>
        <w:spacing w:line="360" w:lineRule="auto"/>
        <w:ind w:left="0"/>
        <w:jc w:val="both"/>
        <w:rPr>
          <w:bCs/>
          <w:color w:val="auto"/>
          <w:sz w:val="20"/>
        </w:rPr>
      </w:pPr>
    </w:p>
    <w:p w14:paraId="5D40F4D7" w14:textId="62A50942" w:rsidR="00250544" w:rsidRPr="0098522A" w:rsidRDefault="0056681D" w:rsidP="0056681D">
      <w:pPr>
        <w:pStyle w:val="Paragrafoelenco1"/>
        <w:numPr>
          <w:ilvl w:val="0"/>
          <w:numId w:val="46"/>
        </w:numPr>
        <w:tabs>
          <w:tab w:val="left" w:pos="284"/>
        </w:tabs>
        <w:spacing w:line="360" w:lineRule="auto"/>
        <w:jc w:val="both"/>
        <w:rPr>
          <w:color w:val="auto"/>
          <w:sz w:val="20"/>
        </w:rPr>
      </w:pPr>
      <w:r w:rsidRPr="0056681D">
        <w:rPr>
          <w:b/>
          <w:color w:val="auto"/>
          <w:sz w:val="20"/>
        </w:rPr>
        <w:t>DICHIARA</w:t>
      </w:r>
      <w:r w:rsidR="00250544" w:rsidRPr="0098522A">
        <w:rPr>
          <w:bCs/>
          <w:color w:val="auto"/>
          <w:sz w:val="20"/>
        </w:rPr>
        <w:t xml:space="preserve"> di aver eseguito, negli </w:t>
      </w:r>
      <w:r w:rsidR="00250544" w:rsidRPr="00386CE8">
        <w:rPr>
          <w:bCs/>
          <w:color w:val="auto"/>
          <w:sz w:val="20"/>
        </w:rPr>
        <w:t xml:space="preserve">ultimi </w:t>
      </w:r>
      <w:r w:rsidR="00F700EF" w:rsidRPr="00386CE8">
        <w:rPr>
          <w:bCs/>
          <w:color w:val="auto"/>
          <w:sz w:val="20"/>
        </w:rPr>
        <w:t>dieci</w:t>
      </w:r>
      <w:r w:rsidR="00F700EF" w:rsidRPr="0098522A">
        <w:rPr>
          <w:bCs/>
          <w:color w:val="auto"/>
          <w:sz w:val="20"/>
        </w:rPr>
        <w:t xml:space="preserve"> </w:t>
      </w:r>
      <w:r w:rsidR="00250544" w:rsidRPr="0098522A">
        <w:rPr>
          <w:bCs/>
          <w:color w:val="auto"/>
          <w:sz w:val="20"/>
        </w:rPr>
        <w:t xml:space="preserve">anni antecedenti la data di pubblicazione del bando di gara, i seguenti servizi di ingegneria e di architettura (servizi analoghi) con gli importi relativi ai lavori di cui alle seguenti categorie e ID indicate nella </w:t>
      </w:r>
      <w:r w:rsidR="00CC3C72" w:rsidRPr="0098522A">
        <w:rPr>
          <w:bCs/>
          <w:color w:val="auto"/>
          <w:sz w:val="20"/>
        </w:rPr>
        <w:t>seguente t</w:t>
      </w:r>
      <w:r w:rsidR="00250544" w:rsidRPr="0098522A">
        <w:rPr>
          <w:bCs/>
          <w:color w:val="auto"/>
          <w:sz w:val="20"/>
        </w:rPr>
        <w:t>abella:</w:t>
      </w:r>
    </w:p>
    <w:p w14:paraId="1FFDC9F4" w14:textId="77777777" w:rsidR="00250544" w:rsidRPr="0098522A" w:rsidRDefault="00250544" w:rsidP="00CC3C72">
      <w:pPr>
        <w:pStyle w:val="Paragrafoelenco1"/>
        <w:tabs>
          <w:tab w:val="left" w:pos="0"/>
          <w:tab w:val="left" w:pos="284"/>
        </w:tabs>
        <w:spacing w:before="60" w:after="60" w:line="360" w:lineRule="auto"/>
        <w:ind w:left="0" w:firstLine="142"/>
        <w:jc w:val="both"/>
        <w:rPr>
          <w:b/>
          <w:i/>
          <w:iCs/>
          <w:color w:val="auto"/>
          <w:sz w:val="20"/>
        </w:rPr>
      </w:pPr>
      <w:r w:rsidRPr="0098522A">
        <w:rPr>
          <w:b/>
          <w:i/>
          <w:iCs/>
          <w:color w:val="auto"/>
          <w:sz w:val="20"/>
        </w:rPr>
        <w:tab/>
        <w:t>(compilare la seguente tabella)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785"/>
        <w:gridCol w:w="2434"/>
        <w:gridCol w:w="1789"/>
        <w:gridCol w:w="1262"/>
        <w:gridCol w:w="1268"/>
        <w:gridCol w:w="1227"/>
        <w:gridCol w:w="1224"/>
        <w:gridCol w:w="1224"/>
        <w:gridCol w:w="1221"/>
        <w:gridCol w:w="1210"/>
      </w:tblGrid>
      <w:tr w:rsidR="009A69E3" w:rsidRPr="0098522A" w14:paraId="25CBF6A9" w14:textId="70E9BE80" w:rsidTr="00A051CA">
        <w:trPr>
          <w:trHeight w:val="405"/>
          <w:jc w:val="center"/>
        </w:trPr>
        <w:tc>
          <w:tcPr>
            <w:tcW w:w="609" w:type="pct"/>
            <w:vMerge w:val="restart"/>
            <w:vAlign w:val="center"/>
          </w:tcPr>
          <w:p w14:paraId="6639540E" w14:textId="77777777" w:rsidR="009A69E3" w:rsidRPr="0098522A" w:rsidRDefault="009A69E3" w:rsidP="00722F77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COMMITTENTE</w:t>
            </w:r>
          </w:p>
        </w:tc>
        <w:tc>
          <w:tcPr>
            <w:tcW w:w="831" w:type="pct"/>
            <w:vMerge w:val="restart"/>
            <w:vAlign w:val="center"/>
          </w:tcPr>
          <w:p w14:paraId="6B547F77" w14:textId="24EB16C1" w:rsidR="009A69E3" w:rsidRPr="0098522A" w:rsidRDefault="009A69E3" w:rsidP="00722F77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DESCRIZIONE SERVIZIO PRESTATO</w:t>
            </w:r>
          </w:p>
        </w:tc>
        <w:tc>
          <w:tcPr>
            <w:tcW w:w="611" w:type="pct"/>
            <w:vMerge w:val="restart"/>
            <w:vAlign w:val="center"/>
          </w:tcPr>
          <w:p w14:paraId="23AAD6CB" w14:textId="77777777" w:rsidR="009A69E3" w:rsidRPr="0098522A" w:rsidRDefault="009A69E3" w:rsidP="00722F77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PERIODO</w:t>
            </w:r>
          </w:p>
          <w:p w14:paraId="6BFEE636" w14:textId="77777777" w:rsidR="009A69E3" w:rsidRPr="0098522A" w:rsidRDefault="009A69E3" w:rsidP="00722F77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(dal – al)</w:t>
            </w:r>
          </w:p>
        </w:tc>
        <w:tc>
          <w:tcPr>
            <w:tcW w:w="2949" w:type="pct"/>
            <w:gridSpan w:val="7"/>
            <w:vAlign w:val="center"/>
          </w:tcPr>
          <w:p w14:paraId="523E281D" w14:textId="3E4D2FDE" w:rsidR="009A69E3" w:rsidRPr="0098522A" w:rsidRDefault="009A69E3" w:rsidP="00722F77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CATEGORIE E IMPORTI IN €</w:t>
            </w:r>
          </w:p>
        </w:tc>
      </w:tr>
      <w:tr w:rsidR="009A69E3" w:rsidRPr="0098522A" w14:paraId="16D17149" w14:textId="2F1EAAF1" w:rsidTr="00A051CA">
        <w:trPr>
          <w:trHeight w:val="405"/>
          <w:jc w:val="center"/>
        </w:trPr>
        <w:tc>
          <w:tcPr>
            <w:tcW w:w="609" w:type="pct"/>
            <w:vMerge/>
          </w:tcPr>
          <w:p w14:paraId="1CC26DCA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831" w:type="pct"/>
            <w:vMerge/>
          </w:tcPr>
          <w:p w14:paraId="4F0A9BF4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611" w:type="pct"/>
            <w:vMerge/>
          </w:tcPr>
          <w:p w14:paraId="650DB415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31" w:type="pct"/>
            <w:vAlign w:val="center"/>
          </w:tcPr>
          <w:p w14:paraId="15823553" w14:textId="38C00633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E.22</w:t>
            </w:r>
          </w:p>
        </w:tc>
        <w:tc>
          <w:tcPr>
            <w:tcW w:w="433" w:type="pct"/>
            <w:vAlign w:val="center"/>
          </w:tcPr>
          <w:p w14:paraId="3DCCA68C" w14:textId="6A55A8D4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E.19</w:t>
            </w:r>
          </w:p>
        </w:tc>
        <w:tc>
          <w:tcPr>
            <w:tcW w:w="419" w:type="pct"/>
            <w:vAlign w:val="center"/>
          </w:tcPr>
          <w:p w14:paraId="3464B71C" w14:textId="1D32109E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S.03</w:t>
            </w:r>
          </w:p>
        </w:tc>
        <w:tc>
          <w:tcPr>
            <w:tcW w:w="418" w:type="pct"/>
            <w:vAlign w:val="center"/>
          </w:tcPr>
          <w:p w14:paraId="52F7B570" w14:textId="57BC447F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S.04</w:t>
            </w:r>
          </w:p>
        </w:tc>
        <w:tc>
          <w:tcPr>
            <w:tcW w:w="418" w:type="pct"/>
            <w:vAlign w:val="center"/>
          </w:tcPr>
          <w:p w14:paraId="7EF25346" w14:textId="0C280004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IA.01</w:t>
            </w:r>
          </w:p>
        </w:tc>
        <w:tc>
          <w:tcPr>
            <w:tcW w:w="417" w:type="pct"/>
            <w:vAlign w:val="center"/>
          </w:tcPr>
          <w:p w14:paraId="3BD769DC" w14:textId="023C43ED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IA.02</w:t>
            </w:r>
          </w:p>
        </w:tc>
        <w:tc>
          <w:tcPr>
            <w:tcW w:w="413" w:type="pct"/>
            <w:vAlign w:val="center"/>
          </w:tcPr>
          <w:p w14:paraId="4690BBDD" w14:textId="7665B5CA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IA.04</w:t>
            </w:r>
          </w:p>
        </w:tc>
      </w:tr>
      <w:tr w:rsidR="009A69E3" w:rsidRPr="0098522A" w14:paraId="41458CC4" w14:textId="3219513F" w:rsidTr="00A051CA">
        <w:trPr>
          <w:jc w:val="center"/>
        </w:trPr>
        <w:tc>
          <w:tcPr>
            <w:tcW w:w="609" w:type="pct"/>
          </w:tcPr>
          <w:p w14:paraId="7BF3B543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831" w:type="pct"/>
          </w:tcPr>
          <w:p w14:paraId="28C55BEF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611" w:type="pct"/>
          </w:tcPr>
          <w:p w14:paraId="3664A403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31" w:type="pct"/>
          </w:tcPr>
          <w:p w14:paraId="42554AF3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33" w:type="pct"/>
          </w:tcPr>
          <w:p w14:paraId="0DF026DA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9" w:type="pct"/>
          </w:tcPr>
          <w:p w14:paraId="37CCA793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8" w:type="pct"/>
          </w:tcPr>
          <w:p w14:paraId="26817A75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8" w:type="pct"/>
          </w:tcPr>
          <w:p w14:paraId="190B6990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7" w:type="pct"/>
          </w:tcPr>
          <w:p w14:paraId="5D4ACEA9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3" w:type="pct"/>
          </w:tcPr>
          <w:p w14:paraId="104EA885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</w:tr>
      <w:tr w:rsidR="009A69E3" w:rsidRPr="0098522A" w14:paraId="43280675" w14:textId="300A8913" w:rsidTr="00A051CA">
        <w:trPr>
          <w:jc w:val="center"/>
        </w:trPr>
        <w:tc>
          <w:tcPr>
            <w:tcW w:w="609" w:type="pct"/>
          </w:tcPr>
          <w:p w14:paraId="2436174B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831" w:type="pct"/>
          </w:tcPr>
          <w:p w14:paraId="08499A3C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611" w:type="pct"/>
          </w:tcPr>
          <w:p w14:paraId="0AAEA2E7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31" w:type="pct"/>
          </w:tcPr>
          <w:p w14:paraId="2F575B62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33" w:type="pct"/>
          </w:tcPr>
          <w:p w14:paraId="17349001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9" w:type="pct"/>
          </w:tcPr>
          <w:p w14:paraId="0057CB89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8" w:type="pct"/>
          </w:tcPr>
          <w:p w14:paraId="1B9CE280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8" w:type="pct"/>
          </w:tcPr>
          <w:p w14:paraId="146C4CD2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7" w:type="pct"/>
          </w:tcPr>
          <w:p w14:paraId="4CE73399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3" w:type="pct"/>
          </w:tcPr>
          <w:p w14:paraId="1F395BA5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</w:tr>
      <w:tr w:rsidR="009A69E3" w:rsidRPr="0098522A" w14:paraId="11196C9D" w14:textId="1CA9866D" w:rsidTr="00A051CA">
        <w:trPr>
          <w:jc w:val="center"/>
        </w:trPr>
        <w:tc>
          <w:tcPr>
            <w:tcW w:w="609" w:type="pct"/>
          </w:tcPr>
          <w:p w14:paraId="718C9F7A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831" w:type="pct"/>
          </w:tcPr>
          <w:p w14:paraId="33224F0D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611" w:type="pct"/>
          </w:tcPr>
          <w:p w14:paraId="463F8149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31" w:type="pct"/>
          </w:tcPr>
          <w:p w14:paraId="43A0886C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33" w:type="pct"/>
          </w:tcPr>
          <w:p w14:paraId="58F1BCBF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9" w:type="pct"/>
          </w:tcPr>
          <w:p w14:paraId="4DA369AA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8" w:type="pct"/>
          </w:tcPr>
          <w:p w14:paraId="06DC340F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8" w:type="pct"/>
          </w:tcPr>
          <w:p w14:paraId="088D944B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7" w:type="pct"/>
          </w:tcPr>
          <w:p w14:paraId="1550EEBA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3" w:type="pct"/>
          </w:tcPr>
          <w:p w14:paraId="2E96C72F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</w:tr>
      <w:tr w:rsidR="009A69E3" w:rsidRPr="0098522A" w14:paraId="3E7FFFBA" w14:textId="0BE60292" w:rsidTr="00A051CA">
        <w:trPr>
          <w:jc w:val="center"/>
        </w:trPr>
        <w:tc>
          <w:tcPr>
            <w:tcW w:w="609" w:type="pct"/>
          </w:tcPr>
          <w:p w14:paraId="17686BF3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831" w:type="pct"/>
          </w:tcPr>
          <w:p w14:paraId="144CFE26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611" w:type="pct"/>
          </w:tcPr>
          <w:p w14:paraId="68BEB791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31" w:type="pct"/>
          </w:tcPr>
          <w:p w14:paraId="2FD1067A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33" w:type="pct"/>
          </w:tcPr>
          <w:p w14:paraId="66F4F4DD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9" w:type="pct"/>
          </w:tcPr>
          <w:p w14:paraId="12D2DD49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8" w:type="pct"/>
          </w:tcPr>
          <w:p w14:paraId="46CF29A8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8" w:type="pct"/>
          </w:tcPr>
          <w:p w14:paraId="1786DAA5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7" w:type="pct"/>
          </w:tcPr>
          <w:p w14:paraId="584DA538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  <w:tc>
          <w:tcPr>
            <w:tcW w:w="413" w:type="pct"/>
          </w:tcPr>
          <w:p w14:paraId="11FD4A8C" w14:textId="77777777" w:rsidR="009A69E3" w:rsidRPr="0098522A" w:rsidRDefault="009A69E3" w:rsidP="007474DF">
            <w:pPr>
              <w:pStyle w:val="Paragrafoelenco1"/>
              <w:tabs>
                <w:tab w:val="left" w:pos="0"/>
                <w:tab w:val="left" w:pos="284"/>
              </w:tabs>
              <w:spacing w:before="60" w:after="60" w:line="360" w:lineRule="auto"/>
              <w:ind w:left="0"/>
              <w:jc w:val="both"/>
              <w:rPr>
                <w:bCs/>
                <w:color w:val="auto"/>
                <w:sz w:val="20"/>
              </w:rPr>
            </w:pPr>
          </w:p>
        </w:tc>
      </w:tr>
    </w:tbl>
    <w:p w14:paraId="4F8263FA" w14:textId="77777777" w:rsidR="00250544" w:rsidRPr="0098522A" w:rsidRDefault="00250544" w:rsidP="00250544">
      <w:pPr>
        <w:pStyle w:val="Paragrafoelenco1"/>
        <w:tabs>
          <w:tab w:val="left" w:pos="0"/>
          <w:tab w:val="left" w:pos="284"/>
        </w:tabs>
        <w:spacing w:before="60" w:after="60" w:line="360" w:lineRule="auto"/>
        <w:ind w:left="142" w:firstLine="142"/>
        <w:jc w:val="both"/>
        <w:rPr>
          <w:bCs/>
          <w:color w:val="auto"/>
          <w:sz w:val="20"/>
        </w:rPr>
      </w:pPr>
    </w:p>
    <w:p w14:paraId="75E38572" w14:textId="34834A4B" w:rsidR="00250544" w:rsidRPr="0098522A" w:rsidRDefault="00250544">
      <w:pPr>
        <w:spacing w:after="200" w:line="276" w:lineRule="auto"/>
        <w:rPr>
          <w:color w:val="auto"/>
          <w:sz w:val="20"/>
        </w:rPr>
      </w:pPr>
      <w:r w:rsidRPr="0098522A">
        <w:rPr>
          <w:color w:val="auto"/>
          <w:sz w:val="20"/>
        </w:rPr>
        <w:br w:type="page"/>
      </w:r>
    </w:p>
    <w:p w14:paraId="3F65D072" w14:textId="77777777" w:rsidR="00250544" w:rsidRPr="0098522A" w:rsidRDefault="00250544">
      <w:pPr>
        <w:spacing w:after="200" w:line="276" w:lineRule="auto"/>
        <w:rPr>
          <w:color w:val="auto"/>
          <w:sz w:val="20"/>
        </w:rPr>
        <w:sectPr w:rsidR="00250544" w:rsidRPr="0098522A" w:rsidSect="00250544">
          <w:footerReference w:type="default" r:id="rId10"/>
          <w:pgSz w:w="16838" w:h="11906" w:orient="landscape"/>
          <w:pgMar w:top="1134" w:right="709" w:bottom="992" w:left="1701" w:header="709" w:footer="709" w:gutter="0"/>
          <w:cols w:space="708"/>
          <w:docGrid w:linePitch="360"/>
        </w:sectPr>
      </w:pPr>
    </w:p>
    <w:p w14:paraId="7D684F46" w14:textId="77777777" w:rsidR="00E61C20" w:rsidRPr="0098522A" w:rsidRDefault="00E61C20" w:rsidP="00497149">
      <w:pPr>
        <w:pStyle w:val="Paragrafoelenco1"/>
        <w:tabs>
          <w:tab w:val="left" w:pos="120"/>
        </w:tabs>
        <w:ind w:left="284"/>
        <w:jc w:val="both"/>
        <w:rPr>
          <w:color w:val="auto"/>
          <w:sz w:val="20"/>
        </w:rPr>
      </w:pPr>
    </w:p>
    <w:p w14:paraId="3604EAF1" w14:textId="77777777" w:rsidR="002F1D54" w:rsidRPr="0098522A" w:rsidRDefault="002F1D54" w:rsidP="002F1D54">
      <w:pPr>
        <w:ind w:left="284"/>
        <w:jc w:val="center"/>
        <w:rPr>
          <w:i/>
          <w:color w:val="auto"/>
          <w:sz w:val="20"/>
        </w:rPr>
      </w:pPr>
      <w:r w:rsidRPr="0098522A">
        <w:rPr>
          <w:b/>
          <w:color w:val="auto"/>
          <w:sz w:val="20"/>
        </w:rPr>
        <w:t>&gt;&gt;&gt;&gt;&gt; ----------------- PARTE SECONDA ----------------- &lt;&lt;&lt;&lt;</w:t>
      </w:r>
    </w:p>
    <w:p w14:paraId="75B5F75D" w14:textId="77777777" w:rsidR="002F1D54" w:rsidRPr="0098522A" w:rsidRDefault="002F1D54" w:rsidP="002F1D54">
      <w:pPr>
        <w:pStyle w:val="Titolo3"/>
        <w:tabs>
          <w:tab w:val="clear" w:pos="0"/>
          <w:tab w:val="num" w:pos="284"/>
        </w:tabs>
        <w:spacing w:line="240" w:lineRule="auto"/>
        <w:ind w:left="284"/>
        <w:rPr>
          <w:b w:val="0"/>
          <w:i/>
          <w:color w:val="auto"/>
          <w:sz w:val="20"/>
        </w:rPr>
      </w:pPr>
      <w:r w:rsidRPr="0098522A">
        <w:rPr>
          <w:b w:val="0"/>
          <w:i/>
          <w:color w:val="auto"/>
          <w:sz w:val="20"/>
        </w:rPr>
        <w:t xml:space="preserve">(da compilare </w:t>
      </w:r>
      <w:r w:rsidR="00895FA3" w:rsidRPr="0098522A">
        <w:rPr>
          <w:b w:val="0"/>
          <w:i/>
          <w:color w:val="auto"/>
          <w:sz w:val="20"/>
        </w:rPr>
        <w:t xml:space="preserve">tutti </w:t>
      </w:r>
      <w:r w:rsidRPr="0098522A">
        <w:rPr>
          <w:b w:val="0"/>
          <w:i/>
          <w:color w:val="auto"/>
          <w:sz w:val="20"/>
        </w:rPr>
        <w:t>solo per la parte di proprio interesse)</w:t>
      </w:r>
    </w:p>
    <w:p w14:paraId="7F03056A" w14:textId="41AF5CD9" w:rsidR="00CC7EC6" w:rsidRPr="0098522A" w:rsidRDefault="00CC7EC6" w:rsidP="00497149">
      <w:pPr>
        <w:pStyle w:val="Paragrafoelenco1"/>
        <w:tabs>
          <w:tab w:val="left" w:pos="120"/>
        </w:tabs>
        <w:ind w:left="284"/>
        <w:jc w:val="both"/>
        <w:rPr>
          <w:color w:val="auto"/>
          <w:sz w:val="20"/>
        </w:rPr>
      </w:pPr>
    </w:p>
    <w:p w14:paraId="7F89D41C" w14:textId="659B29DC" w:rsidR="00E61C20" w:rsidRPr="0098522A" w:rsidRDefault="00E61C20" w:rsidP="00497149">
      <w:pPr>
        <w:pStyle w:val="Paragrafoelenco1"/>
        <w:tabs>
          <w:tab w:val="left" w:pos="120"/>
        </w:tabs>
        <w:ind w:left="284"/>
        <w:jc w:val="both"/>
        <w:rPr>
          <w:color w:val="auto"/>
          <w:sz w:val="20"/>
        </w:rPr>
      </w:pPr>
    </w:p>
    <w:p w14:paraId="31F3A4F3" w14:textId="77777777" w:rsidR="00537B4F" w:rsidRPr="0098522A" w:rsidRDefault="00537B4F" w:rsidP="00250544">
      <w:pPr>
        <w:pStyle w:val="Paragrafoelenco1"/>
        <w:numPr>
          <w:ilvl w:val="0"/>
          <w:numId w:val="40"/>
        </w:numPr>
        <w:jc w:val="both"/>
        <w:rPr>
          <w:b/>
          <w:sz w:val="20"/>
        </w:rPr>
      </w:pPr>
      <w:r w:rsidRPr="0098522A">
        <w:rPr>
          <w:b/>
          <w:sz w:val="20"/>
        </w:rPr>
        <w:t>I</w:t>
      </w:r>
      <w:r w:rsidR="00844274" w:rsidRPr="0098522A">
        <w:rPr>
          <w:b/>
          <w:sz w:val="20"/>
        </w:rPr>
        <w:t>dentificazione dell’operatore economico e idoneità professionale in relazione alla propria ragione sociale</w:t>
      </w:r>
    </w:p>
    <w:p w14:paraId="2E2B0A24" w14:textId="25B61F7A" w:rsidR="00184E8A" w:rsidRPr="0098522A" w:rsidRDefault="00184E8A" w:rsidP="00497149">
      <w:pPr>
        <w:pStyle w:val="Paragrafoelenco1"/>
        <w:tabs>
          <w:tab w:val="left" w:pos="120"/>
        </w:tabs>
        <w:ind w:left="284"/>
        <w:jc w:val="both"/>
        <w:rPr>
          <w:color w:val="auto"/>
          <w:sz w:val="20"/>
        </w:rPr>
      </w:pPr>
    </w:p>
    <w:p w14:paraId="2E89A1F0" w14:textId="77777777" w:rsidR="00EF6137" w:rsidRPr="0098522A" w:rsidRDefault="00EF6137" w:rsidP="00497149">
      <w:pPr>
        <w:pStyle w:val="Paragrafoelenco1"/>
        <w:tabs>
          <w:tab w:val="left" w:pos="120"/>
        </w:tabs>
        <w:ind w:left="284"/>
        <w:jc w:val="both"/>
        <w:rPr>
          <w:color w:val="auto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986"/>
      </w:tblGrid>
      <w:tr w:rsidR="00537B4F" w:rsidRPr="0098522A" w14:paraId="22C40273" w14:textId="77777777" w:rsidTr="00497149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430E4BD" w14:textId="77777777" w:rsidR="00537B4F" w:rsidRPr="0098522A" w:rsidRDefault="008C2397" w:rsidP="00AE0B4A">
            <w:pPr>
              <w:tabs>
                <w:tab w:val="left" w:pos="540"/>
              </w:tabs>
              <w:spacing w:before="60" w:after="60"/>
              <w:rPr>
                <w:sz w:val="20"/>
              </w:rPr>
            </w:pPr>
            <w:r w:rsidRPr="0098522A">
              <w:rPr>
                <w:b/>
                <w:sz w:val="20"/>
              </w:rPr>
              <w:t>5</w:t>
            </w:r>
            <w:r w:rsidR="00537B4F" w:rsidRPr="0098522A">
              <w:rPr>
                <w:b/>
                <w:sz w:val="20"/>
              </w:rPr>
              <w:t>.</w:t>
            </w:r>
            <w:r w:rsidR="00AE0B4A" w:rsidRPr="0098522A">
              <w:rPr>
                <w:b/>
                <w:sz w:val="20"/>
              </w:rPr>
              <w:t>a</w:t>
            </w:r>
            <w:r w:rsidR="00537B4F" w:rsidRPr="0098522A">
              <w:rPr>
                <w:b/>
                <w:sz w:val="20"/>
              </w:rPr>
              <w:t>)</w:t>
            </w:r>
            <w:r w:rsidR="00537B4F" w:rsidRPr="0098522A">
              <w:rPr>
                <w:b/>
                <w:sz w:val="20"/>
              </w:rPr>
              <w:tab/>
            </w:r>
            <w:r w:rsidR="001A5B97" w:rsidRPr="0098522A">
              <w:rPr>
                <w:b/>
                <w:sz w:val="20"/>
              </w:rPr>
              <w:t xml:space="preserve">dati identificativi </w:t>
            </w:r>
            <w:r w:rsidR="00537B4F" w:rsidRPr="0098522A">
              <w:rPr>
                <w:b/>
                <w:sz w:val="20"/>
              </w:rPr>
              <w:t xml:space="preserve">da compilare in caso di </w:t>
            </w:r>
            <w:r w:rsidR="00F7635A" w:rsidRPr="0098522A">
              <w:rPr>
                <w:b/>
                <w:sz w:val="20"/>
                <w:u w:val="single"/>
              </w:rPr>
              <w:t>PROFESSIONISTA SINGOLO</w:t>
            </w:r>
          </w:p>
        </w:tc>
      </w:tr>
    </w:tbl>
    <w:p w14:paraId="68BE3287" w14:textId="77777777" w:rsidR="00870DD2" w:rsidRPr="0098522A" w:rsidRDefault="00870DD2" w:rsidP="00497149">
      <w:pPr>
        <w:spacing w:before="60" w:after="120"/>
        <w:ind w:left="284" w:right="-6"/>
        <w:rPr>
          <w:sz w:val="20"/>
        </w:rPr>
      </w:pPr>
    </w:p>
    <w:tbl>
      <w:tblPr>
        <w:tblW w:w="10013" w:type="dxa"/>
        <w:tblInd w:w="-5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5"/>
      </w:tblGrid>
      <w:tr w:rsidR="00537B4F" w:rsidRPr="0098522A" w14:paraId="2E913713" w14:textId="77777777" w:rsidTr="00497149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A5635F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Nome e cognome:</w:t>
            </w:r>
          </w:p>
        </w:tc>
        <w:tc>
          <w:tcPr>
            <w:tcW w:w="7745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AE216CA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1A5B97" w:rsidRPr="0098522A" w14:paraId="51AA6BAB" w14:textId="77777777" w:rsidTr="00497149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13FA98C4" w14:textId="77777777" w:rsidR="001A5B97" w:rsidRPr="0098522A" w:rsidRDefault="001A5B97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Data e luogo di nascita:</w:t>
            </w:r>
          </w:p>
        </w:tc>
        <w:tc>
          <w:tcPr>
            <w:tcW w:w="7745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FC347E9" w14:textId="77777777" w:rsidR="001A5B97" w:rsidRPr="0098522A" w:rsidRDefault="001A5B97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537B4F" w:rsidRPr="0098522A" w14:paraId="1951281A" w14:textId="77777777" w:rsidTr="00497149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11F1578A" w14:textId="77777777" w:rsidR="00537B4F" w:rsidRPr="0098522A" w:rsidRDefault="001A5B97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Codice fiscale</w:t>
            </w:r>
            <w:r w:rsidR="00537B4F" w:rsidRPr="0098522A">
              <w:rPr>
                <w:sz w:val="20"/>
              </w:rPr>
              <w:t>:</w:t>
            </w:r>
          </w:p>
        </w:tc>
        <w:tc>
          <w:tcPr>
            <w:tcW w:w="7745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2B8097E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537B4F" w:rsidRPr="0098522A" w14:paraId="2149D54F" w14:textId="77777777" w:rsidTr="00497149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97C34B3" w14:textId="77777777" w:rsidR="00537B4F" w:rsidRPr="0098522A" w:rsidRDefault="001A5B97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Residenza:</w:t>
            </w:r>
          </w:p>
        </w:tc>
        <w:tc>
          <w:tcPr>
            <w:tcW w:w="7745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CFEAD45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1A5B97" w:rsidRPr="0098522A" w14:paraId="5350BECA" w14:textId="77777777" w:rsidTr="00497149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2888F5BE" w14:textId="77777777" w:rsidR="001A5B97" w:rsidRPr="0098522A" w:rsidRDefault="001A5B97" w:rsidP="001A5B9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qualifica professionale:</w:t>
            </w:r>
          </w:p>
        </w:tc>
        <w:tc>
          <w:tcPr>
            <w:tcW w:w="7745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9483CC9" w14:textId="77777777" w:rsidR="001A5B97" w:rsidRPr="0098522A" w:rsidRDefault="001A5B97" w:rsidP="001A5B9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1A5B97" w:rsidRPr="0098522A" w14:paraId="16BB937A" w14:textId="77777777" w:rsidTr="00497149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BB42811" w14:textId="77777777" w:rsidR="001A5B97" w:rsidRPr="0098522A" w:rsidRDefault="001A5B97" w:rsidP="001A5B9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Ordine professionale di appartenenza:</w:t>
            </w:r>
          </w:p>
        </w:tc>
        <w:tc>
          <w:tcPr>
            <w:tcW w:w="6305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9720877" w14:textId="77777777" w:rsidR="001A5B97" w:rsidRPr="0098522A" w:rsidRDefault="001A5B97" w:rsidP="001A5B9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1A5B97" w:rsidRPr="0098522A" w14:paraId="13643539" w14:textId="77777777" w:rsidTr="00497149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3515656B" w14:textId="77777777" w:rsidR="001A5B97" w:rsidRPr="0098522A" w:rsidRDefault="001A5B97" w:rsidP="001A5B9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numero ed anno di iscrizione all’Albo professionale:</w:t>
            </w:r>
          </w:p>
        </w:tc>
        <w:tc>
          <w:tcPr>
            <w:tcW w:w="5225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0E09942" w14:textId="77777777" w:rsidR="001A5B97" w:rsidRPr="0098522A" w:rsidRDefault="001A5B97" w:rsidP="001A5B9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1A5B97" w:rsidRPr="0098522A" w14:paraId="0F596198" w14:textId="77777777" w:rsidTr="00497149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5A80AF" w14:textId="77777777" w:rsidR="001A5B97" w:rsidRPr="0098522A" w:rsidRDefault="001A5B97" w:rsidP="001A5B97">
            <w:pPr>
              <w:rPr>
                <w:sz w:val="20"/>
              </w:rPr>
            </w:pPr>
          </w:p>
        </w:tc>
        <w:tc>
          <w:tcPr>
            <w:tcW w:w="738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77D29" w14:textId="77777777" w:rsidR="001A5B97" w:rsidRPr="0098522A" w:rsidRDefault="001A5B97" w:rsidP="001A5B97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7301B392" w14:textId="5D267245" w:rsidR="00870DD2" w:rsidRPr="0098522A" w:rsidRDefault="00870DD2" w:rsidP="002433A7">
      <w:pPr>
        <w:pStyle w:val="Paragrafoelenco1"/>
        <w:tabs>
          <w:tab w:val="left" w:pos="120"/>
        </w:tabs>
        <w:ind w:left="284"/>
        <w:jc w:val="both"/>
        <w:rPr>
          <w:color w:val="auto"/>
          <w:sz w:val="20"/>
        </w:rPr>
      </w:pPr>
    </w:p>
    <w:p w14:paraId="26FA9729" w14:textId="77777777" w:rsidR="004077F9" w:rsidRPr="0098522A" w:rsidRDefault="004077F9" w:rsidP="002433A7">
      <w:pPr>
        <w:pStyle w:val="Paragrafoelenco1"/>
        <w:tabs>
          <w:tab w:val="left" w:pos="120"/>
        </w:tabs>
        <w:ind w:left="284"/>
        <w:jc w:val="both"/>
        <w:rPr>
          <w:color w:val="auto"/>
          <w:sz w:val="20"/>
        </w:rPr>
      </w:pPr>
    </w:p>
    <w:p w14:paraId="75A2D1FB" w14:textId="77777777" w:rsidR="00880E0E" w:rsidRPr="0098522A" w:rsidRDefault="00880E0E" w:rsidP="002433A7">
      <w:pPr>
        <w:pStyle w:val="Paragrafoelenco1"/>
        <w:tabs>
          <w:tab w:val="left" w:pos="120"/>
        </w:tabs>
        <w:ind w:left="284"/>
        <w:jc w:val="both"/>
        <w:rPr>
          <w:color w:val="auto"/>
          <w:sz w:val="20"/>
        </w:rPr>
      </w:pPr>
    </w:p>
    <w:tbl>
      <w:tblPr>
        <w:tblW w:w="9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940"/>
      </w:tblGrid>
      <w:tr w:rsidR="00EA0892" w:rsidRPr="0098522A" w14:paraId="74FBCA41" w14:textId="77777777" w:rsidTr="00497149">
        <w:tc>
          <w:tcPr>
            <w:tcW w:w="9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26B2CD8" w14:textId="77777777" w:rsidR="00EA0892" w:rsidRPr="0098522A" w:rsidRDefault="008C2397" w:rsidP="004B00F8">
            <w:pPr>
              <w:tabs>
                <w:tab w:val="left" w:pos="540"/>
              </w:tabs>
              <w:spacing w:before="60" w:after="60"/>
              <w:jc w:val="both"/>
              <w:rPr>
                <w:b/>
                <w:sz w:val="20"/>
                <w:u w:val="single"/>
              </w:rPr>
            </w:pPr>
            <w:r w:rsidRPr="0098522A">
              <w:rPr>
                <w:b/>
                <w:sz w:val="20"/>
              </w:rPr>
              <w:t>5</w:t>
            </w:r>
            <w:r w:rsidR="00EA0892" w:rsidRPr="0098522A">
              <w:rPr>
                <w:b/>
                <w:sz w:val="20"/>
              </w:rPr>
              <w:t>.b)</w:t>
            </w:r>
            <w:r w:rsidR="00EA0892" w:rsidRPr="0098522A">
              <w:rPr>
                <w:b/>
                <w:sz w:val="20"/>
              </w:rPr>
              <w:tab/>
              <w:t>dati identificativi da compilare</w:t>
            </w:r>
            <w:r w:rsidR="00EA0892" w:rsidRPr="0098522A">
              <w:rPr>
                <w:sz w:val="20"/>
              </w:rPr>
              <w:t xml:space="preserve"> </w:t>
            </w:r>
            <w:r w:rsidR="00EA0892" w:rsidRPr="0098522A">
              <w:rPr>
                <w:b/>
                <w:sz w:val="20"/>
              </w:rPr>
              <w:t xml:space="preserve">in caso di </w:t>
            </w:r>
            <w:r w:rsidR="00EA0892" w:rsidRPr="0098522A">
              <w:rPr>
                <w:b/>
                <w:sz w:val="20"/>
                <w:u w:val="single"/>
              </w:rPr>
              <w:t>professionisti associati (studio associato) nel caso di rappresentante munito di idonei poteri</w:t>
            </w:r>
            <w:r w:rsidR="00DF6868" w:rsidRPr="0098522A">
              <w:rPr>
                <w:b/>
                <w:sz w:val="20"/>
              </w:rPr>
              <w:t>.</w:t>
            </w:r>
          </w:p>
          <w:p w14:paraId="44A44CBC" w14:textId="77777777" w:rsidR="00DF6868" w:rsidRPr="0098522A" w:rsidRDefault="00DF6868" w:rsidP="004B00F8">
            <w:pPr>
              <w:tabs>
                <w:tab w:val="left" w:pos="540"/>
              </w:tabs>
              <w:spacing w:before="60" w:after="60"/>
              <w:jc w:val="both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Questa sezione deve essere compilata dal solo rappresentante dello studio associato.</w:t>
            </w:r>
          </w:p>
          <w:p w14:paraId="6E20A235" w14:textId="77777777" w:rsidR="00EA0892" w:rsidRPr="0098522A" w:rsidRDefault="00EA0892" w:rsidP="004B00F8">
            <w:pPr>
              <w:tabs>
                <w:tab w:val="left" w:pos="540"/>
              </w:tabs>
              <w:spacing w:before="60" w:after="60"/>
              <w:jc w:val="both"/>
              <w:rPr>
                <w:sz w:val="20"/>
              </w:rPr>
            </w:pPr>
          </w:p>
        </w:tc>
      </w:tr>
    </w:tbl>
    <w:p w14:paraId="7A8B1B51" w14:textId="423311D5" w:rsidR="00870DD2" w:rsidRPr="0098522A" w:rsidRDefault="00870DD2" w:rsidP="00497149">
      <w:pPr>
        <w:spacing w:before="60" w:after="120"/>
        <w:ind w:left="284"/>
        <w:rPr>
          <w:i/>
          <w:sz w:val="20"/>
        </w:rPr>
      </w:pPr>
    </w:p>
    <w:tbl>
      <w:tblPr>
        <w:tblW w:w="9918" w:type="dxa"/>
        <w:tblLook w:val="01E0" w:firstRow="1" w:lastRow="1" w:firstColumn="1" w:lastColumn="1" w:noHBand="0" w:noVBand="0"/>
      </w:tblPr>
      <w:tblGrid>
        <w:gridCol w:w="2630"/>
        <w:gridCol w:w="1078"/>
        <w:gridCol w:w="6210"/>
      </w:tblGrid>
      <w:tr w:rsidR="00DC6050" w:rsidRPr="0098522A" w14:paraId="1969A048" w14:textId="77777777" w:rsidTr="00497149"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A3EE6F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Denominazione dello studio associato:</w:t>
            </w:r>
          </w:p>
        </w:tc>
        <w:tc>
          <w:tcPr>
            <w:tcW w:w="621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CFEE37A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DC6050" w:rsidRPr="0098522A" w14:paraId="3E895EAE" w14:textId="77777777" w:rsidTr="00497149">
        <w:tc>
          <w:tcPr>
            <w:tcW w:w="9918" w:type="dxa"/>
            <w:gridSpan w:val="3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4369F49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</w:rPr>
            </w:pPr>
          </w:p>
        </w:tc>
      </w:tr>
      <w:tr w:rsidR="00DC6050" w:rsidRPr="0098522A" w14:paraId="6379C439" w14:textId="77777777" w:rsidTr="00497149">
        <w:tc>
          <w:tcPr>
            <w:tcW w:w="99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0204AA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Lo studio associato è costituito dai seguenti liberi professionisti:</w:t>
            </w:r>
          </w:p>
        </w:tc>
      </w:tr>
      <w:tr w:rsidR="00DC6050" w:rsidRPr="0098522A" w14:paraId="062E9078" w14:textId="77777777" w:rsidTr="00497149">
        <w:trPr>
          <w:cantSplit/>
          <w:trHeight w:hRule="exact" w:val="113"/>
        </w:trPr>
        <w:tc>
          <w:tcPr>
            <w:tcW w:w="26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69B013" w14:textId="77777777" w:rsidR="00DC6050" w:rsidRPr="0098522A" w:rsidRDefault="00DC6050" w:rsidP="00055440">
            <w:pPr>
              <w:rPr>
                <w:sz w:val="20"/>
              </w:rPr>
            </w:pPr>
          </w:p>
        </w:tc>
        <w:tc>
          <w:tcPr>
            <w:tcW w:w="72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49BEC" w14:textId="77777777" w:rsidR="00DC6050" w:rsidRPr="0098522A" w:rsidRDefault="00DC6050" w:rsidP="0005544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2CB256DC" w14:textId="77777777" w:rsidR="0064518C" w:rsidRPr="0098522A" w:rsidRDefault="0064518C" w:rsidP="00497149">
      <w:pPr>
        <w:pStyle w:val="Rientrocorpodeltesto2"/>
        <w:spacing w:after="0" w:line="240" w:lineRule="auto"/>
        <w:ind w:left="823" w:hanging="539"/>
        <w:rPr>
          <w:sz w:val="20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DC6050" w:rsidRPr="0098522A" w14:paraId="60E6FEBE" w14:textId="77777777" w:rsidTr="00497149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BB0F3C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3445E6B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DC6050" w:rsidRPr="0098522A" w14:paraId="38DAEC30" w14:textId="77777777" w:rsidTr="00497149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18C7B0FE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Data e luogo di nascita: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FDDBE50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DC6050" w:rsidRPr="0098522A" w14:paraId="763CED79" w14:textId="77777777" w:rsidTr="00497149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41A3C135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Codice fiscale: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237EAF1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DC6050" w:rsidRPr="0098522A" w14:paraId="793D4A2E" w14:textId="77777777" w:rsidTr="00497149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1A6F3791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Residenza: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7B36BDA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DC6050" w:rsidRPr="0098522A" w14:paraId="181D01B2" w14:textId="77777777" w:rsidTr="00497149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3F53CB8F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CB508BD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DC6050" w:rsidRPr="0098522A" w14:paraId="306FFF35" w14:textId="77777777" w:rsidTr="00497149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2BD6C4A2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94252D1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DC6050" w:rsidRPr="0098522A" w14:paraId="2079A1FB" w14:textId="77777777" w:rsidTr="00497149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539E6194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E1255FC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DC6050" w:rsidRPr="0098522A" w14:paraId="2E08AFC8" w14:textId="77777777" w:rsidTr="00497149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47D05B" w14:textId="77777777" w:rsidR="00DC6050" w:rsidRPr="0098522A" w:rsidRDefault="00DC6050" w:rsidP="00055440">
            <w:pPr>
              <w:rPr>
                <w:sz w:val="20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11969" w14:textId="77777777" w:rsidR="00DC6050" w:rsidRPr="0098522A" w:rsidRDefault="00DC6050" w:rsidP="0005544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5D985451" w14:textId="14A6A209" w:rsidR="0093401D" w:rsidRPr="0098522A" w:rsidRDefault="0093401D" w:rsidP="0064518C">
      <w:pPr>
        <w:jc w:val="both"/>
        <w:rPr>
          <w:sz w:val="20"/>
          <w:lang w:val="de-DE"/>
        </w:rPr>
      </w:pPr>
    </w:p>
    <w:p w14:paraId="3C93C392" w14:textId="77777777" w:rsidR="00EF6137" w:rsidRPr="0098522A" w:rsidRDefault="00EF6137" w:rsidP="0064518C">
      <w:pPr>
        <w:jc w:val="both"/>
        <w:rPr>
          <w:sz w:val="20"/>
          <w:lang w:val="de-DE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DC6050" w:rsidRPr="0098522A" w14:paraId="25CC0A51" w14:textId="77777777" w:rsidTr="00497149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B57F81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7E9220C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DC6050" w:rsidRPr="0098522A" w14:paraId="3E985FF8" w14:textId="77777777" w:rsidTr="00497149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1FB484BE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Data e luogo di nascita: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B553327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DC6050" w:rsidRPr="0098522A" w14:paraId="319F3C1F" w14:textId="77777777" w:rsidTr="00497149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76A69039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Codice fiscale: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EF7C075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DC6050" w:rsidRPr="0098522A" w14:paraId="6C77D6F5" w14:textId="77777777" w:rsidTr="00497149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44D22F3A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Residenza: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E6AA63A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DC6050" w:rsidRPr="0098522A" w14:paraId="74455AE0" w14:textId="77777777" w:rsidTr="00497149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4C7E77AE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AC21FA9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DC6050" w:rsidRPr="0098522A" w14:paraId="00B8E2DC" w14:textId="77777777" w:rsidTr="00497149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23BC4454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8961539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DC6050" w:rsidRPr="0098522A" w14:paraId="117EB4EC" w14:textId="77777777" w:rsidTr="00497149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4FE3B969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E4CC06B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trike/>
                <w:sz w:val="20"/>
              </w:rPr>
            </w:pPr>
          </w:p>
        </w:tc>
      </w:tr>
      <w:tr w:rsidR="00DC6050" w:rsidRPr="0098522A" w14:paraId="3EC38E35" w14:textId="77777777" w:rsidTr="00497149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EF7283" w14:textId="77777777" w:rsidR="00DC6050" w:rsidRPr="0098522A" w:rsidRDefault="00DC6050" w:rsidP="00055440">
            <w:pPr>
              <w:rPr>
                <w:sz w:val="20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8EEF2" w14:textId="77777777" w:rsidR="00DC6050" w:rsidRPr="0098522A" w:rsidRDefault="00DC6050" w:rsidP="0005544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1537256B" w14:textId="648B4A18" w:rsidR="002433A7" w:rsidRPr="0098522A" w:rsidRDefault="002433A7" w:rsidP="00F86A87">
      <w:pPr>
        <w:jc w:val="both"/>
        <w:rPr>
          <w:sz w:val="20"/>
          <w:lang w:val="de-DE"/>
        </w:rPr>
      </w:pPr>
    </w:p>
    <w:p w14:paraId="36F1407F" w14:textId="77777777" w:rsidR="00E61C20" w:rsidRPr="0098522A" w:rsidRDefault="00E61C20" w:rsidP="00F86A87">
      <w:pPr>
        <w:jc w:val="both"/>
        <w:rPr>
          <w:sz w:val="20"/>
          <w:lang w:val="de-DE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DC6050" w:rsidRPr="0098522A" w14:paraId="07D28D80" w14:textId="77777777" w:rsidTr="00497149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71B771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lastRenderedPageBreak/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49734D5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DC6050" w:rsidRPr="0098522A" w14:paraId="665A5EAB" w14:textId="77777777" w:rsidTr="00497149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338B0ADE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Data e luogo di nascita: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82CB64B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DC6050" w:rsidRPr="0098522A" w14:paraId="1B8A2959" w14:textId="77777777" w:rsidTr="00497149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33EEB70A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Codice fiscale: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7F0CA34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DC6050" w:rsidRPr="0098522A" w14:paraId="78FB32ED" w14:textId="77777777" w:rsidTr="00497149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1E6109DC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Residenza: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BC3FE30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DC6050" w:rsidRPr="0098522A" w14:paraId="246247BD" w14:textId="77777777" w:rsidTr="00497149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7DDB6D7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FBC42F9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DC6050" w:rsidRPr="0098522A" w14:paraId="4B1780FE" w14:textId="77777777" w:rsidTr="00497149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966EC1C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C7CCED5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DC6050" w:rsidRPr="0098522A" w14:paraId="4BB95CBA" w14:textId="77777777" w:rsidTr="00497149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5FBC7247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B78FE1C" w14:textId="77777777" w:rsidR="00DC6050" w:rsidRPr="0098522A" w:rsidRDefault="00DC6050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DC6050" w:rsidRPr="0098522A" w14:paraId="2CF7FAA8" w14:textId="77777777" w:rsidTr="00497149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271C45" w14:textId="77777777" w:rsidR="00DC6050" w:rsidRPr="0098522A" w:rsidRDefault="00DC6050" w:rsidP="00055440">
            <w:pPr>
              <w:rPr>
                <w:sz w:val="20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4E97" w14:textId="77777777" w:rsidR="00DC6050" w:rsidRPr="0098522A" w:rsidRDefault="00DC6050" w:rsidP="0005544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10FE1B8F" w14:textId="03A3FE8A" w:rsidR="00B54BAA" w:rsidRPr="0098522A" w:rsidRDefault="00B54BAA" w:rsidP="00497149">
      <w:pPr>
        <w:pStyle w:val="Rientrocorpodeltesto2"/>
        <w:spacing w:after="0" w:line="240" w:lineRule="auto"/>
        <w:ind w:left="823" w:hanging="539"/>
        <w:rPr>
          <w:sz w:val="20"/>
        </w:rPr>
      </w:pPr>
    </w:p>
    <w:p w14:paraId="2EC47D6B" w14:textId="77777777" w:rsidR="00E61C20" w:rsidRPr="0098522A" w:rsidRDefault="00E61C20" w:rsidP="00497149">
      <w:pPr>
        <w:pStyle w:val="Rientrocorpodeltesto2"/>
        <w:spacing w:after="0" w:line="240" w:lineRule="auto"/>
        <w:ind w:left="823" w:hanging="539"/>
        <w:rPr>
          <w:sz w:val="20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9E14FA" w:rsidRPr="0098522A" w14:paraId="6D5A2BC5" w14:textId="77777777" w:rsidTr="00497149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FB3A84" w14:textId="77777777" w:rsidR="009E14FA" w:rsidRPr="0098522A" w:rsidRDefault="009E14FA" w:rsidP="004B00F8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E00BCDD" w14:textId="77777777" w:rsidR="009E14FA" w:rsidRPr="0098522A" w:rsidRDefault="009E14FA" w:rsidP="004B00F8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9E14FA" w:rsidRPr="0098522A" w14:paraId="74AA9E32" w14:textId="77777777" w:rsidTr="00497149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374E1B54" w14:textId="77777777" w:rsidR="009E14FA" w:rsidRPr="0098522A" w:rsidRDefault="009E14FA" w:rsidP="004B00F8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Data e luogo di nascita: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A7B3B9C" w14:textId="77777777" w:rsidR="009E14FA" w:rsidRPr="0098522A" w:rsidRDefault="009E14FA" w:rsidP="004B00F8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9E14FA" w:rsidRPr="0098522A" w14:paraId="5AE97469" w14:textId="77777777" w:rsidTr="00497149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083CBCA" w14:textId="77777777" w:rsidR="009E14FA" w:rsidRPr="0098522A" w:rsidRDefault="009E14FA" w:rsidP="004B00F8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Codice fiscale: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B2DE650" w14:textId="77777777" w:rsidR="009E14FA" w:rsidRPr="0098522A" w:rsidRDefault="009E14FA" w:rsidP="004B00F8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9E14FA" w:rsidRPr="0098522A" w14:paraId="793759DD" w14:textId="77777777" w:rsidTr="00497149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4923C8F8" w14:textId="77777777" w:rsidR="009E14FA" w:rsidRPr="0098522A" w:rsidRDefault="009E14FA" w:rsidP="004B00F8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Residenza: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CE1B05A" w14:textId="77777777" w:rsidR="009E14FA" w:rsidRPr="0098522A" w:rsidRDefault="009E14FA" w:rsidP="004B00F8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9E14FA" w:rsidRPr="0098522A" w14:paraId="3379C25A" w14:textId="77777777" w:rsidTr="00497149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B7F6626" w14:textId="77777777" w:rsidR="009E14FA" w:rsidRPr="0098522A" w:rsidRDefault="009E14FA" w:rsidP="004B00F8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17EAB2D" w14:textId="77777777" w:rsidR="009E14FA" w:rsidRPr="0098522A" w:rsidRDefault="009E14FA" w:rsidP="004B00F8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9E14FA" w:rsidRPr="0098522A" w14:paraId="16A5FDC1" w14:textId="77777777" w:rsidTr="00497149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121CAD7" w14:textId="77777777" w:rsidR="009E14FA" w:rsidRPr="0098522A" w:rsidRDefault="009E14FA" w:rsidP="004B00F8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86F7345" w14:textId="77777777" w:rsidR="009E14FA" w:rsidRPr="0098522A" w:rsidRDefault="009E14FA" w:rsidP="004B00F8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9E14FA" w:rsidRPr="0098522A" w14:paraId="2690C306" w14:textId="77777777" w:rsidTr="00497149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790486DD" w14:textId="77777777" w:rsidR="009E14FA" w:rsidRPr="0098522A" w:rsidRDefault="009E14FA" w:rsidP="004B00F8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DB6BD81" w14:textId="77777777" w:rsidR="009E14FA" w:rsidRPr="0098522A" w:rsidRDefault="009E14FA" w:rsidP="004B00F8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9E14FA" w:rsidRPr="0098522A" w14:paraId="6A9B9A26" w14:textId="77777777" w:rsidTr="00497149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9689C2" w14:textId="77777777" w:rsidR="009E14FA" w:rsidRPr="0098522A" w:rsidRDefault="009E14FA" w:rsidP="004B00F8">
            <w:pPr>
              <w:rPr>
                <w:sz w:val="20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A362" w14:textId="77777777" w:rsidR="009E14FA" w:rsidRPr="0098522A" w:rsidRDefault="009E14FA" w:rsidP="004B00F8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31F3B478" w14:textId="2FFFD474" w:rsidR="009B302A" w:rsidRPr="0098522A" w:rsidRDefault="009B302A" w:rsidP="00D002C6">
      <w:pPr>
        <w:pStyle w:val="Rientrocorpodeltesto2"/>
        <w:spacing w:after="0" w:line="240" w:lineRule="auto"/>
        <w:ind w:left="0"/>
        <w:rPr>
          <w:sz w:val="20"/>
        </w:rPr>
      </w:pPr>
    </w:p>
    <w:p w14:paraId="04862682" w14:textId="430C4664" w:rsidR="00E61C20" w:rsidRPr="0098522A" w:rsidRDefault="00E61C20" w:rsidP="00D002C6">
      <w:pPr>
        <w:pStyle w:val="Rientrocorpodeltesto2"/>
        <w:spacing w:after="0" w:line="240" w:lineRule="auto"/>
        <w:ind w:left="0"/>
        <w:rPr>
          <w:sz w:val="20"/>
        </w:rPr>
      </w:pPr>
    </w:p>
    <w:p w14:paraId="48F53FF9" w14:textId="77777777" w:rsidR="00E61C20" w:rsidRPr="0098522A" w:rsidRDefault="00E61C20" w:rsidP="00D002C6">
      <w:pPr>
        <w:pStyle w:val="Rientrocorpodeltesto2"/>
        <w:spacing w:after="0" w:line="240" w:lineRule="auto"/>
        <w:ind w:left="0"/>
        <w:rPr>
          <w:sz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918"/>
      </w:tblGrid>
      <w:tr w:rsidR="00537B4F" w:rsidRPr="0098522A" w14:paraId="10210C5D" w14:textId="77777777" w:rsidTr="00497149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D5F2E57" w14:textId="6EB216EC" w:rsidR="001A5B97" w:rsidRPr="0098522A" w:rsidRDefault="008C2397" w:rsidP="00655E91">
            <w:pPr>
              <w:tabs>
                <w:tab w:val="left" w:pos="540"/>
              </w:tabs>
              <w:spacing w:before="60" w:after="60"/>
              <w:jc w:val="both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5</w:t>
            </w:r>
            <w:r w:rsidR="00537B4F" w:rsidRPr="0098522A">
              <w:rPr>
                <w:b/>
                <w:sz w:val="20"/>
              </w:rPr>
              <w:t>.</w:t>
            </w:r>
            <w:r w:rsidR="00AE0B4A" w:rsidRPr="0098522A">
              <w:rPr>
                <w:b/>
                <w:sz w:val="20"/>
              </w:rPr>
              <w:t>b</w:t>
            </w:r>
            <w:r w:rsidR="00DC6050" w:rsidRPr="0098522A">
              <w:rPr>
                <w:b/>
                <w:sz w:val="20"/>
              </w:rPr>
              <w:t>-bis</w:t>
            </w:r>
            <w:r w:rsidR="00537B4F" w:rsidRPr="0098522A">
              <w:rPr>
                <w:b/>
                <w:sz w:val="20"/>
              </w:rPr>
              <w:t>)</w:t>
            </w:r>
            <w:r w:rsidR="00537B4F" w:rsidRPr="0098522A">
              <w:rPr>
                <w:b/>
                <w:sz w:val="20"/>
              </w:rPr>
              <w:tab/>
            </w:r>
            <w:r w:rsidR="001A5B97" w:rsidRPr="0098522A">
              <w:rPr>
                <w:b/>
                <w:sz w:val="20"/>
              </w:rPr>
              <w:t xml:space="preserve">dati identificativi </w:t>
            </w:r>
            <w:r w:rsidR="00537B4F" w:rsidRPr="0098522A">
              <w:rPr>
                <w:b/>
                <w:sz w:val="20"/>
              </w:rPr>
              <w:t>da compilare</w:t>
            </w:r>
            <w:r w:rsidR="00537B4F" w:rsidRPr="0098522A">
              <w:rPr>
                <w:sz w:val="20"/>
              </w:rPr>
              <w:t xml:space="preserve"> </w:t>
            </w:r>
            <w:r w:rsidR="00537B4F" w:rsidRPr="0098522A">
              <w:rPr>
                <w:b/>
                <w:sz w:val="20"/>
              </w:rPr>
              <w:t xml:space="preserve">in caso di </w:t>
            </w:r>
            <w:r w:rsidR="00537B4F" w:rsidRPr="0098522A">
              <w:rPr>
                <w:b/>
                <w:sz w:val="20"/>
                <w:u w:val="single"/>
              </w:rPr>
              <w:t>professionist</w:t>
            </w:r>
            <w:r w:rsidR="006555E7" w:rsidRPr="0098522A">
              <w:rPr>
                <w:b/>
                <w:sz w:val="20"/>
                <w:u w:val="single"/>
              </w:rPr>
              <w:t xml:space="preserve">i </w:t>
            </w:r>
            <w:r w:rsidR="001A5B97" w:rsidRPr="0098522A">
              <w:rPr>
                <w:b/>
                <w:sz w:val="20"/>
                <w:u w:val="single"/>
              </w:rPr>
              <w:t xml:space="preserve">associati </w:t>
            </w:r>
            <w:r w:rsidR="006555E7" w:rsidRPr="0098522A">
              <w:rPr>
                <w:b/>
                <w:sz w:val="20"/>
                <w:u w:val="single"/>
              </w:rPr>
              <w:t>(</w:t>
            </w:r>
            <w:r w:rsidR="00F7635A" w:rsidRPr="0098522A">
              <w:rPr>
                <w:b/>
                <w:sz w:val="20"/>
                <w:u w:val="single"/>
              </w:rPr>
              <w:t>STUDI</w:t>
            </w:r>
            <w:r w:rsidR="00655E91" w:rsidRPr="0098522A">
              <w:rPr>
                <w:b/>
                <w:sz w:val="20"/>
                <w:u w:val="single"/>
              </w:rPr>
              <w:t>O</w:t>
            </w:r>
            <w:r w:rsidR="00F7635A" w:rsidRPr="0098522A">
              <w:rPr>
                <w:b/>
                <w:sz w:val="20"/>
                <w:u w:val="single"/>
              </w:rPr>
              <w:t xml:space="preserve"> ASSOCIAT</w:t>
            </w:r>
            <w:r w:rsidR="00655E91" w:rsidRPr="0098522A">
              <w:rPr>
                <w:b/>
                <w:sz w:val="20"/>
                <w:u w:val="single"/>
              </w:rPr>
              <w:t>O</w:t>
            </w:r>
            <w:r w:rsidR="006555E7" w:rsidRPr="0098522A">
              <w:rPr>
                <w:b/>
                <w:sz w:val="20"/>
                <w:u w:val="single"/>
              </w:rPr>
              <w:t>)</w:t>
            </w:r>
            <w:r w:rsidR="00655E91" w:rsidRPr="0098522A">
              <w:rPr>
                <w:b/>
                <w:sz w:val="20"/>
              </w:rPr>
              <w:t xml:space="preserve"> in assenza di </w:t>
            </w:r>
            <w:r w:rsidR="00655E91" w:rsidRPr="0098522A">
              <w:rPr>
                <w:b/>
                <w:sz w:val="20"/>
                <w:u w:val="single"/>
              </w:rPr>
              <w:t>rappresentante munito di idonei poteri</w:t>
            </w:r>
            <w:r w:rsidR="00655E91" w:rsidRPr="0098522A">
              <w:rPr>
                <w:b/>
                <w:sz w:val="20"/>
              </w:rPr>
              <w:t>.</w:t>
            </w:r>
          </w:p>
          <w:p w14:paraId="7781BC22" w14:textId="77777777" w:rsidR="00D7053A" w:rsidRPr="0098522A" w:rsidRDefault="00D7053A" w:rsidP="00DC6050">
            <w:pPr>
              <w:tabs>
                <w:tab w:val="left" w:pos="540"/>
              </w:tabs>
              <w:spacing w:before="60" w:after="60"/>
              <w:jc w:val="both"/>
              <w:rPr>
                <w:b/>
                <w:sz w:val="20"/>
              </w:rPr>
            </w:pPr>
          </w:p>
          <w:p w14:paraId="471B605C" w14:textId="77777777" w:rsidR="00655E91" w:rsidRPr="0098522A" w:rsidRDefault="00655E91" w:rsidP="00655E91">
            <w:pPr>
              <w:tabs>
                <w:tab w:val="left" w:pos="540"/>
              </w:tabs>
              <w:spacing w:before="60" w:after="60"/>
              <w:jc w:val="both"/>
              <w:rPr>
                <w:b/>
                <w:sz w:val="20"/>
                <w:u w:val="single"/>
              </w:rPr>
            </w:pPr>
            <w:r w:rsidRPr="0098522A">
              <w:rPr>
                <w:b/>
                <w:sz w:val="20"/>
                <w:u w:val="single"/>
              </w:rPr>
              <w:t>Questa sezione deve essere compilata da</w:t>
            </w:r>
            <w:r w:rsidR="00D002C6" w:rsidRPr="0098522A">
              <w:rPr>
                <w:b/>
                <w:sz w:val="20"/>
                <w:u w:val="single"/>
              </w:rPr>
              <w:t xml:space="preserve"> ogni associato</w:t>
            </w:r>
          </w:p>
          <w:p w14:paraId="004C7494" w14:textId="77777777" w:rsidR="00655E91" w:rsidRPr="0098522A" w:rsidRDefault="00655E91" w:rsidP="00DC6050">
            <w:pPr>
              <w:tabs>
                <w:tab w:val="left" w:pos="540"/>
              </w:tabs>
              <w:spacing w:before="60" w:after="60"/>
              <w:jc w:val="both"/>
              <w:rPr>
                <w:sz w:val="20"/>
              </w:rPr>
            </w:pPr>
          </w:p>
        </w:tc>
      </w:tr>
    </w:tbl>
    <w:p w14:paraId="6C03CA88" w14:textId="77777777" w:rsidR="009B302A" w:rsidRPr="0098522A" w:rsidRDefault="009B302A" w:rsidP="009B302A">
      <w:pPr>
        <w:spacing w:before="60" w:after="120"/>
        <w:rPr>
          <w:sz w:val="20"/>
        </w:rPr>
      </w:pPr>
    </w:p>
    <w:tbl>
      <w:tblPr>
        <w:tblW w:w="9940" w:type="dxa"/>
        <w:tblInd w:w="-5" w:type="dxa"/>
        <w:tblLook w:val="01E0" w:firstRow="1" w:lastRow="1" w:firstColumn="1" w:lastColumn="1" w:noHBand="0" w:noVBand="0"/>
      </w:tblPr>
      <w:tblGrid>
        <w:gridCol w:w="2633"/>
        <w:gridCol w:w="350"/>
        <w:gridCol w:w="490"/>
        <w:gridCol w:w="235"/>
        <w:gridCol w:w="365"/>
        <w:gridCol w:w="1040"/>
        <w:gridCol w:w="4808"/>
        <w:gridCol w:w="19"/>
      </w:tblGrid>
      <w:tr w:rsidR="00537B4F" w:rsidRPr="0098522A" w14:paraId="2BD8D8DF" w14:textId="77777777" w:rsidTr="00497149">
        <w:trPr>
          <w:gridAfter w:val="1"/>
          <w:wAfter w:w="19" w:type="dxa"/>
        </w:trPr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7DB84B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Denominazione dello studio associato:</w:t>
            </w:r>
          </w:p>
        </w:tc>
        <w:tc>
          <w:tcPr>
            <w:tcW w:w="6213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A13FCDF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537B4F" w:rsidRPr="0098522A" w14:paraId="0155BC58" w14:textId="77777777" w:rsidTr="00497149">
        <w:trPr>
          <w:gridAfter w:val="1"/>
          <w:wAfter w:w="19" w:type="dxa"/>
        </w:trPr>
        <w:tc>
          <w:tcPr>
            <w:tcW w:w="9921" w:type="dxa"/>
            <w:gridSpan w:val="7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9049F08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</w:rPr>
            </w:pPr>
          </w:p>
        </w:tc>
      </w:tr>
      <w:tr w:rsidR="00537B4F" w:rsidRPr="0098522A" w14:paraId="3F5F6947" w14:textId="77777777" w:rsidTr="00497149">
        <w:trPr>
          <w:gridAfter w:val="1"/>
          <w:wAfter w:w="19" w:type="dxa"/>
          <w:cantSplit/>
          <w:trHeight w:hRule="exact" w:val="113"/>
        </w:trPr>
        <w:tc>
          <w:tcPr>
            <w:tcW w:w="26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27258E" w14:textId="77777777" w:rsidR="00537B4F" w:rsidRPr="0098522A" w:rsidRDefault="00537B4F" w:rsidP="00CF78E1">
            <w:pPr>
              <w:rPr>
                <w:sz w:val="20"/>
              </w:rPr>
            </w:pPr>
          </w:p>
        </w:tc>
        <w:tc>
          <w:tcPr>
            <w:tcW w:w="7288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88B28" w14:textId="77777777" w:rsidR="00537B4F" w:rsidRPr="0098522A" w:rsidRDefault="00537B4F" w:rsidP="00CF78E1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  <w:tr w:rsidR="00537B4F" w:rsidRPr="0098522A" w14:paraId="1AD808EB" w14:textId="77777777" w:rsidTr="00497149"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56AA46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Nome e cognome dell’associato:</w:t>
            </w:r>
          </w:p>
        </w:tc>
        <w:tc>
          <w:tcPr>
            <w:tcW w:w="6467" w:type="dxa"/>
            <w:gridSpan w:val="5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9CF2554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537B4F" w:rsidRPr="0098522A" w14:paraId="42208F7B" w14:textId="77777777" w:rsidTr="00497149">
        <w:tc>
          <w:tcPr>
            <w:tcW w:w="2633" w:type="dxa"/>
            <w:tcBorders>
              <w:left w:val="single" w:sz="4" w:space="0" w:color="auto"/>
            </w:tcBorders>
            <w:shd w:val="clear" w:color="auto" w:fill="auto"/>
          </w:tcPr>
          <w:p w14:paraId="6CDAED85" w14:textId="77777777" w:rsidR="00537B4F" w:rsidRPr="0098522A" w:rsidRDefault="001A5B97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Data e luogo di nascita:</w:t>
            </w:r>
          </w:p>
        </w:tc>
        <w:tc>
          <w:tcPr>
            <w:tcW w:w="7307" w:type="dxa"/>
            <w:gridSpan w:val="7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5D6F277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537B4F" w:rsidRPr="0098522A" w14:paraId="74142F12" w14:textId="77777777" w:rsidTr="00497149">
        <w:tc>
          <w:tcPr>
            <w:tcW w:w="2633" w:type="dxa"/>
            <w:tcBorders>
              <w:left w:val="single" w:sz="4" w:space="0" w:color="auto"/>
            </w:tcBorders>
            <w:shd w:val="clear" w:color="auto" w:fill="auto"/>
          </w:tcPr>
          <w:p w14:paraId="762D29C3" w14:textId="77777777" w:rsidR="00537B4F" w:rsidRPr="0098522A" w:rsidRDefault="001A5B97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Codice fiscale</w:t>
            </w:r>
            <w:r w:rsidR="00537B4F" w:rsidRPr="0098522A">
              <w:rPr>
                <w:sz w:val="20"/>
                <w:lang w:val="de-DE"/>
              </w:rPr>
              <w:t>:</w:t>
            </w:r>
          </w:p>
        </w:tc>
        <w:tc>
          <w:tcPr>
            <w:tcW w:w="7307" w:type="dxa"/>
            <w:gridSpan w:val="7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DA81401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1A5B97" w:rsidRPr="0098522A" w14:paraId="74A6D76F" w14:textId="77777777" w:rsidTr="00497149">
        <w:tc>
          <w:tcPr>
            <w:tcW w:w="2633" w:type="dxa"/>
            <w:tcBorders>
              <w:left w:val="single" w:sz="4" w:space="0" w:color="auto"/>
            </w:tcBorders>
            <w:shd w:val="clear" w:color="auto" w:fill="auto"/>
          </w:tcPr>
          <w:p w14:paraId="455EB508" w14:textId="77777777" w:rsidR="001A5B97" w:rsidRPr="0098522A" w:rsidRDefault="001A5B97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Residenza:</w:t>
            </w:r>
          </w:p>
        </w:tc>
        <w:tc>
          <w:tcPr>
            <w:tcW w:w="7307" w:type="dxa"/>
            <w:gridSpan w:val="7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D53D889" w14:textId="77777777" w:rsidR="001A5B97" w:rsidRPr="0098522A" w:rsidRDefault="001A5B97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586F0E" w:rsidRPr="0098522A" w14:paraId="436325A3" w14:textId="77777777" w:rsidTr="00497149">
        <w:tc>
          <w:tcPr>
            <w:tcW w:w="407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3FA3AB18" w14:textId="77777777" w:rsidR="00586F0E" w:rsidRPr="0098522A" w:rsidRDefault="00586F0E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qualifica professionale:</w:t>
            </w:r>
          </w:p>
        </w:tc>
        <w:tc>
          <w:tcPr>
            <w:tcW w:w="5867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4E7959C" w14:textId="77777777" w:rsidR="00586F0E" w:rsidRPr="0098522A" w:rsidRDefault="00586F0E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537B4F" w:rsidRPr="0098522A" w14:paraId="14401B5F" w14:textId="77777777" w:rsidTr="00497149">
        <w:tc>
          <w:tcPr>
            <w:tcW w:w="407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DA7BF3F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Ordine professionale di appartenenza:</w:t>
            </w:r>
          </w:p>
        </w:tc>
        <w:tc>
          <w:tcPr>
            <w:tcW w:w="5867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760B658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537B4F" w:rsidRPr="0098522A" w14:paraId="3AA8B90F" w14:textId="77777777" w:rsidTr="00497149">
        <w:tc>
          <w:tcPr>
            <w:tcW w:w="5113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7A66D756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numero ed anno di iscrizione all’Albo professionale:</w:t>
            </w:r>
          </w:p>
        </w:tc>
        <w:tc>
          <w:tcPr>
            <w:tcW w:w="4827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65FF78D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537B4F" w:rsidRPr="0098522A" w14:paraId="1CD1D21A" w14:textId="77777777" w:rsidTr="00497149">
        <w:trPr>
          <w:cantSplit/>
          <w:trHeight w:hRule="exact" w:val="113"/>
        </w:trPr>
        <w:tc>
          <w:tcPr>
            <w:tcW w:w="298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D0504F" w14:textId="77777777" w:rsidR="00537B4F" w:rsidRPr="0098522A" w:rsidRDefault="00537B4F" w:rsidP="00CF78E1">
            <w:pPr>
              <w:rPr>
                <w:strike/>
                <w:sz w:val="20"/>
                <w:lang w:val="de-DE"/>
              </w:rPr>
            </w:pPr>
          </w:p>
        </w:tc>
        <w:tc>
          <w:tcPr>
            <w:tcW w:w="6957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5DB10" w14:textId="77777777" w:rsidR="00537B4F" w:rsidRPr="0098522A" w:rsidRDefault="00537B4F" w:rsidP="00CF78E1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trike/>
                <w:sz w:val="20"/>
                <w:lang w:val="de-DE"/>
              </w:rPr>
            </w:pPr>
          </w:p>
        </w:tc>
      </w:tr>
    </w:tbl>
    <w:p w14:paraId="02404F78" w14:textId="3F2923C9" w:rsidR="002433A7" w:rsidRPr="0098522A" w:rsidRDefault="002433A7" w:rsidP="00E87356">
      <w:pPr>
        <w:jc w:val="both"/>
        <w:rPr>
          <w:sz w:val="20"/>
          <w:lang w:val="de-DE"/>
        </w:rPr>
      </w:pPr>
    </w:p>
    <w:p w14:paraId="284EAEF6" w14:textId="77777777" w:rsidR="002433A7" w:rsidRPr="0098522A" w:rsidRDefault="002433A7" w:rsidP="00E87356">
      <w:pPr>
        <w:jc w:val="both"/>
        <w:rPr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986"/>
      </w:tblGrid>
      <w:tr w:rsidR="00537B4F" w:rsidRPr="0098522A" w14:paraId="053CBCA6" w14:textId="77777777" w:rsidTr="00497149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309E904" w14:textId="77777777" w:rsidR="00537B4F" w:rsidRPr="0098522A" w:rsidRDefault="00D30696" w:rsidP="00AE0B4A">
            <w:pPr>
              <w:tabs>
                <w:tab w:val="left" w:pos="540"/>
              </w:tabs>
              <w:spacing w:before="60" w:after="60"/>
              <w:rPr>
                <w:b/>
                <w:color w:val="000000"/>
                <w:sz w:val="20"/>
                <w:u w:val="single"/>
              </w:rPr>
            </w:pPr>
            <w:r w:rsidRPr="0098522A">
              <w:rPr>
                <w:b/>
                <w:sz w:val="20"/>
              </w:rPr>
              <w:t>5</w:t>
            </w:r>
            <w:r w:rsidR="00537B4F" w:rsidRPr="0098522A">
              <w:rPr>
                <w:b/>
                <w:sz w:val="20"/>
              </w:rPr>
              <w:t>.</w:t>
            </w:r>
            <w:r w:rsidR="00AE0B4A" w:rsidRPr="0098522A">
              <w:rPr>
                <w:b/>
                <w:sz w:val="20"/>
              </w:rPr>
              <w:t>c</w:t>
            </w:r>
            <w:r w:rsidR="00537B4F" w:rsidRPr="0098522A">
              <w:rPr>
                <w:b/>
                <w:sz w:val="20"/>
              </w:rPr>
              <w:t>)</w:t>
            </w:r>
            <w:r w:rsidR="00537B4F" w:rsidRPr="0098522A">
              <w:rPr>
                <w:b/>
                <w:sz w:val="20"/>
              </w:rPr>
              <w:tab/>
            </w:r>
            <w:r w:rsidR="00537B4F" w:rsidRPr="0098522A">
              <w:rPr>
                <w:b/>
                <w:color w:val="000000"/>
                <w:sz w:val="20"/>
              </w:rPr>
              <w:t xml:space="preserve">da compilare in caso di </w:t>
            </w:r>
            <w:r w:rsidR="002A53A5" w:rsidRPr="0098522A">
              <w:rPr>
                <w:b/>
                <w:color w:val="000000"/>
                <w:sz w:val="20"/>
                <w:u w:val="single"/>
              </w:rPr>
              <w:t>SOCIETÀ DI PROFESSIONISTI</w:t>
            </w:r>
          </w:p>
          <w:p w14:paraId="7E3CEF4E" w14:textId="77777777" w:rsidR="00DC6050" w:rsidRPr="0098522A" w:rsidRDefault="00DC6050" w:rsidP="00DC6050">
            <w:pPr>
              <w:tabs>
                <w:tab w:val="left" w:pos="540"/>
              </w:tabs>
              <w:spacing w:before="60" w:after="60"/>
              <w:rPr>
                <w:b/>
                <w:sz w:val="20"/>
              </w:rPr>
            </w:pPr>
          </w:p>
          <w:p w14:paraId="02B56DAA" w14:textId="77777777" w:rsidR="00655E91" w:rsidRPr="0098522A" w:rsidRDefault="00655E91" w:rsidP="00655E91">
            <w:pPr>
              <w:tabs>
                <w:tab w:val="left" w:pos="540"/>
              </w:tabs>
              <w:spacing w:before="60" w:after="60"/>
              <w:jc w:val="both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Questa sezione deve essere compilata dal legale rappresentante della società di professionisti.</w:t>
            </w:r>
          </w:p>
        </w:tc>
      </w:tr>
    </w:tbl>
    <w:p w14:paraId="061DCE07" w14:textId="548BA660" w:rsidR="00A211F4" w:rsidRPr="0098522A" w:rsidRDefault="00A211F4" w:rsidP="00497149">
      <w:pPr>
        <w:spacing w:before="60" w:after="120"/>
        <w:ind w:left="284"/>
        <w:rPr>
          <w:sz w:val="20"/>
        </w:rPr>
      </w:pPr>
    </w:p>
    <w:tbl>
      <w:tblPr>
        <w:tblW w:w="9935" w:type="dxa"/>
        <w:tblLook w:val="01E0" w:firstRow="1" w:lastRow="1" w:firstColumn="1" w:lastColumn="1" w:noHBand="0" w:noVBand="0"/>
      </w:tblPr>
      <w:tblGrid>
        <w:gridCol w:w="2612"/>
        <w:gridCol w:w="2962"/>
        <w:gridCol w:w="1302"/>
        <w:gridCol w:w="3059"/>
      </w:tblGrid>
      <w:tr w:rsidR="00537B4F" w:rsidRPr="0098522A" w14:paraId="41F516CF" w14:textId="77777777" w:rsidTr="00497149">
        <w:tc>
          <w:tcPr>
            <w:tcW w:w="26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F9FD21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Denominazione sociale:</w:t>
            </w:r>
          </w:p>
        </w:tc>
        <w:tc>
          <w:tcPr>
            <w:tcW w:w="7323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070C9A8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537B4F" w:rsidRPr="0098522A" w14:paraId="2387E601" w14:textId="77777777" w:rsidTr="00497149">
        <w:tc>
          <w:tcPr>
            <w:tcW w:w="993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78E8CD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iscrizione alla CCIAA di:</w:t>
            </w:r>
            <w:r w:rsidRPr="0098522A">
              <w:rPr>
                <w:i/>
                <w:iCs/>
                <w:sz w:val="20"/>
              </w:rPr>
              <w:t xml:space="preserve"> (per gli stranieri registri equipollenti)</w:t>
            </w:r>
          </w:p>
        </w:tc>
      </w:tr>
      <w:tr w:rsidR="00537B4F" w:rsidRPr="0098522A" w14:paraId="2C476C81" w14:textId="77777777" w:rsidTr="00497149">
        <w:tc>
          <w:tcPr>
            <w:tcW w:w="9935" w:type="dxa"/>
            <w:gridSpan w:val="4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F8F6CA3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trike/>
                <w:sz w:val="20"/>
              </w:rPr>
            </w:pPr>
          </w:p>
        </w:tc>
      </w:tr>
      <w:tr w:rsidR="00537B4F" w:rsidRPr="0098522A" w14:paraId="5DC56DD7" w14:textId="77777777" w:rsidTr="00497149">
        <w:tc>
          <w:tcPr>
            <w:tcW w:w="2612" w:type="dxa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14:paraId="4B1A48AF" w14:textId="77777777" w:rsidR="00537B4F" w:rsidRPr="0098522A" w:rsidRDefault="00537B4F" w:rsidP="00B2621B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numero d’iscrizione:</w:t>
            </w:r>
          </w:p>
        </w:tc>
        <w:tc>
          <w:tcPr>
            <w:tcW w:w="7323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A6347C7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537B4F" w:rsidRPr="0098522A" w14:paraId="288238FA" w14:textId="77777777" w:rsidTr="00497149">
        <w:tc>
          <w:tcPr>
            <w:tcW w:w="26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13B50E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forma giuridica</w:t>
            </w:r>
            <w:r w:rsidRPr="0098522A">
              <w:rPr>
                <w:sz w:val="20"/>
                <w:lang w:val="de-DE"/>
              </w:rPr>
              <w:t>:</w:t>
            </w:r>
          </w:p>
        </w:tc>
        <w:tc>
          <w:tcPr>
            <w:tcW w:w="2962" w:type="dxa"/>
            <w:tcBorders>
              <w:bottom w:val="single" w:sz="4" w:space="0" w:color="auto"/>
            </w:tcBorders>
            <w:shd w:val="clear" w:color="auto" w:fill="auto"/>
          </w:tcPr>
          <w:p w14:paraId="6115E620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  <w:tc>
          <w:tcPr>
            <w:tcW w:w="1302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202A4633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right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sede legale</w:t>
            </w:r>
            <w:r w:rsidRPr="0098522A">
              <w:rPr>
                <w:sz w:val="20"/>
                <w:lang w:val="de-DE"/>
              </w:rPr>
              <w:t>:</w:t>
            </w:r>
          </w:p>
        </w:tc>
        <w:tc>
          <w:tcPr>
            <w:tcW w:w="3059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3CD93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</w:tbl>
    <w:p w14:paraId="26D0879E" w14:textId="77777777" w:rsidR="00655E91" w:rsidRPr="0098522A" w:rsidRDefault="00655E91" w:rsidP="00655E91">
      <w:pPr>
        <w:pStyle w:val="Rientrocorpodeltesto2"/>
        <w:spacing w:line="240" w:lineRule="auto"/>
        <w:rPr>
          <w:sz w:val="20"/>
        </w:rPr>
      </w:pPr>
    </w:p>
    <w:p w14:paraId="28EF861A" w14:textId="77777777" w:rsidR="00E55705" w:rsidRPr="0098522A" w:rsidRDefault="00E55705" w:rsidP="00655E91">
      <w:pPr>
        <w:pStyle w:val="Rientrocorpodeltesto2"/>
        <w:spacing w:line="240" w:lineRule="auto"/>
        <w:rPr>
          <w:sz w:val="20"/>
        </w:rPr>
      </w:pPr>
    </w:p>
    <w:p w14:paraId="3F89E955" w14:textId="552DF2F2" w:rsidR="00E61C20" w:rsidRPr="0098522A" w:rsidRDefault="00A571A2" w:rsidP="002345B5">
      <w:pPr>
        <w:pStyle w:val="Rientrocorpodeltesto2"/>
        <w:numPr>
          <w:ilvl w:val="0"/>
          <w:numId w:val="14"/>
        </w:numPr>
        <w:spacing w:line="240" w:lineRule="auto"/>
        <w:ind w:left="644"/>
        <w:rPr>
          <w:sz w:val="20"/>
        </w:rPr>
      </w:pPr>
      <w:r w:rsidRPr="0098522A">
        <w:rPr>
          <w:sz w:val="20"/>
        </w:rPr>
        <w:t>c</w:t>
      </w:r>
      <w:r w:rsidR="00A211F4" w:rsidRPr="0098522A">
        <w:rPr>
          <w:sz w:val="20"/>
        </w:rPr>
        <w:t xml:space="preserve">he </w:t>
      </w:r>
      <w:r w:rsidR="00D30696" w:rsidRPr="0098522A">
        <w:rPr>
          <w:sz w:val="20"/>
        </w:rPr>
        <w:t xml:space="preserve">la società è formata dai seguenti soci indicati in uno agli </w:t>
      </w:r>
      <w:r w:rsidR="00A211F4" w:rsidRPr="0098522A">
        <w:rPr>
          <w:sz w:val="20"/>
        </w:rPr>
        <w:t>estremi di iscrizione ai relativi albi professionali: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A211F4" w:rsidRPr="0098522A" w14:paraId="444ACCA2" w14:textId="77777777" w:rsidTr="00497149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16FDF2" w14:textId="77777777" w:rsidR="00A211F4" w:rsidRPr="0098522A" w:rsidRDefault="00A211F4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C18F3B8" w14:textId="77777777" w:rsidR="00A211F4" w:rsidRPr="0098522A" w:rsidRDefault="00A211F4" w:rsidP="00586F0E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A211F4" w:rsidRPr="0098522A" w14:paraId="1F84C98B" w14:textId="77777777" w:rsidTr="00497149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499472F" w14:textId="77777777" w:rsidR="00A211F4" w:rsidRPr="0098522A" w:rsidRDefault="00A211F4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74C91DF" w14:textId="77777777" w:rsidR="00A211F4" w:rsidRPr="0098522A" w:rsidRDefault="00A211F4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A211F4" w:rsidRPr="0098522A" w14:paraId="7105B7C4" w14:textId="77777777" w:rsidTr="00497149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44348F72" w14:textId="77777777" w:rsidR="00A211F4" w:rsidRPr="0098522A" w:rsidRDefault="00A211F4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F6FD9DD" w14:textId="77777777" w:rsidR="00A211F4" w:rsidRPr="0098522A" w:rsidRDefault="00A211F4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A211F4" w:rsidRPr="0098522A" w14:paraId="78F8D34E" w14:textId="77777777" w:rsidTr="00497149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0367DB29" w14:textId="77777777" w:rsidR="00A211F4" w:rsidRPr="0098522A" w:rsidRDefault="00A211F4" w:rsidP="00B2621B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24F583C" w14:textId="77777777" w:rsidR="00A211F4" w:rsidRPr="0098522A" w:rsidRDefault="00A211F4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A211F4" w:rsidRPr="0098522A" w14:paraId="7E37DBA9" w14:textId="77777777" w:rsidTr="00497149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CF4B8C" w14:textId="77777777" w:rsidR="00A211F4" w:rsidRPr="0098522A" w:rsidRDefault="00A211F4" w:rsidP="00586F0E">
            <w:pPr>
              <w:rPr>
                <w:sz w:val="20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2F93" w14:textId="77777777" w:rsidR="00A211F4" w:rsidRPr="0098522A" w:rsidRDefault="00A211F4" w:rsidP="00586F0E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651F6B90" w14:textId="77777777" w:rsidR="00E55705" w:rsidRPr="0098522A" w:rsidRDefault="00E55705" w:rsidP="002345B5">
      <w:pPr>
        <w:pStyle w:val="Rientrocorpodeltesto2"/>
        <w:spacing w:line="240" w:lineRule="auto"/>
        <w:ind w:left="0"/>
        <w:rPr>
          <w:sz w:val="20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A571A2" w:rsidRPr="0098522A" w14:paraId="523D817F" w14:textId="77777777" w:rsidTr="00497149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6E6E0D" w14:textId="77777777" w:rsidR="00A571A2" w:rsidRPr="0098522A" w:rsidRDefault="00A571A2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4808A12" w14:textId="77777777" w:rsidR="00A571A2" w:rsidRPr="0098522A" w:rsidRDefault="00A571A2" w:rsidP="00586F0E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A571A2" w:rsidRPr="0098522A" w14:paraId="4855BF98" w14:textId="77777777" w:rsidTr="00497149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1C9DC9E0" w14:textId="77777777" w:rsidR="00A571A2" w:rsidRPr="0098522A" w:rsidRDefault="00A571A2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C565DB4" w14:textId="77777777" w:rsidR="00A571A2" w:rsidRPr="0098522A" w:rsidRDefault="00A571A2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A571A2" w:rsidRPr="0098522A" w14:paraId="2D82AA5A" w14:textId="77777777" w:rsidTr="00497149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CA41824" w14:textId="77777777" w:rsidR="00A571A2" w:rsidRPr="0098522A" w:rsidRDefault="00A571A2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E3EE276" w14:textId="77777777" w:rsidR="00A571A2" w:rsidRPr="0098522A" w:rsidRDefault="00A571A2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A571A2" w:rsidRPr="0098522A" w14:paraId="306EC5D2" w14:textId="77777777" w:rsidTr="00497149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08CDFE3D" w14:textId="77777777" w:rsidR="00A571A2" w:rsidRPr="0098522A" w:rsidRDefault="00A571A2" w:rsidP="00B2621B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19F1ED5" w14:textId="77777777" w:rsidR="00A571A2" w:rsidRPr="0098522A" w:rsidRDefault="00A571A2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A571A2" w:rsidRPr="0098522A" w14:paraId="10158BAE" w14:textId="77777777" w:rsidTr="00497149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A7C71B" w14:textId="77777777" w:rsidR="00A571A2" w:rsidRPr="0098522A" w:rsidRDefault="00A571A2" w:rsidP="00586F0E">
            <w:pPr>
              <w:rPr>
                <w:sz w:val="20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2B07" w14:textId="77777777" w:rsidR="00A571A2" w:rsidRPr="0098522A" w:rsidRDefault="00A571A2" w:rsidP="00586F0E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776C5FA2" w14:textId="77777777" w:rsidR="00E55705" w:rsidRPr="0098522A" w:rsidRDefault="00E55705" w:rsidP="002345B5">
      <w:pPr>
        <w:pStyle w:val="Rientrocorpodeltesto2"/>
        <w:spacing w:line="240" w:lineRule="auto"/>
        <w:ind w:left="0"/>
        <w:rPr>
          <w:sz w:val="20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A571A2" w:rsidRPr="0098522A" w14:paraId="5B665CDF" w14:textId="77777777" w:rsidTr="00497149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9DB78D" w14:textId="77777777" w:rsidR="00A571A2" w:rsidRPr="0098522A" w:rsidRDefault="00A571A2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4974CB4" w14:textId="77777777" w:rsidR="00A571A2" w:rsidRPr="0098522A" w:rsidRDefault="00A571A2" w:rsidP="00586F0E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A571A2" w:rsidRPr="0098522A" w14:paraId="6FABBE13" w14:textId="77777777" w:rsidTr="00497149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105BBCB" w14:textId="77777777" w:rsidR="00A571A2" w:rsidRPr="0098522A" w:rsidRDefault="00A571A2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40219FC" w14:textId="77777777" w:rsidR="00A571A2" w:rsidRPr="0098522A" w:rsidRDefault="00A571A2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A571A2" w:rsidRPr="0098522A" w14:paraId="3E17184F" w14:textId="77777777" w:rsidTr="00497149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2AA7C8ED" w14:textId="77777777" w:rsidR="00A571A2" w:rsidRPr="0098522A" w:rsidRDefault="00A571A2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1D406D7" w14:textId="77777777" w:rsidR="00A571A2" w:rsidRPr="0098522A" w:rsidRDefault="00A571A2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A571A2" w:rsidRPr="0098522A" w14:paraId="75CD485B" w14:textId="77777777" w:rsidTr="00497149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170C5D01" w14:textId="77777777" w:rsidR="00A571A2" w:rsidRPr="0098522A" w:rsidRDefault="00A571A2" w:rsidP="00B2621B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058B2B9" w14:textId="77777777" w:rsidR="00A571A2" w:rsidRPr="0098522A" w:rsidRDefault="00A571A2" w:rsidP="00586F0E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A571A2" w:rsidRPr="0098522A" w14:paraId="4DCAFB53" w14:textId="77777777" w:rsidTr="00497149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5DD380" w14:textId="77777777" w:rsidR="00A571A2" w:rsidRPr="0098522A" w:rsidRDefault="00A571A2" w:rsidP="00586F0E">
            <w:pPr>
              <w:rPr>
                <w:sz w:val="20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7CCDD" w14:textId="77777777" w:rsidR="00A571A2" w:rsidRPr="0098522A" w:rsidRDefault="00A571A2" w:rsidP="00586F0E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076D5247" w14:textId="77777777" w:rsidR="00A8238A" w:rsidRPr="0098522A" w:rsidRDefault="00A8238A" w:rsidP="002345B5">
      <w:pPr>
        <w:pStyle w:val="Rientrocorpodeltesto2"/>
        <w:spacing w:line="240" w:lineRule="auto"/>
        <w:ind w:left="0"/>
        <w:rPr>
          <w:sz w:val="20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FE18A4" w:rsidRPr="0098522A" w14:paraId="13396862" w14:textId="77777777" w:rsidTr="00497149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91ED42" w14:textId="77777777" w:rsidR="00FE18A4" w:rsidRPr="0098522A" w:rsidRDefault="00FE18A4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A47E56D" w14:textId="77777777" w:rsidR="00FE18A4" w:rsidRPr="0098522A" w:rsidRDefault="00FE18A4" w:rsidP="00055440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FE18A4" w:rsidRPr="0098522A" w14:paraId="238CD348" w14:textId="77777777" w:rsidTr="00497149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1C662CA7" w14:textId="77777777" w:rsidR="00FE18A4" w:rsidRPr="0098522A" w:rsidRDefault="00FE18A4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6CBCD39" w14:textId="77777777" w:rsidR="00FE18A4" w:rsidRPr="0098522A" w:rsidRDefault="00FE18A4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FE18A4" w:rsidRPr="0098522A" w14:paraId="7B90038D" w14:textId="77777777" w:rsidTr="00497149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C92473F" w14:textId="77777777" w:rsidR="00FE18A4" w:rsidRPr="0098522A" w:rsidRDefault="00FE18A4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2C430C6" w14:textId="77777777" w:rsidR="00FE18A4" w:rsidRPr="0098522A" w:rsidRDefault="00FE18A4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FE18A4" w:rsidRPr="0098522A" w14:paraId="643D557F" w14:textId="77777777" w:rsidTr="00497149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5EE54071" w14:textId="77777777" w:rsidR="00FE18A4" w:rsidRPr="0098522A" w:rsidRDefault="00FE18A4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BE61196" w14:textId="77777777" w:rsidR="00FE18A4" w:rsidRPr="0098522A" w:rsidRDefault="00FE18A4" w:rsidP="00055440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FE18A4" w:rsidRPr="0098522A" w14:paraId="6416E3A4" w14:textId="77777777" w:rsidTr="00497149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05D735" w14:textId="77777777" w:rsidR="00FE18A4" w:rsidRPr="0098522A" w:rsidRDefault="00FE18A4" w:rsidP="00055440">
            <w:pPr>
              <w:rPr>
                <w:sz w:val="20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DF94" w14:textId="77777777" w:rsidR="00FE18A4" w:rsidRPr="0098522A" w:rsidRDefault="00FE18A4" w:rsidP="0005544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25FC6632" w14:textId="5ECE183C" w:rsidR="00AD0114" w:rsidRPr="0098522A" w:rsidRDefault="00AD0114" w:rsidP="00497149">
      <w:pPr>
        <w:pStyle w:val="Rientrocorpodeltesto2"/>
        <w:spacing w:line="240" w:lineRule="auto"/>
        <w:ind w:left="823" w:hanging="539"/>
        <w:rPr>
          <w:sz w:val="20"/>
        </w:rPr>
      </w:pPr>
    </w:p>
    <w:p w14:paraId="2384AC56" w14:textId="77777777" w:rsidR="002345B5" w:rsidRPr="0098522A" w:rsidRDefault="002345B5" w:rsidP="00497149">
      <w:pPr>
        <w:pStyle w:val="Rientrocorpodeltesto2"/>
        <w:spacing w:line="240" w:lineRule="auto"/>
        <w:ind w:left="823" w:hanging="539"/>
        <w:rPr>
          <w:sz w:val="20"/>
        </w:rPr>
      </w:pPr>
    </w:p>
    <w:p w14:paraId="731CB326" w14:textId="2DFDB7B6" w:rsidR="00A571A2" w:rsidRPr="0098522A" w:rsidRDefault="00AD0114" w:rsidP="00BE3E3E">
      <w:pPr>
        <w:pStyle w:val="Paragrafoelenco1"/>
        <w:numPr>
          <w:ilvl w:val="0"/>
          <w:numId w:val="34"/>
        </w:numPr>
        <w:spacing w:before="60" w:after="60" w:line="276" w:lineRule="auto"/>
        <w:jc w:val="both"/>
        <w:rPr>
          <w:b/>
          <w:color w:val="auto"/>
          <w:sz w:val="20"/>
        </w:rPr>
      </w:pPr>
      <w:r w:rsidRPr="0098522A">
        <w:rPr>
          <w:b/>
          <w:color w:val="auto"/>
          <w:sz w:val="20"/>
        </w:rPr>
        <w:t xml:space="preserve">si </w:t>
      </w:r>
      <w:r w:rsidR="00135EDF" w:rsidRPr="0098522A">
        <w:rPr>
          <w:b/>
          <w:color w:val="auto"/>
          <w:sz w:val="20"/>
        </w:rPr>
        <w:t>allega</w:t>
      </w:r>
      <w:r w:rsidR="00A571A2" w:rsidRPr="0098522A">
        <w:rPr>
          <w:b/>
          <w:color w:val="auto"/>
          <w:sz w:val="20"/>
        </w:rPr>
        <w:t xml:space="preserve"> l’organigramma</w:t>
      </w:r>
      <w:r w:rsidR="00B2621B" w:rsidRPr="0098522A">
        <w:rPr>
          <w:b/>
          <w:color w:val="auto"/>
          <w:sz w:val="20"/>
        </w:rPr>
        <w:t xml:space="preserve"> aggiornato</w:t>
      </w:r>
      <w:r w:rsidR="00A571A2" w:rsidRPr="0098522A">
        <w:rPr>
          <w:b/>
          <w:color w:val="auto"/>
          <w:sz w:val="20"/>
        </w:rPr>
        <w:t xml:space="preserve"> di cui all’art. </w:t>
      </w:r>
      <w:r w:rsidR="00135EDF" w:rsidRPr="0098522A">
        <w:rPr>
          <w:b/>
          <w:color w:val="auto"/>
          <w:sz w:val="20"/>
        </w:rPr>
        <w:t>35</w:t>
      </w:r>
      <w:r w:rsidR="00A571A2" w:rsidRPr="0098522A">
        <w:rPr>
          <w:b/>
          <w:color w:val="auto"/>
          <w:sz w:val="20"/>
        </w:rPr>
        <w:t xml:space="preserve"> </w:t>
      </w:r>
      <w:r w:rsidR="00135EDF" w:rsidRPr="0098522A">
        <w:rPr>
          <w:b/>
          <w:color w:val="auto"/>
          <w:sz w:val="20"/>
        </w:rPr>
        <w:t xml:space="preserve">della parte V dell’allegato II.12 al D.lgs. </w:t>
      </w:r>
      <w:r w:rsidR="00A571A2" w:rsidRPr="0098522A">
        <w:rPr>
          <w:b/>
          <w:color w:val="auto"/>
          <w:sz w:val="20"/>
        </w:rPr>
        <w:t xml:space="preserve">n° </w:t>
      </w:r>
      <w:r w:rsidR="00135EDF" w:rsidRPr="0098522A">
        <w:rPr>
          <w:b/>
          <w:color w:val="auto"/>
          <w:sz w:val="20"/>
        </w:rPr>
        <w:t>36/2023</w:t>
      </w:r>
      <w:r w:rsidR="00A571A2" w:rsidRPr="0098522A">
        <w:rPr>
          <w:b/>
          <w:color w:val="auto"/>
          <w:sz w:val="20"/>
        </w:rPr>
        <w:t>;</w:t>
      </w:r>
    </w:p>
    <w:p w14:paraId="736D52D4" w14:textId="77777777" w:rsidR="002433A7" w:rsidRPr="0098522A" w:rsidRDefault="002433A7" w:rsidP="00497149">
      <w:pPr>
        <w:ind w:left="284"/>
        <w:jc w:val="both"/>
        <w:rPr>
          <w:sz w:val="20"/>
          <w:lang w:val="de-DE"/>
        </w:rPr>
      </w:pPr>
    </w:p>
    <w:p w14:paraId="3F9E4EE4" w14:textId="77777777" w:rsidR="00135EDF" w:rsidRPr="0098522A" w:rsidRDefault="00135EDF" w:rsidP="00497149">
      <w:pPr>
        <w:ind w:left="284"/>
        <w:jc w:val="both"/>
        <w:rPr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986"/>
      </w:tblGrid>
      <w:tr w:rsidR="00537B4F" w:rsidRPr="0098522A" w14:paraId="158F160F" w14:textId="77777777" w:rsidTr="00497149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2B86BFA" w14:textId="77777777" w:rsidR="00537B4F" w:rsidRPr="0098522A" w:rsidRDefault="00817E4F" w:rsidP="00AE0B4A">
            <w:pPr>
              <w:tabs>
                <w:tab w:val="left" w:pos="540"/>
              </w:tabs>
              <w:spacing w:before="60" w:after="60"/>
              <w:rPr>
                <w:b/>
                <w:sz w:val="20"/>
                <w:u w:val="single"/>
              </w:rPr>
            </w:pPr>
            <w:r w:rsidRPr="0098522A">
              <w:rPr>
                <w:b/>
                <w:sz w:val="20"/>
              </w:rPr>
              <w:t>5</w:t>
            </w:r>
            <w:r w:rsidR="00537B4F" w:rsidRPr="0098522A">
              <w:rPr>
                <w:b/>
                <w:sz w:val="20"/>
              </w:rPr>
              <w:t>.</w:t>
            </w:r>
            <w:r w:rsidR="00AE0B4A" w:rsidRPr="0098522A">
              <w:rPr>
                <w:b/>
                <w:sz w:val="20"/>
              </w:rPr>
              <w:t>d</w:t>
            </w:r>
            <w:r w:rsidR="00537B4F" w:rsidRPr="0098522A">
              <w:rPr>
                <w:b/>
                <w:sz w:val="20"/>
              </w:rPr>
              <w:t>)</w:t>
            </w:r>
            <w:r w:rsidR="00537B4F" w:rsidRPr="0098522A">
              <w:rPr>
                <w:b/>
                <w:sz w:val="20"/>
              </w:rPr>
              <w:tab/>
              <w:t xml:space="preserve">da compilare in caso di </w:t>
            </w:r>
            <w:r w:rsidR="002A53A5" w:rsidRPr="0098522A">
              <w:rPr>
                <w:b/>
                <w:sz w:val="20"/>
                <w:u w:val="single"/>
              </w:rPr>
              <w:t>SOCIETÀ DI INGEGNERIA</w:t>
            </w:r>
          </w:p>
          <w:p w14:paraId="68131EE0" w14:textId="77777777" w:rsidR="00655E91" w:rsidRPr="0098522A" w:rsidRDefault="00655E91" w:rsidP="00AE0B4A">
            <w:pPr>
              <w:tabs>
                <w:tab w:val="left" w:pos="540"/>
              </w:tabs>
              <w:spacing w:before="60" w:after="60"/>
              <w:rPr>
                <w:b/>
                <w:sz w:val="20"/>
                <w:u w:val="single"/>
              </w:rPr>
            </w:pPr>
          </w:p>
          <w:p w14:paraId="40945509" w14:textId="77777777" w:rsidR="00DC6050" w:rsidRPr="0098522A" w:rsidRDefault="00655E91" w:rsidP="00655E91">
            <w:pPr>
              <w:tabs>
                <w:tab w:val="left" w:pos="540"/>
              </w:tabs>
              <w:spacing w:before="60" w:after="60"/>
              <w:rPr>
                <w:sz w:val="20"/>
              </w:rPr>
            </w:pPr>
            <w:r w:rsidRPr="0098522A">
              <w:rPr>
                <w:b/>
                <w:sz w:val="20"/>
              </w:rPr>
              <w:t>Questa sezione deve essere compilata dal legale rappresentante della società di ingegneria.</w:t>
            </w:r>
          </w:p>
        </w:tc>
      </w:tr>
    </w:tbl>
    <w:p w14:paraId="250EC404" w14:textId="77777777" w:rsidR="00E55705" w:rsidRPr="0098522A" w:rsidRDefault="00E55705" w:rsidP="00497149">
      <w:pPr>
        <w:spacing w:before="60" w:after="120"/>
        <w:ind w:left="284"/>
        <w:rPr>
          <w:sz w:val="20"/>
        </w:rPr>
      </w:pPr>
    </w:p>
    <w:tbl>
      <w:tblPr>
        <w:tblW w:w="9935" w:type="dxa"/>
        <w:tblLook w:val="01E0" w:firstRow="1" w:lastRow="1" w:firstColumn="1" w:lastColumn="1" w:noHBand="0" w:noVBand="0"/>
      </w:tblPr>
      <w:tblGrid>
        <w:gridCol w:w="2456"/>
        <w:gridCol w:w="177"/>
        <w:gridCol w:w="2832"/>
        <w:gridCol w:w="1421"/>
        <w:gridCol w:w="3049"/>
      </w:tblGrid>
      <w:tr w:rsidR="00537B4F" w:rsidRPr="0098522A" w14:paraId="0700EE7F" w14:textId="77777777" w:rsidTr="00497149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82A56B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Denominazione sociale:</w:t>
            </w:r>
          </w:p>
        </w:tc>
        <w:tc>
          <w:tcPr>
            <w:tcW w:w="7302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910DD27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537B4F" w:rsidRPr="0098522A" w14:paraId="6F7907B3" w14:textId="77777777" w:rsidTr="00497149">
        <w:tc>
          <w:tcPr>
            <w:tcW w:w="993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CA42FF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iscrizione alla CCIAA di:</w:t>
            </w:r>
            <w:r w:rsidRPr="0098522A">
              <w:rPr>
                <w:i/>
                <w:iCs/>
                <w:sz w:val="20"/>
              </w:rPr>
              <w:t xml:space="preserve"> (per gli stranieri registri equipollenti)</w:t>
            </w:r>
          </w:p>
        </w:tc>
      </w:tr>
      <w:tr w:rsidR="00537B4F" w:rsidRPr="0098522A" w14:paraId="7B728AC8" w14:textId="77777777" w:rsidTr="00497149">
        <w:tc>
          <w:tcPr>
            <w:tcW w:w="9935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12960C8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537B4F" w:rsidRPr="0098522A" w14:paraId="198CE4B1" w14:textId="77777777" w:rsidTr="00497149">
        <w:tc>
          <w:tcPr>
            <w:tcW w:w="2633" w:type="dxa"/>
            <w:gridSpan w:val="2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14:paraId="74430859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numero e data d’iscrizione:</w:t>
            </w:r>
          </w:p>
        </w:tc>
        <w:tc>
          <w:tcPr>
            <w:tcW w:w="7302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AA43B89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537B4F" w:rsidRPr="0098522A" w14:paraId="1F01B05B" w14:textId="77777777" w:rsidTr="00497149">
        <w:tc>
          <w:tcPr>
            <w:tcW w:w="263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D2E1FAF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forma giuridica</w:t>
            </w:r>
            <w:r w:rsidRPr="0098522A">
              <w:rPr>
                <w:sz w:val="20"/>
                <w:lang w:val="de-DE"/>
              </w:rPr>
              <w:t>:</w:t>
            </w:r>
          </w:p>
        </w:tc>
        <w:tc>
          <w:tcPr>
            <w:tcW w:w="2832" w:type="dxa"/>
            <w:tcBorders>
              <w:bottom w:val="dashSmallGap" w:sz="4" w:space="0" w:color="auto"/>
            </w:tcBorders>
            <w:shd w:val="clear" w:color="auto" w:fill="auto"/>
          </w:tcPr>
          <w:p w14:paraId="7D825E0D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  <w:tc>
          <w:tcPr>
            <w:tcW w:w="1421" w:type="dxa"/>
            <w:tcBorders>
              <w:top w:val="dashSmallGap" w:sz="4" w:space="0" w:color="auto"/>
            </w:tcBorders>
            <w:shd w:val="clear" w:color="auto" w:fill="auto"/>
          </w:tcPr>
          <w:p w14:paraId="0D5F24FE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right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sede legale</w:t>
            </w:r>
            <w:r w:rsidRPr="0098522A">
              <w:rPr>
                <w:sz w:val="20"/>
                <w:lang w:val="de-DE"/>
              </w:rPr>
              <w:t>:</w:t>
            </w:r>
          </w:p>
        </w:tc>
        <w:tc>
          <w:tcPr>
            <w:tcW w:w="304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61AD8F3" w14:textId="77777777" w:rsidR="00537B4F" w:rsidRPr="0098522A" w:rsidRDefault="00537B4F" w:rsidP="00CF78E1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537B4F" w:rsidRPr="0098522A" w14:paraId="3B1A285A" w14:textId="77777777" w:rsidTr="00497149">
        <w:trPr>
          <w:cantSplit/>
          <w:trHeight w:hRule="exact" w:val="113"/>
        </w:trPr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D750E0" w14:textId="77777777" w:rsidR="00537B4F" w:rsidRPr="0098522A" w:rsidRDefault="00537B4F" w:rsidP="00CF78E1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  <w:tc>
          <w:tcPr>
            <w:tcW w:w="7479" w:type="dxa"/>
            <w:gridSpan w:val="4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67598" w14:textId="77777777" w:rsidR="00537B4F" w:rsidRPr="0098522A" w:rsidRDefault="00537B4F" w:rsidP="00CF78E1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758AE041" w14:textId="77777777" w:rsidR="00E55705" w:rsidRPr="0098522A" w:rsidRDefault="00E55705" w:rsidP="00E55705">
      <w:pPr>
        <w:pStyle w:val="Rientrocorpodeltesto2"/>
        <w:spacing w:line="240" w:lineRule="auto"/>
        <w:ind w:left="0"/>
        <w:rPr>
          <w:sz w:val="20"/>
        </w:rPr>
      </w:pPr>
    </w:p>
    <w:p w14:paraId="6D3935DE" w14:textId="77777777" w:rsidR="005118DE" w:rsidRPr="0098522A" w:rsidRDefault="005118DE" w:rsidP="00E55705">
      <w:pPr>
        <w:pStyle w:val="Rientrocorpodeltesto2"/>
        <w:spacing w:line="240" w:lineRule="auto"/>
        <w:ind w:left="0"/>
        <w:rPr>
          <w:sz w:val="20"/>
        </w:rPr>
      </w:pPr>
    </w:p>
    <w:p w14:paraId="6192F45A" w14:textId="77777777" w:rsidR="005118DE" w:rsidRPr="0098522A" w:rsidRDefault="005118DE" w:rsidP="00E55705">
      <w:pPr>
        <w:pStyle w:val="Rientrocorpodeltesto2"/>
        <w:spacing w:line="240" w:lineRule="auto"/>
        <w:ind w:left="0"/>
        <w:rPr>
          <w:sz w:val="20"/>
        </w:rPr>
      </w:pPr>
    </w:p>
    <w:p w14:paraId="0685A2B5" w14:textId="77777777" w:rsidR="005118DE" w:rsidRPr="0098522A" w:rsidRDefault="005118DE" w:rsidP="00E55705">
      <w:pPr>
        <w:pStyle w:val="Rientrocorpodeltesto2"/>
        <w:spacing w:line="240" w:lineRule="auto"/>
        <w:ind w:left="0"/>
        <w:rPr>
          <w:sz w:val="20"/>
        </w:rPr>
      </w:pPr>
    </w:p>
    <w:p w14:paraId="43B2EF00" w14:textId="03508759" w:rsidR="00B2621B" w:rsidRPr="0098522A" w:rsidRDefault="00B2621B" w:rsidP="00BE3E3E">
      <w:pPr>
        <w:pStyle w:val="Paragrafoelenco1"/>
        <w:numPr>
          <w:ilvl w:val="0"/>
          <w:numId w:val="34"/>
        </w:numPr>
        <w:spacing w:before="60" w:after="60" w:line="276" w:lineRule="auto"/>
        <w:jc w:val="both"/>
        <w:rPr>
          <w:sz w:val="20"/>
        </w:rPr>
      </w:pPr>
      <w:r w:rsidRPr="0098522A">
        <w:rPr>
          <w:sz w:val="20"/>
        </w:rPr>
        <w:lastRenderedPageBreak/>
        <w:t xml:space="preserve">che gli estremi dei requisiti del </w:t>
      </w:r>
      <w:r w:rsidRPr="0098522A">
        <w:rPr>
          <w:b/>
          <w:sz w:val="20"/>
        </w:rPr>
        <w:t>direttore tecnico</w:t>
      </w:r>
      <w:r w:rsidRPr="0098522A">
        <w:rPr>
          <w:sz w:val="20"/>
        </w:rPr>
        <w:t xml:space="preserve"> di cui all’art. 3</w:t>
      </w:r>
      <w:r w:rsidR="00BE3E3E" w:rsidRPr="0098522A">
        <w:rPr>
          <w:sz w:val="20"/>
        </w:rPr>
        <w:t>6, comma 1</w:t>
      </w:r>
      <w:r w:rsidRPr="0098522A">
        <w:rPr>
          <w:sz w:val="20"/>
        </w:rPr>
        <w:t xml:space="preserve"> del</w:t>
      </w:r>
      <w:r w:rsidR="00BE3E3E" w:rsidRPr="0098522A">
        <w:rPr>
          <w:sz w:val="20"/>
        </w:rPr>
        <w:t>l’allegato II.12 al D.lgs.</w:t>
      </w:r>
      <w:r w:rsidRPr="0098522A">
        <w:rPr>
          <w:sz w:val="20"/>
        </w:rPr>
        <w:t xml:space="preserve"> </w:t>
      </w:r>
      <w:r w:rsidR="00BE3E3E" w:rsidRPr="0098522A">
        <w:rPr>
          <w:sz w:val="20"/>
        </w:rPr>
        <w:t xml:space="preserve"> n. 36</w:t>
      </w:r>
      <w:r w:rsidRPr="0098522A">
        <w:rPr>
          <w:sz w:val="20"/>
        </w:rPr>
        <w:t>/20</w:t>
      </w:r>
      <w:r w:rsidR="00BE3E3E" w:rsidRPr="0098522A">
        <w:rPr>
          <w:sz w:val="20"/>
        </w:rPr>
        <w:t>23</w:t>
      </w:r>
      <w:r w:rsidRPr="0098522A">
        <w:rPr>
          <w:sz w:val="20"/>
        </w:rPr>
        <w:t xml:space="preserve"> sono: </w:t>
      </w:r>
    </w:p>
    <w:p w14:paraId="436504D9" w14:textId="77777777" w:rsidR="00E61C20" w:rsidRPr="0098522A" w:rsidRDefault="00E61C20" w:rsidP="00E61C20">
      <w:pPr>
        <w:pStyle w:val="Paragrafoelenco1"/>
        <w:spacing w:before="60" w:after="60" w:line="276" w:lineRule="auto"/>
        <w:ind w:left="360"/>
        <w:jc w:val="both"/>
        <w:rPr>
          <w:sz w:val="20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B2621B" w:rsidRPr="0098522A" w14:paraId="273952C8" w14:textId="77777777" w:rsidTr="00497149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87B0E3" w14:textId="77777777" w:rsidR="00B2621B" w:rsidRPr="0098522A" w:rsidRDefault="00B2621B" w:rsidP="00965642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A99BECB" w14:textId="77777777" w:rsidR="00B2621B" w:rsidRPr="0098522A" w:rsidRDefault="00B2621B" w:rsidP="00965642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B2621B" w:rsidRPr="0098522A" w14:paraId="6E98F8FE" w14:textId="77777777" w:rsidTr="00497149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D297EBF" w14:textId="77777777" w:rsidR="00B2621B" w:rsidRPr="0098522A" w:rsidRDefault="00B2621B" w:rsidP="00965642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BF05927" w14:textId="77777777" w:rsidR="00B2621B" w:rsidRPr="0098522A" w:rsidRDefault="00B2621B" w:rsidP="00965642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B2621B" w:rsidRPr="0098522A" w14:paraId="028E38AC" w14:textId="77777777" w:rsidTr="00497149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7D952194" w14:textId="77777777" w:rsidR="00B2621B" w:rsidRPr="0098522A" w:rsidRDefault="00B2621B" w:rsidP="00965642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Data di abilitazione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D362DF7" w14:textId="77777777" w:rsidR="00B2621B" w:rsidRPr="0098522A" w:rsidRDefault="00B2621B" w:rsidP="00965642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B2621B" w:rsidRPr="0098522A" w14:paraId="2C453922" w14:textId="77777777" w:rsidTr="00497149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2520CD17" w14:textId="77777777" w:rsidR="00B2621B" w:rsidRPr="0098522A" w:rsidRDefault="00B2621B" w:rsidP="00965642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668C472" w14:textId="77777777" w:rsidR="00B2621B" w:rsidRPr="0098522A" w:rsidRDefault="00B2621B" w:rsidP="00965642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B2621B" w:rsidRPr="0098522A" w14:paraId="02F6991F" w14:textId="77777777" w:rsidTr="00497149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76ADA098" w14:textId="77777777" w:rsidR="00B2621B" w:rsidRPr="0098522A" w:rsidRDefault="00B2621B" w:rsidP="00B2621B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DF6DFDA" w14:textId="77777777" w:rsidR="00B2621B" w:rsidRPr="0098522A" w:rsidRDefault="00B2621B" w:rsidP="00965642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B2621B" w:rsidRPr="0098522A" w14:paraId="68EDDAE6" w14:textId="77777777" w:rsidTr="00497149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5CF588" w14:textId="77777777" w:rsidR="00B2621B" w:rsidRPr="0098522A" w:rsidRDefault="00B2621B" w:rsidP="00965642">
            <w:pPr>
              <w:rPr>
                <w:sz w:val="20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42FE3" w14:textId="77777777" w:rsidR="00B2621B" w:rsidRPr="0098522A" w:rsidRDefault="00B2621B" w:rsidP="00965642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2665909D" w14:textId="00B00FAF" w:rsidR="00BE3E3E" w:rsidRPr="0098522A" w:rsidRDefault="00BE3E3E" w:rsidP="00BE3E3E">
      <w:pPr>
        <w:pStyle w:val="sche3"/>
        <w:spacing w:beforeLines="60" w:before="144" w:after="60"/>
        <w:rPr>
          <w:lang w:val="it-IT"/>
        </w:rPr>
      </w:pPr>
    </w:p>
    <w:p w14:paraId="7880357E" w14:textId="61936145" w:rsidR="00B2621B" w:rsidRPr="0098522A" w:rsidRDefault="00BE3E3E" w:rsidP="00BE3E3E">
      <w:pPr>
        <w:pStyle w:val="Paragrafoelenco1"/>
        <w:numPr>
          <w:ilvl w:val="0"/>
          <w:numId w:val="34"/>
        </w:numPr>
        <w:spacing w:before="60" w:after="60" w:line="276" w:lineRule="auto"/>
        <w:jc w:val="both"/>
        <w:rPr>
          <w:b/>
          <w:color w:val="auto"/>
          <w:sz w:val="20"/>
        </w:rPr>
      </w:pPr>
      <w:r w:rsidRPr="0098522A">
        <w:rPr>
          <w:b/>
          <w:sz w:val="20"/>
        </w:rPr>
        <w:t xml:space="preserve">si allega </w:t>
      </w:r>
      <w:r w:rsidR="00B2621B" w:rsidRPr="0098522A">
        <w:rPr>
          <w:b/>
          <w:color w:val="auto"/>
          <w:sz w:val="20"/>
        </w:rPr>
        <w:t xml:space="preserve">l’organigramma aggiornato di cui </w:t>
      </w:r>
      <w:r w:rsidR="00135EDF" w:rsidRPr="0098522A">
        <w:rPr>
          <w:b/>
          <w:color w:val="auto"/>
          <w:sz w:val="20"/>
        </w:rPr>
        <w:t>all’art. 3</w:t>
      </w:r>
      <w:r w:rsidRPr="0098522A">
        <w:rPr>
          <w:b/>
          <w:color w:val="auto"/>
          <w:sz w:val="20"/>
        </w:rPr>
        <w:t>6</w:t>
      </w:r>
      <w:r w:rsidR="00135EDF" w:rsidRPr="0098522A">
        <w:rPr>
          <w:b/>
          <w:color w:val="auto"/>
          <w:sz w:val="20"/>
        </w:rPr>
        <w:t xml:space="preserve"> della parte V dell’allegato II.12 al D.lgs. n° 36/2023;</w:t>
      </w:r>
    </w:p>
    <w:p w14:paraId="6F14D569" w14:textId="48F81CCB" w:rsidR="0093401D" w:rsidRPr="0098522A" w:rsidRDefault="0093401D" w:rsidP="00E529E4">
      <w:pPr>
        <w:jc w:val="both"/>
        <w:rPr>
          <w:sz w:val="20"/>
          <w:lang w:val="de-DE"/>
        </w:rPr>
      </w:pPr>
    </w:p>
    <w:p w14:paraId="71757CD2" w14:textId="77777777" w:rsidR="004077F9" w:rsidRPr="0098522A" w:rsidRDefault="004077F9" w:rsidP="00E529E4">
      <w:pPr>
        <w:jc w:val="both"/>
        <w:rPr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986"/>
      </w:tblGrid>
      <w:tr w:rsidR="00AD0114" w:rsidRPr="0098522A" w14:paraId="586EEF7D" w14:textId="77777777" w:rsidTr="00D36036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28B8485" w14:textId="3B2902D8" w:rsidR="00AD0114" w:rsidRPr="0098522A" w:rsidRDefault="00AD0114" w:rsidP="00AD0114">
            <w:pPr>
              <w:tabs>
                <w:tab w:val="left" w:pos="540"/>
              </w:tabs>
              <w:spacing w:before="60" w:after="60"/>
              <w:jc w:val="both"/>
              <w:rPr>
                <w:b/>
                <w:sz w:val="20"/>
                <w:u w:val="single"/>
              </w:rPr>
            </w:pPr>
            <w:r w:rsidRPr="0098522A">
              <w:rPr>
                <w:b/>
                <w:sz w:val="20"/>
              </w:rPr>
              <w:t>5.e)</w:t>
            </w:r>
            <w:r w:rsidRPr="0098522A">
              <w:rPr>
                <w:b/>
                <w:sz w:val="20"/>
              </w:rPr>
              <w:tab/>
              <w:t>da compilare in caso di a</w:t>
            </w:r>
            <w:r w:rsidRPr="0098522A">
              <w:rPr>
                <w:b/>
                <w:sz w:val="20"/>
                <w:u w:val="single"/>
              </w:rPr>
              <w:t>ltro soggetto abilitato in forza del diritto nazionale a offrire sul mercato servizi di ingegneria e di architettura.</w:t>
            </w:r>
          </w:p>
          <w:p w14:paraId="0D678BE8" w14:textId="54832083" w:rsidR="00AD0114" w:rsidRPr="0098522A" w:rsidRDefault="00AD0114" w:rsidP="00AD0114">
            <w:pPr>
              <w:tabs>
                <w:tab w:val="left" w:pos="540"/>
              </w:tabs>
              <w:spacing w:before="60" w:after="60"/>
              <w:rPr>
                <w:sz w:val="20"/>
              </w:rPr>
            </w:pPr>
            <w:r w:rsidRPr="0098522A">
              <w:rPr>
                <w:b/>
                <w:sz w:val="20"/>
              </w:rPr>
              <w:t>Questa sezione deve essere compilata dal legale rappresentante dell’operatore economico.</w:t>
            </w:r>
          </w:p>
        </w:tc>
      </w:tr>
    </w:tbl>
    <w:p w14:paraId="32E66EB2" w14:textId="77777777" w:rsidR="00AD0114" w:rsidRPr="0098522A" w:rsidRDefault="00AD0114" w:rsidP="00AD0114">
      <w:pPr>
        <w:spacing w:before="60" w:after="120"/>
        <w:ind w:left="284"/>
        <w:rPr>
          <w:sz w:val="20"/>
        </w:rPr>
      </w:pPr>
    </w:p>
    <w:tbl>
      <w:tblPr>
        <w:tblW w:w="9935" w:type="dxa"/>
        <w:tblLook w:val="01E0" w:firstRow="1" w:lastRow="1" w:firstColumn="1" w:lastColumn="1" w:noHBand="0" w:noVBand="0"/>
      </w:tblPr>
      <w:tblGrid>
        <w:gridCol w:w="2456"/>
        <w:gridCol w:w="177"/>
        <w:gridCol w:w="2832"/>
        <w:gridCol w:w="1421"/>
        <w:gridCol w:w="3049"/>
      </w:tblGrid>
      <w:tr w:rsidR="00AD0114" w:rsidRPr="0098522A" w14:paraId="446984D5" w14:textId="77777777" w:rsidTr="00D36036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1B39B8" w14:textId="77777777" w:rsidR="00AD0114" w:rsidRPr="0098522A" w:rsidRDefault="00AD0114" w:rsidP="00D36036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Denominazione sociale:</w:t>
            </w:r>
          </w:p>
        </w:tc>
        <w:tc>
          <w:tcPr>
            <w:tcW w:w="7302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E823649" w14:textId="77777777" w:rsidR="00AD0114" w:rsidRPr="0098522A" w:rsidRDefault="00AD0114" w:rsidP="00D36036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AD0114" w:rsidRPr="0098522A" w14:paraId="37CC9790" w14:textId="77777777" w:rsidTr="00D36036">
        <w:tc>
          <w:tcPr>
            <w:tcW w:w="993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19B1F4" w14:textId="60FD5267" w:rsidR="00AD0114" w:rsidRPr="0098522A" w:rsidRDefault="00AD0114" w:rsidP="00AD0114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Oggetto sociale:</w:t>
            </w:r>
            <w:r w:rsidRPr="0098522A">
              <w:rPr>
                <w:i/>
                <w:iCs/>
                <w:sz w:val="20"/>
              </w:rPr>
              <w:t xml:space="preserve"> </w:t>
            </w:r>
          </w:p>
        </w:tc>
      </w:tr>
      <w:tr w:rsidR="00AD0114" w:rsidRPr="0098522A" w14:paraId="139F3607" w14:textId="77777777" w:rsidTr="00D36036">
        <w:tc>
          <w:tcPr>
            <w:tcW w:w="9935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EDF3273" w14:textId="77777777" w:rsidR="00AD0114" w:rsidRPr="0098522A" w:rsidRDefault="00AD0114" w:rsidP="00D36036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AD0114" w:rsidRPr="0098522A" w14:paraId="10E70474" w14:textId="77777777" w:rsidTr="00D36036">
        <w:tc>
          <w:tcPr>
            <w:tcW w:w="263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A442175" w14:textId="22E84D7C" w:rsidR="00AD0114" w:rsidRPr="0098522A" w:rsidRDefault="00AD0114" w:rsidP="00D36036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Natura giuridica</w:t>
            </w:r>
            <w:r w:rsidRPr="0098522A">
              <w:rPr>
                <w:sz w:val="20"/>
                <w:lang w:val="de-DE"/>
              </w:rPr>
              <w:t>:</w:t>
            </w:r>
          </w:p>
        </w:tc>
        <w:tc>
          <w:tcPr>
            <w:tcW w:w="2832" w:type="dxa"/>
            <w:tcBorders>
              <w:bottom w:val="dashSmallGap" w:sz="4" w:space="0" w:color="auto"/>
            </w:tcBorders>
            <w:shd w:val="clear" w:color="auto" w:fill="auto"/>
          </w:tcPr>
          <w:p w14:paraId="22C46E41" w14:textId="77777777" w:rsidR="00AD0114" w:rsidRPr="0098522A" w:rsidRDefault="00AD0114" w:rsidP="00D36036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  <w:tc>
          <w:tcPr>
            <w:tcW w:w="1421" w:type="dxa"/>
            <w:tcBorders>
              <w:top w:val="dashSmallGap" w:sz="4" w:space="0" w:color="auto"/>
            </w:tcBorders>
            <w:shd w:val="clear" w:color="auto" w:fill="auto"/>
          </w:tcPr>
          <w:p w14:paraId="64C68B0D" w14:textId="77777777" w:rsidR="00AD0114" w:rsidRPr="0098522A" w:rsidRDefault="00AD0114" w:rsidP="00D36036">
            <w:pPr>
              <w:tabs>
                <w:tab w:val="right" w:pos="9540"/>
              </w:tabs>
              <w:spacing w:before="80"/>
              <w:jc w:val="right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sede legale</w:t>
            </w:r>
            <w:r w:rsidRPr="0098522A">
              <w:rPr>
                <w:sz w:val="20"/>
                <w:lang w:val="de-DE"/>
              </w:rPr>
              <w:t>:</w:t>
            </w:r>
          </w:p>
        </w:tc>
        <w:tc>
          <w:tcPr>
            <w:tcW w:w="304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FD170F4" w14:textId="77777777" w:rsidR="00AD0114" w:rsidRPr="0098522A" w:rsidRDefault="00AD0114" w:rsidP="00D36036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AD0114" w:rsidRPr="0098522A" w14:paraId="051DBC65" w14:textId="77777777" w:rsidTr="00D36036">
        <w:trPr>
          <w:cantSplit/>
          <w:trHeight w:hRule="exact" w:val="113"/>
        </w:trPr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A29862" w14:textId="77777777" w:rsidR="00AD0114" w:rsidRPr="0098522A" w:rsidRDefault="00AD0114" w:rsidP="00D36036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  <w:tc>
          <w:tcPr>
            <w:tcW w:w="7479" w:type="dxa"/>
            <w:gridSpan w:val="4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C8A98" w14:textId="77777777" w:rsidR="00AD0114" w:rsidRPr="0098522A" w:rsidRDefault="00AD0114" w:rsidP="00D36036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60D113A1" w14:textId="58281845" w:rsidR="00AD0114" w:rsidRPr="0098522A" w:rsidRDefault="00AD0114" w:rsidP="00AD0114">
      <w:pPr>
        <w:pStyle w:val="Rientrocorpodeltesto2"/>
        <w:spacing w:line="240" w:lineRule="auto"/>
        <w:ind w:left="0"/>
        <w:rPr>
          <w:sz w:val="20"/>
        </w:rPr>
      </w:pPr>
    </w:p>
    <w:p w14:paraId="03FAE0DA" w14:textId="1577D66C" w:rsidR="00AD0114" w:rsidRPr="0098522A" w:rsidRDefault="00AD0114" w:rsidP="00AD0114">
      <w:pPr>
        <w:pStyle w:val="Paragrafoelenco1"/>
        <w:numPr>
          <w:ilvl w:val="0"/>
          <w:numId w:val="34"/>
        </w:numPr>
        <w:spacing w:before="60" w:after="60" w:line="276" w:lineRule="auto"/>
        <w:jc w:val="both"/>
        <w:rPr>
          <w:sz w:val="20"/>
        </w:rPr>
      </w:pPr>
      <w:r w:rsidRPr="0098522A">
        <w:rPr>
          <w:sz w:val="20"/>
        </w:rPr>
        <w:t xml:space="preserve">che gli estremi dei requisiti del direttore tecnico di cui all’art. 37, comma 2, lett. b) dell’allegato II.12 al D.lgs.  n. 36/2023 sono: </w:t>
      </w:r>
    </w:p>
    <w:p w14:paraId="3169B2B2" w14:textId="1A8A90BE" w:rsidR="00E61C20" w:rsidRPr="0098522A" w:rsidRDefault="00E61C20" w:rsidP="00E61C20">
      <w:pPr>
        <w:pStyle w:val="Paragrafoelenco1"/>
        <w:spacing w:before="60" w:after="60" w:line="276" w:lineRule="auto"/>
        <w:ind w:left="360"/>
        <w:jc w:val="both"/>
        <w:rPr>
          <w:sz w:val="20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AD0114" w:rsidRPr="0098522A" w14:paraId="5ACB76F6" w14:textId="77777777" w:rsidTr="00D36036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90B71A" w14:textId="77777777" w:rsidR="00AD0114" w:rsidRPr="0098522A" w:rsidRDefault="00AD0114" w:rsidP="00D36036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CCD4B38" w14:textId="77777777" w:rsidR="00AD0114" w:rsidRPr="0098522A" w:rsidRDefault="00AD0114" w:rsidP="00D36036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AD0114" w:rsidRPr="0098522A" w14:paraId="65F264B0" w14:textId="77777777" w:rsidTr="00D36036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4A9FB07B" w14:textId="77777777" w:rsidR="00AD0114" w:rsidRPr="0098522A" w:rsidRDefault="00AD0114" w:rsidP="00D36036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B4234D9" w14:textId="77777777" w:rsidR="00AD0114" w:rsidRPr="0098522A" w:rsidRDefault="00AD0114" w:rsidP="00D36036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AD0114" w:rsidRPr="0098522A" w14:paraId="635F8EE8" w14:textId="77777777" w:rsidTr="00D36036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1F0D9785" w14:textId="77777777" w:rsidR="00AD0114" w:rsidRPr="0098522A" w:rsidRDefault="00AD0114" w:rsidP="00D36036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Data di abilitazione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77A8C26" w14:textId="77777777" w:rsidR="00AD0114" w:rsidRPr="0098522A" w:rsidRDefault="00AD0114" w:rsidP="00D36036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AD0114" w:rsidRPr="0098522A" w14:paraId="39365413" w14:textId="77777777" w:rsidTr="00D36036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3FA32D8" w14:textId="77777777" w:rsidR="00AD0114" w:rsidRPr="0098522A" w:rsidRDefault="00AD0114" w:rsidP="00D36036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07D7D23" w14:textId="77777777" w:rsidR="00AD0114" w:rsidRPr="0098522A" w:rsidRDefault="00AD0114" w:rsidP="00D36036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AD0114" w:rsidRPr="0098522A" w14:paraId="278C8872" w14:textId="77777777" w:rsidTr="00D36036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744424C1" w14:textId="77777777" w:rsidR="00AD0114" w:rsidRPr="0098522A" w:rsidRDefault="00AD0114" w:rsidP="00D36036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54307BB" w14:textId="77777777" w:rsidR="00AD0114" w:rsidRPr="0098522A" w:rsidRDefault="00AD0114" w:rsidP="00D36036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AD0114" w:rsidRPr="0098522A" w14:paraId="20DA7BA8" w14:textId="77777777" w:rsidTr="00D36036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5B4C76" w14:textId="77777777" w:rsidR="00AD0114" w:rsidRPr="0098522A" w:rsidRDefault="00AD0114" w:rsidP="00D36036">
            <w:pPr>
              <w:rPr>
                <w:sz w:val="20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3CE9" w14:textId="77777777" w:rsidR="00AD0114" w:rsidRPr="0098522A" w:rsidRDefault="00AD0114" w:rsidP="00D36036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1018F292" w14:textId="77777777" w:rsidR="00AD0114" w:rsidRPr="0098522A" w:rsidRDefault="00AD0114" w:rsidP="00AD0114">
      <w:pPr>
        <w:pStyle w:val="sche3"/>
        <w:spacing w:beforeLines="60" w:before="144" w:after="60"/>
        <w:rPr>
          <w:lang w:val="it-IT"/>
        </w:rPr>
      </w:pPr>
    </w:p>
    <w:p w14:paraId="281E7D51" w14:textId="213A563E" w:rsidR="00AD0114" w:rsidRPr="0098522A" w:rsidRDefault="00AD0114" w:rsidP="00AD0114">
      <w:pPr>
        <w:pStyle w:val="Paragrafoelenco1"/>
        <w:numPr>
          <w:ilvl w:val="0"/>
          <w:numId w:val="34"/>
        </w:numPr>
        <w:spacing w:before="60" w:after="60" w:line="276" w:lineRule="auto"/>
        <w:jc w:val="both"/>
        <w:rPr>
          <w:b/>
          <w:color w:val="auto"/>
          <w:sz w:val="20"/>
        </w:rPr>
      </w:pPr>
      <w:r w:rsidRPr="0098522A">
        <w:rPr>
          <w:b/>
          <w:sz w:val="20"/>
        </w:rPr>
        <w:t xml:space="preserve">si allega </w:t>
      </w:r>
      <w:r w:rsidRPr="0098522A">
        <w:rPr>
          <w:b/>
          <w:color w:val="auto"/>
          <w:sz w:val="20"/>
        </w:rPr>
        <w:t>l’organigramma aggiornato di cui all’art. 37 della parte V dell’allegato II.12 al D.lgs. n° 36/2023;</w:t>
      </w:r>
    </w:p>
    <w:p w14:paraId="6BEA16FA" w14:textId="77777777" w:rsidR="002345B5" w:rsidRPr="0098522A" w:rsidRDefault="002345B5" w:rsidP="00E529E4">
      <w:pPr>
        <w:jc w:val="both"/>
        <w:rPr>
          <w:sz w:val="20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986"/>
      </w:tblGrid>
      <w:tr w:rsidR="00E529E4" w:rsidRPr="0098522A" w14:paraId="5A57B93D" w14:textId="77777777" w:rsidTr="001C2EE7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AE7134F" w14:textId="19797817" w:rsidR="00F2686A" w:rsidRPr="0098522A" w:rsidRDefault="00E529E4" w:rsidP="00F2686A">
            <w:pPr>
              <w:jc w:val="both"/>
              <w:rPr>
                <w:b/>
                <w:sz w:val="20"/>
                <w:u w:val="single"/>
              </w:rPr>
            </w:pPr>
            <w:r w:rsidRPr="0098522A">
              <w:rPr>
                <w:b/>
                <w:sz w:val="20"/>
              </w:rPr>
              <w:t>5.</w:t>
            </w:r>
            <w:r w:rsidR="00AD0114" w:rsidRPr="0098522A">
              <w:rPr>
                <w:b/>
                <w:sz w:val="20"/>
              </w:rPr>
              <w:t>f</w:t>
            </w:r>
            <w:r w:rsidRPr="0098522A">
              <w:rPr>
                <w:b/>
                <w:sz w:val="20"/>
              </w:rPr>
              <w:t>)</w:t>
            </w:r>
            <w:r w:rsidRPr="0098522A">
              <w:rPr>
                <w:b/>
                <w:sz w:val="20"/>
              </w:rPr>
              <w:tab/>
              <w:t xml:space="preserve">da compilare in caso di </w:t>
            </w:r>
            <w:r w:rsidRPr="0098522A">
              <w:rPr>
                <w:b/>
                <w:sz w:val="20"/>
                <w:u w:val="single"/>
              </w:rPr>
              <w:t>SOCIETÀ TRA PROFESSIONISTI</w:t>
            </w:r>
            <w:r w:rsidR="00F2686A" w:rsidRPr="0098522A">
              <w:rPr>
                <w:b/>
                <w:sz w:val="20"/>
                <w:u w:val="single"/>
              </w:rPr>
              <w:t xml:space="preserve"> - (v. art. 10 L. 183/2011 e D.M. n. 34/2013):</w:t>
            </w:r>
            <w:r w:rsidR="004C0F79" w:rsidRPr="0098522A">
              <w:rPr>
                <w:rStyle w:val="Rimandonotaapidipagina"/>
                <w:b/>
                <w:sz w:val="20"/>
                <w:u w:val="single"/>
              </w:rPr>
              <w:footnoteReference w:id="5"/>
            </w:r>
          </w:p>
          <w:p w14:paraId="64E4A153" w14:textId="77777777" w:rsidR="00E529E4" w:rsidRPr="0098522A" w:rsidRDefault="00E529E4" w:rsidP="001C2EE7">
            <w:pPr>
              <w:tabs>
                <w:tab w:val="left" w:pos="540"/>
              </w:tabs>
              <w:spacing w:before="60" w:after="60"/>
              <w:rPr>
                <w:b/>
                <w:sz w:val="20"/>
                <w:u w:val="single"/>
              </w:rPr>
            </w:pPr>
          </w:p>
          <w:p w14:paraId="320DE6B0" w14:textId="77777777" w:rsidR="00E529E4" w:rsidRPr="0098522A" w:rsidRDefault="00E529E4" w:rsidP="00E529E4">
            <w:pPr>
              <w:tabs>
                <w:tab w:val="left" w:pos="540"/>
              </w:tabs>
              <w:spacing w:before="60" w:after="60"/>
              <w:rPr>
                <w:sz w:val="20"/>
              </w:rPr>
            </w:pPr>
            <w:r w:rsidRPr="0098522A">
              <w:rPr>
                <w:b/>
                <w:sz w:val="20"/>
              </w:rPr>
              <w:t>Questa sezione deve essere compilata dal legale rappresentante della società tra professionisti.</w:t>
            </w:r>
          </w:p>
        </w:tc>
      </w:tr>
    </w:tbl>
    <w:p w14:paraId="62130614" w14:textId="77777777" w:rsidR="00135EDF" w:rsidRPr="0098522A" w:rsidRDefault="00135EDF" w:rsidP="00E529E4">
      <w:pPr>
        <w:spacing w:before="60" w:after="120"/>
        <w:ind w:left="284"/>
        <w:rPr>
          <w:sz w:val="20"/>
        </w:rPr>
      </w:pPr>
    </w:p>
    <w:tbl>
      <w:tblPr>
        <w:tblW w:w="9935" w:type="dxa"/>
        <w:tblLook w:val="01E0" w:firstRow="1" w:lastRow="1" w:firstColumn="1" w:lastColumn="1" w:noHBand="0" w:noVBand="0"/>
      </w:tblPr>
      <w:tblGrid>
        <w:gridCol w:w="2456"/>
        <w:gridCol w:w="177"/>
        <w:gridCol w:w="2832"/>
        <w:gridCol w:w="1421"/>
        <w:gridCol w:w="3049"/>
      </w:tblGrid>
      <w:tr w:rsidR="00E529E4" w:rsidRPr="0098522A" w14:paraId="5862A225" w14:textId="77777777" w:rsidTr="001C2EE7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27D33A" w14:textId="77777777" w:rsidR="00E529E4" w:rsidRPr="0098522A" w:rsidRDefault="00E529E4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Denominazione sociale:</w:t>
            </w:r>
          </w:p>
        </w:tc>
        <w:tc>
          <w:tcPr>
            <w:tcW w:w="7302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1DF2386" w14:textId="77777777" w:rsidR="00E529E4" w:rsidRPr="0098522A" w:rsidRDefault="00E529E4" w:rsidP="001C2EE7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E529E4" w:rsidRPr="0098522A" w14:paraId="44561638" w14:textId="77777777" w:rsidTr="001C2EE7">
        <w:tc>
          <w:tcPr>
            <w:tcW w:w="993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F356CE" w14:textId="77777777" w:rsidR="00E529E4" w:rsidRPr="0098522A" w:rsidRDefault="00E529E4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iscrizione alla CCIAA di:</w:t>
            </w:r>
            <w:r w:rsidRPr="0098522A">
              <w:rPr>
                <w:i/>
                <w:iCs/>
                <w:sz w:val="20"/>
              </w:rPr>
              <w:t xml:space="preserve"> (per gli stranieri registri equipollenti)</w:t>
            </w:r>
          </w:p>
        </w:tc>
      </w:tr>
      <w:tr w:rsidR="00E529E4" w:rsidRPr="0098522A" w14:paraId="3A5017AD" w14:textId="77777777" w:rsidTr="001C2EE7">
        <w:tc>
          <w:tcPr>
            <w:tcW w:w="9935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59F4613" w14:textId="77777777" w:rsidR="00E529E4" w:rsidRPr="0098522A" w:rsidRDefault="00E529E4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E529E4" w:rsidRPr="0098522A" w14:paraId="68DA66C6" w14:textId="77777777" w:rsidTr="001C2EE7">
        <w:tc>
          <w:tcPr>
            <w:tcW w:w="2633" w:type="dxa"/>
            <w:gridSpan w:val="2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14:paraId="2DA91A58" w14:textId="77777777" w:rsidR="00E529E4" w:rsidRPr="0098522A" w:rsidRDefault="00E529E4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lastRenderedPageBreak/>
              <w:t>numero e data d’iscrizione:</w:t>
            </w:r>
          </w:p>
        </w:tc>
        <w:tc>
          <w:tcPr>
            <w:tcW w:w="7302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B647B48" w14:textId="77777777" w:rsidR="00E529E4" w:rsidRPr="0098522A" w:rsidRDefault="00E529E4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E529E4" w:rsidRPr="0098522A" w14:paraId="16350E62" w14:textId="77777777" w:rsidTr="001C2EE7">
        <w:tc>
          <w:tcPr>
            <w:tcW w:w="263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DA5B02B" w14:textId="77777777" w:rsidR="00E529E4" w:rsidRPr="0098522A" w:rsidRDefault="00E529E4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forma giuridica</w:t>
            </w:r>
            <w:r w:rsidRPr="0098522A">
              <w:rPr>
                <w:sz w:val="20"/>
                <w:lang w:val="de-DE"/>
              </w:rPr>
              <w:t>:</w:t>
            </w:r>
          </w:p>
        </w:tc>
        <w:tc>
          <w:tcPr>
            <w:tcW w:w="2832" w:type="dxa"/>
            <w:tcBorders>
              <w:bottom w:val="dashSmallGap" w:sz="4" w:space="0" w:color="auto"/>
            </w:tcBorders>
            <w:shd w:val="clear" w:color="auto" w:fill="auto"/>
          </w:tcPr>
          <w:p w14:paraId="78642D38" w14:textId="77777777" w:rsidR="00E529E4" w:rsidRPr="0098522A" w:rsidRDefault="00E529E4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  <w:tc>
          <w:tcPr>
            <w:tcW w:w="1421" w:type="dxa"/>
            <w:tcBorders>
              <w:top w:val="dashSmallGap" w:sz="4" w:space="0" w:color="auto"/>
            </w:tcBorders>
            <w:shd w:val="clear" w:color="auto" w:fill="auto"/>
          </w:tcPr>
          <w:p w14:paraId="3627C81D" w14:textId="77777777" w:rsidR="00E529E4" w:rsidRPr="0098522A" w:rsidRDefault="00E529E4" w:rsidP="001C2EE7">
            <w:pPr>
              <w:tabs>
                <w:tab w:val="right" w:pos="9540"/>
              </w:tabs>
              <w:spacing w:before="80"/>
              <w:jc w:val="right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sede legale</w:t>
            </w:r>
            <w:r w:rsidRPr="0098522A">
              <w:rPr>
                <w:sz w:val="20"/>
                <w:lang w:val="de-DE"/>
              </w:rPr>
              <w:t>:</w:t>
            </w:r>
          </w:p>
        </w:tc>
        <w:tc>
          <w:tcPr>
            <w:tcW w:w="304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F34C34C" w14:textId="77777777" w:rsidR="00E529E4" w:rsidRPr="0098522A" w:rsidRDefault="00E529E4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E529E4" w:rsidRPr="0098522A" w14:paraId="70D4196B" w14:textId="77777777" w:rsidTr="001C2EE7">
        <w:trPr>
          <w:cantSplit/>
          <w:trHeight w:hRule="exact" w:val="113"/>
        </w:trPr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757BEE" w14:textId="77777777" w:rsidR="00E529E4" w:rsidRPr="0098522A" w:rsidRDefault="00E529E4" w:rsidP="001C2EE7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  <w:tc>
          <w:tcPr>
            <w:tcW w:w="7479" w:type="dxa"/>
            <w:gridSpan w:val="4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00107" w14:textId="77777777" w:rsidR="00E529E4" w:rsidRPr="0098522A" w:rsidRDefault="00E529E4" w:rsidP="001C2EE7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13E020B3" w14:textId="77777777" w:rsidR="00E529E4" w:rsidRPr="0098522A" w:rsidRDefault="00E529E4" w:rsidP="00E529E4">
      <w:pPr>
        <w:pStyle w:val="Rientrocorpodeltesto2"/>
        <w:spacing w:line="240" w:lineRule="auto"/>
        <w:ind w:left="284"/>
        <w:rPr>
          <w:sz w:val="20"/>
        </w:rPr>
      </w:pPr>
    </w:p>
    <w:p w14:paraId="49D36AB5" w14:textId="1946CD11" w:rsidR="00F2686A" w:rsidRPr="0098522A" w:rsidRDefault="00F2686A" w:rsidP="00E61C20">
      <w:pPr>
        <w:pStyle w:val="Rientrocorpodeltesto2"/>
        <w:numPr>
          <w:ilvl w:val="0"/>
          <w:numId w:val="14"/>
        </w:numPr>
        <w:spacing w:line="360" w:lineRule="auto"/>
        <w:ind w:left="284" w:hanging="357"/>
        <w:rPr>
          <w:sz w:val="20"/>
        </w:rPr>
      </w:pPr>
      <w:r w:rsidRPr="0098522A">
        <w:rPr>
          <w:sz w:val="20"/>
        </w:rPr>
        <w:t xml:space="preserve">che la società è formata dai seguenti soci </w:t>
      </w:r>
      <w:r w:rsidR="0071580C" w:rsidRPr="0098522A">
        <w:rPr>
          <w:sz w:val="20"/>
        </w:rPr>
        <w:t xml:space="preserve">professionisti </w:t>
      </w:r>
      <w:r w:rsidRPr="0098522A">
        <w:rPr>
          <w:sz w:val="20"/>
        </w:rPr>
        <w:t>indicati in uno agli estremi di iscrizione ai relativi</w:t>
      </w:r>
      <w:r w:rsidR="00E61C20" w:rsidRPr="0098522A">
        <w:rPr>
          <w:sz w:val="20"/>
        </w:rPr>
        <w:t xml:space="preserve"> </w:t>
      </w:r>
      <w:r w:rsidRPr="0098522A">
        <w:rPr>
          <w:sz w:val="20"/>
        </w:rPr>
        <w:t>albi professionali: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F2686A" w:rsidRPr="0098522A" w14:paraId="7268A694" w14:textId="77777777" w:rsidTr="001C2EE7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149510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DA73352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F2686A" w:rsidRPr="0098522A" w14:paraId="54206DCB" w14:textId="77777777" w:rsidTr="001C2EE7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33CB7B25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0400C31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F2686A" w:rsidRPr="0098522A" w14:paraId="4D5F61C4" w14:textId="77777777" w:rsidTr="001C2EE7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B20F536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  <w:p w14:paraId="3A6C0B1C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Albo/Ordine/collegio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DF2F9A0" w14:textId="77777777" w:rsidR="00F2686A" w:rsidRPr="0098522A" w:rsidRDefault="00F2686A" w:rsidP="00F2686A">
            <w:pPr>
              <w:tabs>
                <w:tab w:val="right" w:pos="9540"/>
              </w:tabs>
              <w:spacing w:before="80"/>
              <w:ind w:left="2558"/>
              <w:jc w:val="both"/>
              <w:rPr>
                <w:sz w:val="20"/>
              </w:rPr>
            </w:pPr>
          </w:p>
        </w:tc>
      </w:tr>
      <w:tr w:rsidR="00F2686A" w:rsidRPr="0098522A" w14:paraId="75D0B87C" w14:textId="77777777" w:rsidTr="001C2EE7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5F367298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  <w:p w14:paraId="46D71B9E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numero di iscrizione Albo/Ordine/collegio: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54B538A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F2686A" w:rsidRPr="0098522A" w14:paraId="320CD816" w14:textId="77777777" w:rsidTr="001C2EE7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4267B4" w14:textId="77777777" w:rsidR="00F2686A" w:rsidRPr="0098522A" w:rsidRDefault="00F2686A" w:rsidP="001C2EE7">
            <w:pPr>
              <w:rPr>
                <w:sz w:val="20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4B92" w14:textId="77777777" w:rsidR="00F2686A" w:rsidRPr="0098522A" w:rsidRDefault="00F2686A" w:rsidP="001C2EE7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31CA98BD" w14:textId="4C35D499" w:rsidR="00F2686A" w:rsidRPr="0098522A" w:rsidRDefault="00F2686A" w:rsidP="00F2686A">
      <w:pPr>
        <w:pStyle w:val="Rientrocorpodeltesto2"/>
        <w:spacing w:line="240" w:lineRule="auto"/>
        <w:ind w:left="823" w:hanging="539"/>
        <w:rPr>
          <w:sz w:val="20"/>
        </w:rPr>
      </w:pPr>
    </w:p>
    <w:p w14:paraId="04FD66B7" w14:textId="77777777" w:rsidR="009F2D4E" w:rsidRPr="0098522A" w:rsidRDefault="009F2D4E" w:rsidP="00F2686A">
      <w:pPr>
        <w:pStyle w:val="Rientrocorpodeltesto2"/>
        <w:spacing w:line="240" w:lineRule="auto"/>
        <w:ind w:left="823" w:hanging="539"/>
        <w:rPr>
          <w:sz w:val="20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F2686A" w:rsidRPr="0098522A" w14:paraId="6274B98E" w14:textId="77777777" w:rsidTr="001C2EE7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BA6AF9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6A6A781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F2686A" w:rsidRPr="0098522A" w14:paraId="6503B521" w14:textId="77777777" w:rsidTr="001C2EE7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32FF778B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D99EC1C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F2686A" w:rsidRPr="0098522A" w14:paraId="616FCD29" w14:textId="77777777" w:rsidTr="001C2EE7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A488D5A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  <w:p w14:paraId="2C6391C9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Albo/Ordine/collegio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2DC8891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ind w:left="2558"/>
              <w:jc w:val="both"/>
              <w:rPr>
                <w:sz w:val="20"/>
              </w:rPr>
            </w:pPr>
          </w:p>
        </w:tc>
      </w:tr>
      <w:tr w:rsidR="00F2686A" w:rsidRPr="0098522A" w14:paraId="4F37DDB1" w14:textId="77777777" w:rsidTr="001C2EE7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191E775D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  <w:p w14:paraId="40D5F09E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numero di iscrizione Albo/Ordine/collegio: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A7CC253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F2686A" w:rsidRPr="0098522A" w14:paraId="50FBF51C" w14:textId="77777777" w:rsidTr="001C2EE7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40AC97" w14:textId="77777777" w:rsidR="00F2686A" w:rsidRPr="0098522A" w:rsidRDefault="00F2686A" w:rsidP="001C2EE7">
            <w:pPr>
              <w:rPr>
                <w:sz w:val="20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D5CE" w14:textId="77777777" w:rsidR="00F2686A" w:rsidRPr="0098522A" w:rsidRDefault="00F2686A" w:rsidP="001C2EE7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5D929410" w14:textId="09871C37" w:rsidR="00CC7EC6" w:rsidRPr="0098522A" w:rsidRDefault="00CC7EC6" w:rsidP="00F2686A">
      <w:pPr>
        <w:pStyle w:val="Rientrocorpodeltesto2"/>
        <w:spacing w:line="240" w:lineRule="auto"/>
        <w:ind w:left="823" w:hanging="539"/>
        <w:rPr>
          <w:sz w:val="20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F2686A" w:rsidRPr="0098522A" w14:paraId="4587A5B6" w14:textId="77777777" w:rsidTr="001C2EE7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47011A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E0233BD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F2686A" w:rsidRPr="0098522A" w14:paraId="49B617DE" w14:textId="77777777" w:rsidTr="001C2EE7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7FED1EF7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6C9E07E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F2686A" w:rsidRPr="0098522A" w14:paraId="41D2F46D" w14:textId="77777777" w:rsidTr="001C2EE7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9BE6E2C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  <w:p w14:paraId="4995759C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Albo/Ordine/collegio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5CDC388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ind w:left="2558"/>
              <w:jc w:val="both"/>
              <w:rPr>
                <w:sz w:val="20"/>
              </w:rPr>
            </w:pPr>
          </w:p>
        </w:tc>
      </w:tr>
      <w:tr w:rsidR="00F2686A" w:rsidRPr="0098522A" w14:paraId="4B4EB845" w14:textId="77777777" w:rsidTr="001C2EE7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54F7C008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  <w:p w14:paraId="3F8EC2DB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numero di iscrizione Albo/Ordine/collegio: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2D61E21" w14:textId="77777777" w:rsidR="00F2686A" w:rsidRPr="0098522A" w:rsidRDefault="00F2686A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F2686A" w:rsidRPr="0098522A" w14:paraId="6703462D" w14:textId="77777777" w:rsidTr="001C2EE7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001891" w14:textId="77777777" w:rsidR="00F2686A" w:rsidRPr="0098522A" w:rsidRDefault="00F2686A" w:rsidP="001C2EE7">
            <w:pPr>
              <w:rPr>
                <w:sz w:val="20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42EC" w14:textId="77777777" w:rsidR="00F2686A" w:rsidRPr="0098522A" w:rsidRDefault="00F2686A" w:rsidP="001C2EE7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2D016E2A" w14:textId="77777777" w:rsidR="00B6727F" w:rsidRPr="0098522A" w:rsidRDefault="00B6727F" w:rsidP="00B6727F">
      <w:pPr>
        <w:pStyle w:val="Rientrocorpodeltesto2"/>
        <w:spacing w:line="240" w:lineRule="auto"/>
        <w:ind w:left="644"/>
        <w:rPr>
          <w:sz w:val="20"/>
        </w:rPr>
      </w:pPr>
    </w:p>
    <w:p w14:paraId="7FA80702" w14:textId="6277E7B8" w:rsidR="0071580C" w:rsidRPr="0098522A" w:rsidRDefault="0071580C" w:rsidP="008F5A14">
      <w:pPr>
        <w:pStyle w:val="Rientrocorpodeltesto2"/>
        <w:numPr>
          <w:ilvl w:val="0"/>
          <w:numId w:val="14"/>
        </w:numPr>
        <w:spacing w:line="240" w:lineRule="auto"/>
        <w:ind w:left="644"/>
        <w:rPr>
          <w:sz w:val="20"/>
        </w:rPr>
      </w:pPr>
      <w:r w:rsidRPr="0098522A">
        <w:rPr>
          <w:sz w:val="20"/>
        </w:rPr>
        <w:t>che la società è formata dai seguenti soci non professionisti</w:t>
      </w:r>
      <w:r w:rsidR="00FD64E3" w:rsidRPr="0098522A">
        <w:rPr>
          <w:sz w:val="20"/>
        </w:rPr>
        <w:t xml:space="preserve"> (indicare i nominativi/ denominazione)</w:t>
      </w:r>
      <w:r w:rsidRPr="0098522A">
        <w:rPr>
          <w:sz w:val="20"/>
        </w:rPr>
        <w:t>:</w:t>
      </w:r>
    </w:p>
    <w:p w14:paraId="6C21E796" w14:textId="77777777" w:rsidR="00CC7EC6" w:rsidRPr="0098522A" w:rsidRDefault="00CC7EC6" w:rsidP="00E87356">
      <w:pPr>
        <w:pStyle w:val="Rientrocorpodeltesto2"/>
        <w:spacing w:line="240" w:lineRule="auto"/>
        <w:ind w:left="0"/>
        <w:rPr>
          <w:sz w:val="20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7378"/>
      </w:tblGrid>
      <w:tr w:rsidR="0071580C" w:rsidRPr="0098522A" w14:paraId="3602BD93" w14:textId="77777777" w:rsidTr="001C2EE7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BE5C1A" w14:textId="77777777" w:rsidR="0071580C" w:rsidRPr="0098522A" w:rsidRDefault="0071580C" w:rsidP="001C2EE7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Nome e cognome / Denominazione:</w:t>
            </w:r>
          </w:p>
        </w:tc>
        <w:tc>
          <w:tcPr>
            <w:tcW w:w="7740" w:type="dxa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0E03FF8" w14:textId="77777777" w:rsidR="0071580C" w:rsidRPr="0098522A" w:rsidRDefault="0071580C" w:rsidP="001C2EE7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71580C" w:rsidRPr="0098522A" w14:paraId="18CE528F" w14:textId="77777777" w:rsidTr="001C2EE7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2F77E3" w14:textId="77777777" w:rsidR="0071580C" w:rsidRPr="0098522A" w:rsidRDefault="0071580C" w:rsidP="0071580C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Nome e cognome / Denominazione:</w:t>
            </w:r>
          </w:p>
        </w:tc>
        <w:tc>
          <w:tcPr>
            <w:tcW w:w="7740" w:type="dxa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2170959" w14:textId="77777777" w:rsidR="0071580C" w:rsidRPr="0098522A" w:rsidRDefault="0071580C" w:rsidP="0071580C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71580C" w:rsidRPr="0098522A" w14:paraId="4D4B27C8" w14:textId="77777777" w:rsidTr="001C2EE7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41E668" w14:textId="77777777" w:rsidR="0071580C" w:rsidRPr="0098522A" w:rsidRDefault="0071580C" w:rsidP="0071580C">
            <w:pPr>
              <w:rPr>
                <w:sz w:val="20"/>
              </w:rPr>
            </w:pPr>
          </w:p>
        </w:tc>
        <w:tc>
          <w:tcPr>
            <w:tcW w:w="73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0EEF0" w14:textId="77777777" w:rsidR="0071580C" w:rsidRPr="0098522A" w:rsidRDefault="0071580C" w:rsidP="0071580C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5741FF25" w14:textId="690C9CB6" w:rsidR="00E529E4" w:rsidRPr="0098522A" w:rsidRDefault="00E529E4" w:rsidP="00A8238A">
      <w:pPr>
        <w:pStyle w:val="Paragrafoelenco1"/>
        <w:tabs>
          <w:tab w:val="left" w:pos="120"/>
        </w:tabs>
        <w:ind w:left="0"/>
        <w:jc w:val="both"/>
        <w:rPr>
          <w:color w:val="auto"/>
          <w:sz w:val="20"/>
        </w:rPr>
      </w:pPr>
    </w:p>
    <w:p w14:paraId="23E4E775" w14:textId="49C9B2EF" w:rsidR="00A8238A" w:rsidRPr="0098522A" w:rsidRDefault="00A8238A" w:rsidP="00A8238A">
      <w:pPr>
        <w:pStyle w:val="Paragrafoelenco1"/>
        <w:tabs>
          <w:tab w:val="left" w:pos="120"/>
        </w:tabs>
        <w:ind w:left="0"/>
        <w:jc w:val="both"/>
        <w:rPr>
          <w:color w:val="auto"/>
          <w:sz w:val="20"/>
        </w:rPr>
      </w:pPr>
    </w:p>
    <w:p w14:paraId="0842D827" w14:textId="77777777" w:rsidR="005118DE" w:rsidRPr="0098522A" w:rsidRDefault="005118DE" w:rsidP="00A8238A">
      <w:pPr>
        <w:pStyle w:val="Paragrafoelenco1"/>
        <w:tabs>
          <w:tab w:val="left" w:pos="120"/>
        </w:tabs>
        <w:ind w:left="0"/>
        <w:jc w:val="both"/>
        <w:rPr>
          <w:color w:val="auto"/>
          <w:sz w:val="20"/>
        </w:rPr>
      </w:pPr>
    </w:p>
    <w:p w14:paraId="2DD6D55E" w14:textId="77777777" w:rsidR="005118DE" w:rsidRPr="0098522A" w:rsidRDefault="005118DE" w:rsidP="00A8238A">
      <w:pPr>
        <w:pStyle w:val="Paragrafoelenco1"/>
        <w:tabs>
          <w:tab w:val="left" w:pos="120"/>
        </w:tabs>
        <w:ind w:left="0"/>
        <w:jc w:val="both"/>
        <w:rPr>
          <w:color w:val="auto"/>
          <w:sz w:val="20"/>
        </w:rPr>
      </w:pPr>
    </w:p>
    <w:p w14:paraId="74E2C86B" w14:textId="77777777" w:rsidR="005118DE" w:rsidRPr="0098522A" w:rsidRDefault="005118DE" w:rsidP="00A8238A">
      <w:pPr>
        <w:pStyle w:val="Paragrafoelenco1"/>
        <w:tabs>
          <w:tab w:val="left" w:pos="120"/>
        </w:tabs>
        <w:ind w:left="0"/>
        <w:jc w:val="both"/>
        <w:rPr>
          <w:color w:val="auto"/>
          <w:sz w:val="20"/>
        </w:rPr>
      </w:pPr>
    </w:p>
    <w:p w14:paraId="2F559B7A" w14:textId="77777777" w:rsidR="005118DE" w:rsidRPr="0098522A" w:rsidRDefault="005118DE" w:rsidP="00A8238A">
      <w:pPr>
        <w:pStyle w:val="Paragrafoelenco1"/>
        <w:tabs>
          <w:tab w:val="left" w:pos="120"/>
        </w:tabs>
        <w:ind w:left="0"/>
        <w:jc w:val="both"/>
        <w:rPr>
          <w:color w:val="auto"/>
          <w:sz w:val="20"/>
        </w:rPr>
      </w:pPr>
    </w:p>
    <w:p w14:paraId="140346E0" w14:textId="77777777" w:rsidR="005118DE" w:rsidRPr="0098522A" w:rsidRDefault="005118DE" w:rsidP="00A8238A">
      <w:pPr>
        <w:pStyle w:val="Paragrafoelenco1"/>
        <w:tabs>
          <w:tab w:val="left" w:pos="120"/>
        </w:tabs>
        <w:ind w:left="0"/>
        <w:jc w:val="both"/>
        <w:rPr>
          <w:color w:val="auto"/>
          <w:sz w:val="20"/>
        </w:rPr>
      </w:pPr>
    </w:p>
    <w:p w14:paraId="59E25BB5" w14:textId="4331F065" w:rsidR="00A8238A" w:rsidRPr="0098522A" w:rsidRDefault="00A8238A" w:rsidP="00A8238A">
      <w:pPr>
        <w:pStyle w:val="Paragrafoelenco1"/>
        <w:tabs>
          <w:tab w:val="left" w:pos="120"/>
        </w:tabs>
        <w:ind w:left="0"/>
        <w:jc w:val="both"/>
        <w:rPr>
          <w:color w:val="auto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986"/>
      </w:tblGrid>
      <w:tr w:rsidR="00F7635A" w:rsidRPr="0098522A" w14:paraId="0F1D79BC" w14:textId="77777777" w:rsidTr="00497149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CD394D0" w14:textId="5CB315F3" w:rsidR="00CF198F" w:rsidRPr="0098522A" w:rsidRDefault="00CF198F" w:rsidP="006019FB">
            <w:pPr>
              <w:tabs>
                <w:tab w:val="left" w:pos="540"/>
              </w:tabs>
              <w:spacing w:before="60" w:after="60"/>
              <w:jc w:val="both"/>
              <w:rPr>
                <w:b/>
                <w:sz w:val="20"/>
                <w:u w:val="single"/>
              </w:rPr>
            </w:pPr>
            <w:r w:rsidRPr="0098522A">
              <w:rPr>
                <w:b/>
                <w:sz w:val="20"/>
              </w:rPr>
              <w:lastRenderedPageBreak/>
              <w:t>5</w:t>
            </w:r>
            <w:r w:rsidR="00F7635A" w:rsidRPr="0098522A">
              <w:rPr>
                <w:b/>
                <w:sz w:val="20"/>
              </w:rPr>
              <w:t>.</w:t>
            </w:r>
            <w:r w:rsidR="00AD0114" w:rsidRPr="0098522A">
              <w:rPr>
                <w:b/>
                <w:sz w:val="20"/>
              </w:rPr>
              <w:t>g</w:t>
            </w:r>
            <w:r w:rsidR="00F7635A" w:rsidRPr="0098522A">
              <w:rPr>
                <w:b/>
                <w:sz w:val="20"/>
              </w:rPr>
              <w:t>)</w:t>
            </w:r>
            <w:r w:rsidR="00F7635A" w:rsidRPr="0098522A">
              <w:rPr>
                <w:b/>
                <w:sz w:val="20"/>
              </w:rPr>
              <w:tab/>
              <w:t xml:space="preserve">da compilare in caso di </w:t>
            </w:r>
            <w:r w:rsidR="00F7635A" w:rsidRPr="0098522A">
              <w:rPr>
                <w:b/>
                <w:sz w:val="20"/>
                <w:u w:val="single"/>
              </w:rPr>
              <w:t>CONSORZIO STABILE</w:t>
            </w:r>
            <w:r w:rsidR="00CE4D36" w:rsidRPr="0098522A">
              <w:rPr>
                <w:b/>
                <w:sz w:val="20"/>
                <w:u w:val="single"/>
              </w:rPr>
              <w:t xml:space="preserve"> di cui all’art. 66, comma 1, lett. g) del D.Lgs. n. 36/2023</w:t>
            </w:r>
          </w:p>
          <w:p w14:paraId="4C00CD86" w14:textId="77777777" w:rsidR="00655E91" w:rsidRPr="0098522A" w:rsidRDefault="00655E91" w:rsidP="00AE0B4A">
            <w:pPr>
              <w:tabs>
                <w:tab w:val="left" w:pos="540"/>
              </w:tabs>
              <w:spacing w:before="60" w:after="60"/>
              <w:rPr>
                <w:b/>
                <w:sz w:val="20"/>
                <w:u w:val="single"/>
              </w:rPr>
            </w:pPr>
          </w:p>
          <w:p w14:paraId="55D95EFA" w14:textId="77777777" w:rsidR="00FE18A4" w:rsidRPr="0098522A" w:rsidRDefault="00655E91" w:rsidP="00781FFF">
            <w:pPr>
              <w:tabs>
                <w:tab w:val="left" w:pos="540"/>
              </w:tabs>
              <w:spacing w:before="60" w:after="60"/>
              <w:jc w:val="both"/>
              <w:rPr>
                <w:b/>
                <w:sz w:val="20"/>
                <w:u w:val="single"/>
              </w:rPr>
            </w:pPr>
            <w:r w:rsidRPr="0098522A">
              <w:rPr>
                <w:b/>
                <w:sz w:val="20"/>
              </w:rPr>
              <w:t xml:space="preserve">Questa sezione deve essere compilata dal legale rappresentante del </w:t>
            </w:r>
            <w:r w:rsidR="00FE18A4" w:rsidRPr="0098522A">
              <w:rPr>
                <w:b/>
                <w:color w:val="auto"/>
                <w:sz w:val="20"/>
              </w:rPr>
              <w:t xml:space="preserve">consorzio </w:t>
            </w:r>
          </w:p>
        </w:tc>
      </w:tr>
    </w:tbl>
    <w:p w14:paraId="78D3DDC3" w14:textId="77777777" w:rsidR="00FE18A4" w:rsidRPr="0098522A" w:rsidRDefault="00FE18A4" w:rsidP="00497149">
      <w:pPr>
        <w:pStyle w:val="Paragrafoelenco1"/>
        <w:ind w:left="284"/>
        <w:jc w:val="both"/>
        <w:rPr>
          <w:sz w:val="20"/>
        </w:rPr>
      </w:pPr>
    </w:p>
    <w:p w14:paraId="72EF7214" w14:textId="77777777" w:rsidR="005A2470" w:rsidRPr="0098522A" w:rsidRDefault="005A2470" w:rsidP="00497149">
      <w:pPr>
        <w:pStyle w:val="Paragrafoelenco1"/>
        <w:ind w:left="284"/>
        <w:jc w:val="both"/>
        <w:rPr>
          <w:sz w:val="20"/>
        </w:rPr>
      </w:pPr>
    </w:p>
    <w:tbl>
      <w:tblPr>
        <w:tblW w:w="9935" w:type="dxa"/>
        <w:tblLook w:val="01E0" w:firstRow="1" w:lastRow="1" w:firstColumn="1" w:lastColumn="1" w:noHBand="0" w:noVBand="0"/>
      </w:tblPr>
      <w:tblGrid>
        <w:gridCol w:w="2456"/>
        <w:gridCol w:w="177"/>
        <w:gridCol w:w="2832"/>
        <w:gridCol w:w="1421"/>
        <w:gridCol w:w="3049"/>
      </w:tblGrid>
      <w:tr w:rsidR="00F7635A" w:rsidRPr="0098522A" w14:paraId="03955648" w14:textId="77777777" w:rsidTr="00497149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F86D5D" w14:textId="77777777" w:rsidR="00F7635A" w:rsidRPr="0098522A" w:rsidRDefault="00F7635A" w:rsidP="00965642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Denominazione sociale:</w:t>
            </w:r>
          </w:p>
        </w:tc>
        <w:tc>
          <w:tcPr>
            <w:tcW w:w="7302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3886B9D" w14:textId="77777777" w:rsidR="00F7635A" w:rsidRPr="0098522A" w:rsidRDefault="00F7635A" w:rsidP="00965642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F7635A" w:rsidRPr="0098522A" w14:paraId="2A89C10F" w14:textId="77777777" w:rsidTr="00497149">
        <w:tc>
          <w:tcPr>
            <w:tcW w:w="993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1BBF62" w14:textId="77777777" w:rsidR="00F7635A" w:rsidRPr="0098522A" w:rsidRDefault="00F7635A" w:rsidP="00965642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iscrizione alla CCIAA di:</w:t>
            </w:r>
            <w:r w:rsidRPr="0098522A">
              <w:rPr>
                <w:i/>
                <w:iCs/>
                <w:sz w:val="20"/>
              </w:rPr>
              <w:t xml:space="preserve"> (per gli stranieri registri equipollenti)</w:t>
            </w:r>
          </w:p>
        </w:tc>
      </w:tr>
      <w:tr w:rsidR="00F7635A" w:rsidRPr="0098522A" w14:paraId="43BC1FE7" w14:textId="77777777" w:rsidTr="00497149">
        <w:tc>
          <w:tcPr>
            <w:tcW w:w="9935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1C0279B" w14:textId="77777777" w:rsidR="00F7635A" w:rsidRPr="0098522A" w:rsidRDefault="00F7635A" w:rsidP="00965642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F7635A" w:rsidRPr="0098522A" w14:paraId="32A5FB16" w14:textId="77777777" w:rsidTr="00497149">
        <w:tc>
          <w:tcPr>
            <w:tcW w:w="2633" w:type="dxa"/>
            <w:gridSpan w:val="2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14:paraId="2320BC69" w14:textId="77777777" w:rsidR="00F7635A" w:rsidRPr="0098522A" w:rsidRDefault="00F7635A" w:rsidP="00965642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numero e data d’iscrizione:</w:t>
            </w:r>
          </w:p>
        </w:tc>
        <w:tc>
          <w:tcPr>
            <w:tcW w:w="7302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9E8CA4F" w14:textId="77777777" w:rsidR="00F7635A" w:rsidRPr="0098522A" w:rsidRDefault="00F7635A" w:rsidP="00965642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F7635A" w:rsidRPr="0098522A" w14:paraId="557CA90C" w14:textId="77777777" w:rsidTr="00497149">
        <w:tc>
          <w:tcPr>
            <w:tcW w:w="263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49E5249" w14:textId="77777777" w:rsidR="00F7635A" w:rsidRPr="0098522A" w:rsidRDefault="00F7635A" w:rsidP="00965642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forma giuridica</w:t>
            </w:r>
            <w:r w:rsidRPr="0098522A">
              <w:rPr>
                <w:sz w:val="20"/>
                <w:lang w:val="de-DE"/>
              </w:rPr>
              <w:t>:</w:t>
            </w:r>
          </w:p>
        </w:tc>
        <w:tc>
          <w:tcPr>
            <w:tcW w:w="2832" w:type="dxa"/>
            <w:tcBorders>
              <w:bottom w:val="dashSmallGap" w:sz="4" w:space="0" w:color="auto"/>
            </w:tcBorders>
            <w:shd w:val="clear" w:color="auto" w:fill="auto"/>
          </w:tcPr>
          <w:p w14:paraId="68C78572" w14:textId="77777777" w:rsidR="00F7635A" w:rsidRPr="0098522A" w:rsidRDefault="00F7635A" w:rsidP="00965642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  <w:tc>
          <w:tcPr>
            <w:tcW w:w="1421" w:type="dxa"/>
            <w:tcBorders>
              <w:top w:val="dashSmallGap" w:sz="4" w:space="0" w:color="auto"/>
            </w:tcBorders>
            <w:shd w:val="clear" w:color="auto" w:fill="auto"/>
          </w:tcPr>
          <w:p w14:paraId="495758D4" w14:textId="77777777" w:rsidR="00F7635A" w:rsidRPr="0098522A" w:rsidRDefault="00F7635A" w:rsidP="00965642">
            <w:pPr>
              <w:tabs>
                <w:tab w:val="right" w:pos="9540"/>
              </w:tabs>
              <w:spacing w:before="80"/>
              <w:jc w:val="right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sede legale</w:t>
            </w:r>
            <w:r w:rsidRPr="0098522A">
              <w:rPr>
                <w:sz w:val="20"/>
                <w:lang w:val="de-DE"/>
              </w:rPr>
              <w:t>:</w:t>
            </w:r>
          </w:p>
        </w:tc>
        <w:tc>
          <w:tcPr>
            <w:tcW w:w="304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6F7A4DE" w14:textId="77777777" w:rsidR="00F7635A" w:rsidRPr="0098522A" w:rsidRDefault="00F7635A" w:rsidP="00965642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F7635A" w:rsidRPr="0098522A" w14:paraId="4685E67E" w14:textId="77777777" w:rsidTr="00497149">
        <w:trPr>
          <w:cantSplit/>
          <w:trHeight w:hRule="exact" w:val="113"/>
        </w:trPr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6E0761" w14:textId="77777777" w:rsidR="00F7635A" w:rsidRPr="0098522A" w:rsidRDefault="00F7635A" w:rsidP="00965642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  <w:tc>
          <w:tcPr>
            <w:tcW w:w="7479" w:type="dxa"/>
            <w:gridSpan w:val="4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DDBCB" w14:textId="77777777" w:rsidR="00F7635A" w:rsidRPr="0098522A" w:rsidRDefault="00F7635A" w:rsidP="00965642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124121AE" w14:textId="77777777" w:rsidR="0093401D" w:rsidRPr="0098522A" w:rsidRDefault="0093401D" w:rsidP="0093401D">
      <w:pPr>
        <w:pStyle w:val="Corpotesto"/>
        <w:widowControl w:val="0"/>
        <w:spacing w:after="0"/>
        <w:jc w:val="both"/>
        <w:rPr>
          <w:color w:val="auto"/>
          <w:sz w:val="20"/>
        </w:rPr>
      </w:pPr>
    </w:p>
    <w:p w14:paraId="717EB927" w14:textId="2E350CAD" w:rsidR="00F31BB4" w:rsidRPr="0098522A" w:rsidRDefault="00F31BB4" w:rsidP="0093401D">
      <w:pPr>
        <w:pStyle w:val="Corpotesto"/>
        <w:widowControl w:val="0"/>
        <w:spacing w:after="0"/>
        <w:jc w:val="both"/>
        <w:rPr>
          <w:color w:val="auto"/>
          <w:sz w:val="20"/>
        </w:rPr>
      </w:pPr>
    </w:p>
    <w:p w14:paraId="6A12853F" w14:textId="638EA1F1" w:rsidR="004077F9" w:rsidRPr="0098522A" w:rsidRDefault="004077F9" w:rsidP="0093401D">
      <w:pPr>
        <w:pStyle w:val="Corpotesto"/>
        <w:widowControl w:val="0"/>
        <w:spacing w:after="0"/>
        <w:jc w:val="both"/>
        <w:rPr>
          <w:color w:val="auto"/>
          <w:sz w:val="20"/>
        </w:rPr>
      </w:pPr>
    </w:p>
    <w:p w14:paraId="42C22CE1" w14:textId="15154DBE" w:rsidR="0093401D" w:rsidRPr="0098522A" w:rsidRDefault="0093401D" w:rsidP="0093401D">
      <w:pPr>
        <w:shd w:val="clear" w:color="auto" w:fill="DFDFDF"/>
        <w:ind w:firstLine="284"/>
        <w:jc w:val="center"/>
        <w:rPr>
          <w:b/>
          <w:i/>
          <w:color w:val="auto"/>
          <w:sz w:val="20"/>
          <w:u w:val="single"/>
        </w:rPr>
      </w:pPr>
      <w:r w:rsidRPr="0098522A">
        <w:rPr>
          <w:b/>
          <w:i/>
          <w:color w:val="auto"/>
          <w:sz w:val="20"/>
          <w:u w:val="single"/>
        </w:rPr>
        <w:t>Dichiaraz</w:t>
      </w:r>
      <w:r w:rsidR="00CE4D36" w:rsidRPr="0098522A">
        <w:rPr>
          <w:b/>
          <w:i/>
          <w:color w:val="auto"/>
          <w:sz w:val="20"/>
          <w:u w:val="single"/>
        </w:rPr>
        <w:t>ioni consorzio di cui all’art. 66 comma 1 lettera g</w:t>
      </w:r>
      <w:r w:rsidRPr="0098522A">
        <w:rPr>
          <w:b/>
          <w:i/>
          <w:color w:val="auto"/>
          <w:sz w:val="20"/>
          <w:u w:val="single"/>
        </w:rPr>
        <w:t>) del Codice</w:t>
      </w:r>
    </w:p>
    <w:p w14:paraId="7AD53758" w14:textId="77777777" w:rsidR="0093401D" w:rsidRPr="0098522A" w:rsidRDefault="0093401D" w:rsidP="0093401D">
      <w:pPr>
        <w:pStyle w:val="Corpodeltesto21"/>
        <w:spacing w:line="360" w:lineRule="auto"/>
        <w:rPr>
          <w:bCs/>
          <w:color w:val="auto"/>
          <w:sz w:val="20"/>
          <w:u w:val="single"/>
        </w:rPr>
      </w:pPr>
    </w:p>
    <w:p w14:paraId="5B2FD4C6" w14:textId="24BC2A1F" w:rsidR="00E329A5" w:rsidRPr="00E329A5" w:rsidRDefault="00E329A5" w:rsidP="00E329A5">
      <w:pPr>
        <w:pStyle w:val="Paragrafoelenco"/>
        <w:widowControl w:val="0"/>
        <w:numPr>
          <w:ilvl w:val="0"/>
          <w:numId w:val="16"/>
        </w:numPr>
        <w:tabs>
          <w:tab w:val="left" w:pos="284"/>
        </w:tabs>
        <w:spacing w:line="360" w:lineRule="auto"/>
        <w:jc w:val="both"/>
        <w:rPr>
          <w:bCs/>
          <w:color w:val="auto"/>
          <w:sz w:val="20"/>
        </w:rPr>
      </w:pPr>
      <w:r w:rsidRPr="00E329A5">
        <w:rPr>
          <w:b/>
          <w:bCs/>
          <w:color w:val="auto"/>
          <w:sz w:val="20"/>
        </w:rPr>
        <w:t xml:space="preserve">DICHIARA </w:t>
      </w:r>
      <w:r w:rsidRPr="00E329A5">
        <w:rPr>
          <w:bCs/>
          <w:color w:val="auto"/>
          <w:sz w:val="20"/>
        </w:rPr>
        <w:t>che il consorzio stabile concorre in proprio</w:t>
      </w:r>
      <w:r w:rsidRPr="00E329A5">
        <w:rPr>
          <w:b/>
          <w:bCs/>
          <w:color w:val="auto"/>
          <w:sz w:val="20"/>
        </w:rPr>
        <w:t xml:space="preserve">; </w:t>
      </w:r>
    </w:p>
    <w:p w14:paraId="5502A1E5" w14:textId="7105343C" w:rsidR="00E329A5" w:rsidRPr="00E329A5" w:rsidRDefault="00E329A5" w:rsidP="00E329A5">
      <w:pPr>
        <w:widowControl w:val="0"/>
        <w:tabs>
          <w:tab w:val="left" w:pos="284"/>
        </w:tabs>
        <w:spacing w:before="240" w:after="240" w:line="360" w:lineRule="auto"/>
        <w:jc w:val="both"/>
        <w:rPr>
          <w:bCs/>
          <w:color w:val="auto"/>
          <w:sz w:val="20"/>
        </w:rPr>
      </w:pPr>
      <w:r w:rsidRPr="00E329A5">
        <w:rPr>
          <w:b/>
          <w:bCs/>
          <w:i/>
          <w:iCs/>
          <w:color w:val="auto"/>
          <w:sz w:val="20"/>
        </w:rPr>
        <w:t xml:space="preserve">(in alternativa) </w:t>
      </w:r>
    </w:p>
    <w:p w14:paraId="38C8BF2E" w14:textId="00D8C1C9" w:rsidR="0093401D" w:rsidRDefault="00E329A5" w:rsidP="00E329A5">
      <w:pPr>
        <w:pStyle w:val="Paragrafoelenco"/>
        <w:widowControl w:val="0"/>
        <w:numPr>
          <w:ilvl w:val="0"/>
          <w:numId w:val="16"/>
        </w:numPr>
        <w:tabs>
          <w:tab w:val="left" w:pos="284"/>
        </w:tabs>
        <w:spacing w:line="360" w:lineRule="auto"/>
        <w:jc w:val="both"/>
        <w:rPr>
          <w:bCs/>
          <w:color w:val="auto"/>
          <w:sz w:val="20"/>
        </w:rPr>
      </w:pPr>
      <w:r w:rsidRPr="00E329A5">
        <w:rPr>
          <w:b/>
          <w:bCs/>
          <w:color w:val="auto"/>
          <w:sz w:val="20"/>
        </w:rPr>
        <w:t xml:space="preserve">DICHIARA </w:t>
      </w:r>
      <w:r w:rsidRPr="00E329A5">
        <w:rPr>
          <w:bCs/>
          <w:color w:val="auto"/>
          <w:sz w:val="20"/>
        </w:rPr>
        <w:t>che il consorzio concorre con le seguenti consorziate esecutrici:</w:t>
      </w:r>
    </w:p>
    <w:p w14:paraId="762F79D9" w14:textId="77777777" w:rsidR="00E329A5" w:rsidRPr="0098522A" w:rsidRDefault="00E329A5" w:rsidP="0093401D">
      <w:pPr>
        <w:widowControl w:val="0"/>
        <w:tabs>
          <w:tab w:val="left" w:pos="284"/>
        </w:tabs>
        <w:jc w:val="both"/>
        <w:rPr>
          <w:color w:val="auto"/>
          <w:sz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5568"/>
        <w:gridCol w:w="4414"/>
      </w:tblGrid>
      <w:tr w:rsidR="00F632DC" w:rsidRPr="0098522A" w14:paraId="088BB4AB" w14:textId="77777777" w:rsidTr="00F632DC">
        <w:trPr>
          <w:cantSplit/>
        </w:trPr>
        <w:tc>
          <w:tcPr>
            <w:tcW w:w="2789" w:type="pct"/>
            <w:shd w:val="clear" w:color="auto" w:fill="C2D69B" w:themeFill="accent3" w:themeFillTint="99"/>
            <w:vAlign w:val="center"/>
          </w:tcPr>
          <w:p w14:paraId="085B1F15" w14:textId="70DE7C61" w:rsidR="00F632DC" w:rsidRPr="0098522A" w:rsidRDefault="00F632DC" w:rsidP="0001407A">
            <w:pPr>
              <w:ind w:right="119"/>
              <w:jc w:val="both"/>
              <w:rPr>
                <w:b/>
                <w:sz w:val="20"/>
              </w:rPr>
            </w:pPr>
            <w:r>
              <w:rPr>
                <w:b/>
                <w:color w:val="auto"/>
                <w:sz w:val="20"/>
              </w:rPr>
              <w:t>Denominazione/</w:t>
            </w:r>
            <w:r w:rsidRPr="0098522A">
              <w:rPr>
                <w:b/>
                <w:color w:val="auto"/>
                <w:sz w:val="20"/>
              </w:rPr>
              <w:t>Ragione sociale</w:t>
            </w:r>
          </w:p>
        </w:tc>
        <w:tc>
          <w:tcPr>
            <w:tcW w:w="2211" w:type="pct"/>
            <w:shd w:val="clear" w:color="auto" w:fill="C2D69B" w:themeFill="accent3" w:themeFillTint="99"/>
            <w:vAlign w:val="center"/>
          </w:tcPr>
          <w:p w14:paraId="2AC4142A" w14:textId="225692D2" w:rsidR="00F632DC" w:rsidRPr="0098522A" w:rsidRDefault="00F632DC" w:rsidP="0001407A">
            <w:pPr>
              <w:spacing w:line="400" w:lineRule="atLeast"/>
              <w:ind w:right="119"/>
              <w:jc w:val="both"/>
              <w:rPr>
                <w:b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 xml:space="preserve">C. Fiscale </w:t>
            </w:r>
          </w:p>
        </w:tc>
      </w:tr>
      <w:tr w:rsidR="00F632DC" w:rsidRPr="0098522A" w14:paraId="57420661" w14:textId="77777777" w:rsidTr="00F632DC">
        <w:trPr>
          <w:cantSplit/>
        </w:trPr>
        <w:tc>
          <w:tcPr>
            <w:tcW w:w="2789" w:type="pct"/>
            <w:shd w:val="clear" w:color="auto" w:fill="FFFFFF"/>
            <w:vAlign w:val="center"/>
          </w:tcPr>
          <w:p w14:paraId="729EAAA2" w14:textId="77777777" w:rsidR="00F632DC" w:rsidRPr="0098522A" w:rsidRDefault="00F632DC" w:rsidP="0001407A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2211" w:type="pct"/>
            <w:shd w:val="clear" w:color="auto" w:fill="FFFFFF"/>
            <w:vAlign w:val="center"/>
          </w:tcPr>
          <w:p w14:paraId="4C04F0A0" w14:textId="77777777" w:rsidR="00F632DC" w:rsidRPr="0098522A" w:rsidRDefault="00F632DC" w:rsidP="0001407A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</w:tr>
      <w:tr w:rsidR="00F632DC" w:rsidRPr="0098522A" w14:paraId="17EBDB2B" w14:textId="77777777" w:rsidTr="00F632DC">
        <w:trPr>
          <w:cantSplit/>
        </w:trPr>
        <w:tc>
          <w:tcPr>
            <w:tcW w:w="2789" w:type="pct"/>
            <w:shd w:val="clear" w:color="auto" w:fill="FFFFFF"/>
            <w:vAlign w:val="center"/>
          </w:tcPr>
          <w:p w14:paraId="1AFBA0AA" w14:textId="77777777" w:rsidR="00F632DC" w:rsidRPr="0098522A" w:rsidRDefault="00F632DC" w:rsidP="0001407A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2211" w:type="pct"/>
            <w:shd w:val="clear" w:color="auto" w:fill="FFFFFF"/>
            <w:vAlign w:val="center"/>
          </w:tcPr>
          <w:p w14:paraId="424F630A" w14:textId="77777777" w:rsidR="00F632DC" w:rsidRPr="0098522A" w:rsidRDefault="00F632DC" w:rsidP="0001407A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</w:tr>
      <w:tr w:rsidR="00F632DC" w:rsidRPr="0098522A" w14:paraId="6D14C00D" w14:textId="77777777" w:rsidTr="00F632DC">
        <w:trPr>
          <w:cantSplit/>
        </w:trPr>
        <w:tc>
          <w:tcPr>
            <w:tcW w:w="2789" w:type="pct"/>
            <w:shd w:val="clear" w:color="auto" w:fill="FFFFFF"/>
            <w:vAlign w:val="center"/>
          </w:tcPr>
          <w:p w14:paraId="4E43C8C7" w14:textId="77777777" w:rsidR="00F632DC" w:rsidRPr="0098522A" w:rsidRDefault="00F632DC" w:rsidP="0001407A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2211" w:type="pct"/>
            <w:shd w:val="clear" w:color="auto" w:fill="FFFFFF"/>
            <w:vAlign w:val="center"/>
          </w:tcPr>
          <w:p w14:paraId="197A5110" w14:textId="77777777" w:rsidR="00F632DC" w:rsidRPr="0098522A" w:rsidRDefault="00F632DC" w:rsidP="0001407A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</w:tr>
      <w:tr w:rsidR="00F632DC" w:rsidRPr="0098522A" w14:paraId="12BE8320" w14:textId="77777777" w:rsidTr="00F632DC">
        <w:trPr>
          <w:cantSplit/>
        </w:trPr>
        <w:tc>
          <w:tcPr>
            <w:tcW w:w="2789" w:type="pct"/>
            <w:shd w:val="clear" w:color="auto" w:fill="FFFFFF"/>
            <w:vAlign w:val="center"/>
          </w:tcPr>
          <w:p w14:paraId="501897F3" w14:textId="77777777" w:rsidR="00F632DC" w:rsidRPr="0098522A" w:rsidRDefault="00F632DC" w:rsidP="0001407A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2211" w:type="pct"/>
            <w:shd w:val="clear" w:color="auto" w:fill="FFFFFF"/>
            <w:vAlign w:val="center"/>
          </w:tcPr>
          <w:p w14:paraId="5A8A2E67" w14:textId="77777777" w:rsidR="00F632DC" w:rsidRPr="0098522A" w:rsidRDefault="00F632DC" w:rsidP="0001407A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</w:tr>
      <w:tr w:rsidR="00F632DC" w:rsidRPr="0098522A" w14:paraId="22288E1F" w14:textId="77777777" w:rsidTr="00F632DC">
        <w:trPr>
          <w:cantSplit/>
        </w:trPr>
        <w:tc>
          <w:tcPr>
            <w:tcW w:w="2789" w:type="pct"/>
            <w:shd w:val="clear" w:color="auto" w:fill="FFFFFF"/>
            <w:vAlign w:val="center"/>
          </w:tcPr>
          <w:p w14:paraId="31B9308E" w14:textId="77777777" w:rsidR="00F632DC" w:rsidRPr="0098522A" w:rsidRDefault="00F632DC" w:rsidP="0001407A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2211" w:type="pct"/>
            <w:shd w:val="clear" w:color="auto" w:fill="FFFFFF"/>
            <w:vAlign w:val="center"/>
          </w:tcPr>
          <w:p w14:paraId="28887E78" w14:textId="77777777" w:rsidR="00F632DC" w:rsidRPr="0098522A" w:rsidRDefault="00F632DC" w:rsidP="0001407A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</w:tr>
    </w:tbl>
    <w:p w14:paraId="2CE7D704" w14:textId="6C18AF1E" w:rsidR="002433A7" w:rsidRPr="0098522A" w:rsidRDefault="002433A7" w:rsidP="0093401D">
      <w:pPr>
        <w:pStyle w:val="Paragrafoelenco1"/>
        <w:tabs>
          <w:tab w:val="left" w:pos="120"/>
        </w:tabs>
        <w:ind w:left="0"/>
        <w:jc w:val="both"/>
        <w:rPr>
          <w:color w:val="auto"/>
          <w:sz w:val="20"/>
        </w:rPr>
      </w:pPr>
    </w:p>
    <w:p w14:paraId="04AAA6D6" w14:textId="77777777" w:rsidR="002433A7" w:rsidRPr="00DD0FE9" w:rsidRDefault="002433A7" w:rsidP="0093401D">
      <w:pPr>
        <w:pStyle w:val="Paragrafoelenco1"/>
        <w:tabs>
          <w:tab w:val="left" w:pos="120"/>
        </w:tabs>
        <w:ind w:left="0"/>
        <w:jc w:val="both"/>
        <w:rPr>
          <w:color w:val="auto"/>
          <w:sz w:val="20"/>
        </w:rPr>
      </w:pPr>
    </w:p>
    <w:p w14:paraId="4646C7CC" w14:textId="705839A1" w:rsidR="00FE784F" w:rsidRPr="00DD0FE9" w:rsidRDefault="00DD0FE9" w:rsidP="00DD0FE9">
      <w:pPr>
        <w:pStyle w:val="Paragrafoelenco"/>
        <w:widowControl w:val="0"/>
        <w:numPr>
          <w:ilvl w:val="0"/>
          <w:numId w:val="16"/>
        </w:numPr>
        <w:tabs>
          <w:tab w:val="left" w:pos="284"/>
        </w:tabs>
        <w:spacing w:line="360" w:lineRule="auto"/>
        <w:jc w:val="both"/>
        <w:rPr>
          <w:color w:val="auto"/>
          <w:sz w:val="20"/>
        </w:rPr>
      </w:pPr>
      <w:r w:rsidRPr="00DD0FE9">
        <w:rPr>
          <w:b/>
          <w:bCs/>
          <w:color w:val="auto"/>
          <w:sz w:val="20"/>
        </w:rPr>
        <w:t xml:space="preserve">DICHIARA </w:t>
      </w:r>
      <w:r w:rsidRPr="00DD0FE9">
        <w:rPr>
          <w:color w:val="auto"/>
          <w:sz w:val="20"/>
        </w:rPr>
        <w:t>che il consorzio, al fine di soddisfare i requisiti di partecipazione prescritti dal Bando di gara ricorre ai requisiti delle consorziate non esecutrici così come di seguito indicato (</w:t>
      </w:r>
      <w:r w:rsidRPr="00DD0FE9">
        <w:rPr>
          <w:i/>
          <w:iCs/>
          <w:color w:val="auto"/>
          <w:sz w:val="20"/>
        </w:rPr>
        <w:t>compilare solo se di interesse</w:t>
      </w:r>
      <w:r w:rsidRPr="00DD0FE9">
        <w:rPr>
          <w:color w:val="auto"/>
          <w:sz w:val="20"/>
        </w:rPr>
        <w:t>):</w:t>
      </w:r>
    </w:p>
    <w:p w14:paraId="30BB8979" w14:textId="77777777" w:rsidR="00DD0FE9" w:rsidRDefault="00DD0FE9" w:rsidP="00C802EB">
      <w:pPr>
        <w:pStyle w:val="Corpodeltesto21"/>
        <w:spacing w:line="360" w:lineRule="auto"/>
        <w:ind w:right="119"/>
        <w:rPr>
          <w:i/>
          <w:iCs/>
          <w:color w:val="auto"/>
          <w:sz w:val="20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5568"/>
        <w:gridCol w:w="4414"/>
      </w:tblGrid>
      <w:tr w:rsidR="00DD0FE9" w:rsidRPr="0098522A" w14:paraId="21C98252" w14:textId="77777777" w:rsidTr="00CD54A4">
        <w:trPr>
          <w:cantSplit/>
        </w:trPr>
        <w:tc>
          <w:tcPr>
            <w:tcW w:w="2789" w:type="pct"/>
            <w:shd w:val="clear" w:color="auto" w:fill="C2D69B" w:themeFill="accent3" w:themeFillTint="99"/>
            <w:vAlign w:val="center"/>
          </w:tcPr>
          <w:p w14:paraId="5C2FA2D9" w14:textId="77777777" w:rsidR="00DD0FE9" w:rsidRPr="0098522A" w:rsidRDefault="00DD0FE9" w:rsidP="00CD54A4">
            <w:pPr>
              <w:ind w:right="119"/>
              <w:jc w:val="both"/>
              <w:rPr>
                <w:b/>
                <w:sz w:val="20"/>
              </w:rPr>
            </w:pPr>
            <w:r>
              <w:rPr>
                <w:b/>
                <w:color w:val="auto"/>
                <w:sz w:val="20"/>
              </w:rPr>
              <w:t>Denominazione/</w:t>
            </w:r>
            <w:r w:rsidRPr="0098522A">
              <w:rPr>
                <w:b/>
                <w:color w:val="auto"/>
                <w:sz w:val="20"/>
              </w:rPr>
              <w:t>Ragione sociale</w:t>
            </w:r>
          </w:p>
        </w:tc>
        <w:tc>
          <w:tcPr>
            <w:tcW w:w="2211" w:type="pct"/>
            <w:shd w:val="clear" w:color="auto" w:fill="C2D69B" w:themeFill="accent3" w:themeFillTint="99"/>
            <w:vAlign w:val="center"/>
          </w:tcPr>
          <w:p w14:paraId="2A8740B1" w14:textId="77777777" w:rsidR="00DD0FE9" w:rsidRPr="0098522A" w:rsidRDefault="00DD0FE9" w:rsidP="00CD54A4">
            <w:pPr>
              <w:spacing w:line="400" w:lineRule="atLeast"/>
              <w:ind w:right="119"/>
              <w:jc w:val="both"/>
              <w:rPr>
                <w:b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 xml:space="preserve">C. Fiscale </w:t>
            </w:r>
          </w:p>
        </w:tc>
      </w:tr>
      <w:tr w:rsidR="00DD0FE9" w:rsidRPr="0098522A" w14:paraId="1140CB9B" w14:textId="77777777" w:rsidTr="00CD54A4">
        <w:trPr>
          <w:cantSplit/>
        </w:trPr>
        <w:tc>
          <w:tcPr>
            <w:tcW w:w="2789" w:type="pct"/>
            <w:shd w:val="clear" w:color="auto" w:fill="FFFFFF"/>
            <w:vAlign w:val="center"/>
          </w:tcPr>
          <w:p w14:paraId="4A994A39" w14:textId="77777777" w:rsidR="00DD0FE9" w:rsidRPr="0098522A" w:rsidRDefault="00DD0FE9" w:rsidP="00CD54A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2211" w:type="pct"/>
            <w:shd w:val="clear" w:color="auto" w:fill="FFFFFF"/>
            <w:vAlign w:val="center"/>
          </w:tcPr>
          <w:p w14:paraId="75C13CA7" w14:textId="77777777" w:rsidR="00DD0FE9" w:rsidRPr="0098522A" w:rsidRDefault="00DD0FE9" w:rsidP="00CD54A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</w:tr>
      <w:tr w:rsidR="00DD0FE9" w:rsidRPr="0098522A" w14:paraId="2F9F0238" w14:textId="77777777" w:rsidTr="00CD54A4">
        <w:trPr>
          <w:cantSplit/>
        </w:trPr>
        <w:tc>
          <w:tcPr>
            <w:tcW w:w="2789" w:type="pct"/>
            <w:shd w:val="clear" w:color="auto" w:fill="FFFFFF"/>
            <w:vAlign w:val="center"/>
          </w:tcPr>
          <w:p w14:paraId="7DCFB360" w14:textId="77777777" w:rsidR="00DD0FE9" w:rsidRPr="0098522A" w:rsidRDefault="00DD0FE9" w:rsidP="00CD54A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2211" w:type="pct"/>
            <w:shd w:val="clear" w:color="auto" w:fill="FFFFFF"/>
            <w:vAlign w:val="center"/>
          </w:tcPr>
          <w:p w14:paraId="24216150" w14:textId="77777777" w:rsidR="00DD0FE9" w:rsidRPr="0098522A" w:rsidRDefault="00DD0FE9" w:rsidP="00CD54A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</w:tr>
      <w:tr w:rsidR="00DD0FE9" w:rsidRPr="0098522A" w14:paraId="3CE02743" w14:textId="77777777" w:rsidTr="00CD54A4">
        <w:trPr>
          <w:cantSplit/>
        </w:trPr>
        <w:tc>
          <w:tcPr>
            <w:tcW w:w="2789" w:type="pct"/>
            <w:shd w:val="clear" w:color="auto" w:fill="FFFFFF"/>
            <w:vAlign w:val="center"/>
          </w:tcPr>
          <w:p w14:paraId="0224F51D" w14:textId="77777777" w:rsidR="00DD0FE9" w:rsidRPr="0098522A" w:rsidRDefault="00DD0FE9" w:rsidP="00CD54A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2211" w:type="pct"/>
            <w:shd w:val="clear" w:color="auto" w:fill="FFFFFF"/>
            <w:vAlign w:val="center"/>
          </w:tcPr>
          <w:p w14:paraId="5EDC1A0C" w14:textId="77777777" w:rsidR="00DD0FE9" w:rsidRPr="0098522A" w:rsidRDefault="00DD0FE9" w:rsidP="00CD54A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</w:tr>
      <w:tr w:rsidR="00DD0FE9" w:rsidRPr="0098522A" w14:paraId="44DA81DC" w14:textId="77777777" w:rsidTr="00CD54A4">
        <w:trPr>
          <w:cantSplit/>
        </w:trPr>
        <w:tc>
          <w:tcPr>
            <w:tcW w:w="2789" w:type="pct"/>
            <w:shd w:val="clear" w:color="auto" w:fill="FFFFFF"/>
            <w:vAlign w:val="center"/>
          </w:tcPr>
          <w:p w14:paraId="7E4F0B34" w14:textId="77777777" w:rsidR="00DD0FE9" w:rsidRPr="0098522A" w:rsidRDefault="00DD0FE9" w:rsidP="00CD54A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2211" w:type="pct"/>
            <w:shd w:val="clear" w:color="auto" w:fill="FFFFFF"/>
            <w:vAlign w:val="center"/>
          </w:tcPr>
          <w:p w14:paraId="396DD03D" w14:textId="77777777" w:rsidR="00DD0FE9" w:rsidRPr="0098522A" w:rsidRDefault="00DD0FE9" w:rsidP="00CD54A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</w:tr>
      <w:tr w:rsidR="00DD0FE9" w:rsidRPr="0098522A" w14:paraId="611740C0" w14:textId="77777777" w:rsidTr="00CD54A4">
        <w:trPr>
          <w:cantSplit/>
        </w:trPr>
        <w:tc>
          <w:tcPr>
            <w:tcW w:w="2789" w:type="pct"/>
            <w:shd w:val="clear" w:color="auto" w:fill="FFFFFF"/>
            <w:vAlign w:val="center"/>
          </w:tcPr>
          <w:p w14:paraId="0DB4BCA0" w14:textId="77777777" w:rsidR="00DD0FE9" w:rsidRPr="0098522A" w:rsidRDefault="00DD0FE9" w:rsidP="00CD54A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2211" w:type="pct"/>
            <w:shd w:val="clear" w:color="auto" w:fill="FFFFFF"/>
            <w:vAlign w:val="center"/>
          </w:tcPr>
          <w:p w14:paraId="69B50896" w14:textId="77777777" w:rsidR="00DD0FE9" w:rsidRPr="0098522A" w:rsidRDefault="00DD0FE9" w:rsidP="00CD54A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</w:tr>
    </w:tbl>
    <w:p w14:paraId="7AB0BF32" w14:textId="77777777" w:rsidR="00DD0FE9" w:rsidRPr="00DD0FE9" w:rsidRDefault="00DD0FE9" w:rsidP="00C802EB">
      <w:pPr>
        <w:pStyle w:val="Corpodeltesto21"/>
        <w:spacing w:line="360" w:lineRule="auto"/>
        <w:ind w:right="119"/>
        <w:rPr>
          <w:color w:val="auto"/>
          <w:sz w:val="20"/>
        </w:rPr>
      </w:pPr>
    </w:p>
    <w:p w14:paraId="648DE478" w14:textId="69A8396C" w:rsidR="00C802EB" w:rsidRPr="00A6749A" w:rsidRDefault="00C802EB" w:rsidP="00C802EB">
      <w:pPr>
        <w:pStyle w:val="Corpodeltesto21"/>
        <w:spacing w:line="360" w:lineRule="auto"/>
        <w:ind w:right="119"/>
        <w:rPr>
          <w:rFonts w:eastAsia="TimesNewRomanPSMT"/>
          <w:iCs/>
          <w:color w:val="auto"/>
          <w:sz w:val="20"/>
        </w:rPr>
      </w:pPr>
      <w:r w:rsidRPr="00DD0FE9">
        <w:rPr>
          <w:i/>
          <w:iCs/>
          <w:color w:val="auto"/>
          <w:sz w:val="20"/>
        </w:rPr>
        <w:t xml:space="preserve">[dichiarazione riservata a ciascuna </w:t>
      </w:r>
      <w:r w:rsidRPr="00A6749A">
        <w:rPr>
          <w:i/>
          <w:iCs/>
          <w:color w:val="auto"/>
          <w:sz w:val="20"/>
        </w:rPr>
        <w:t>consorziata esecutrice</w:t>
      </w:r>
      <w:r w:rsidR="00A6749A" w:rsidRPr="00A6749A">
        <w:rPr>
          <w:i/>
          <w:iCs/>
          <w:color w:val="auto"/>
          <w:sz w:val="20"/>
        </w:rPr>
        <w:t>/che presta i requisiti</w:t>
      </w:r>
      <w:r w:rsidRPr="00A6749A">
        <w:rPr>
          <w:i/>
          <w:iCs/>
          <w:color w:val="auto"/>
          <w:sz w:val="20"/>
        </w:rPr>
        <w:t>]</w:t>
      </w:r>
    </w:p>
    <w:p w14:paraId="3282B1C1" w14:textId="77777777" w:rsidR="00C802EB" w:rsidRPr="00A6749A" w:rsidRDefault="00C802EB" w:rsidP="00C802EB">
      <w:pPr>
        <w:pStyle w:val="Corpodeltesto1"/>
        <w:numPr>
          <w:ilvl w:val="0"/>
          <w:numId w:val="9"/>
        </w:numPr>
        <w:tabs>
          <w:tab w:val="left" w:pos="240"/>
        </w:tabs>
        <w:spacing w:line="360" w:lineRule="auto"/>
        <w:ind w:right="96"/>
        <w:jc w:val="both"/>
        <w:rPr>
          <w:rFonts w:eastAsia="TimesNewRomanPSMT"/>
          <w:i/>
          <w:color w:val="auto"/>
          <w:sz w:val="20"/>
        </w:rPr>
      </w:pPr>
      <w:bookmarkStart w:id="21" w:name="_Hlk183779576"/>
      <w:r w:rsidRPr="00A6749A">
        <w:rPr>
          <w:b/>
          <w:bCs/>
          <w:color w:val="auto"/>
          <w:sz w:val="20"/>
        </w:rPr>
        <w:t>DICHIARA</w:t>
      </w:r>
      <w:r w:rsidRPr="00A6749A">
        <w:rPr>
          <w:color w:val="auto"/>
          <w:sz w:val="20"/>
        </w:rPr>
        <w:t xml:space="preserve"> di non partecipare a più di un consorzio stabile</w:t>
      </w:r>
    </w:p>
    <w:bookmarkEnd w:id="21"/>
    <w:p w14:paraId="50A1991E" w14:textId="77777777" w:rsidR="00FE784F" w:rsidRPr="0098522A" w:rsidRDefault="00FE784F" w:rsidP="0093401D">
      <w:pPr>
        <w:pStyle w:val="Paragrafoelenco1"/>
        <w:tabs>
          <w:tab w:val="left" w:pos="120"/>
        </w:tabs>
        <w:ind w:left="0"/>
        <w:jc w:val="both"/>
        <w:rPr>
          <w:color w:val="auto"/>
          <w:sz w:val="20"/>
        </w:rPr>
      </w:pPr>
    </w:p>
    <w:p w14:paraId="46A7257B" w14:textId="77777777" w:rsidR="00FE784F" w:rsidRPr="0098522A" w:rsidRDefault="00FE784F" w:rsidP="0093401D">
      <w:pPr>
        <w:pStyle w:val="Paragrafoelenco1"/>
        <w:tabs>
          <w:tab w:val="left" w:pos="120"/>
        </w:tabs>
        <w:ind w:left="0"/>
        <w:jc w:val="both"/>
        <w:rPr>
          <w:color w:val="auto"/>
          <w:sz w:val="20"/>
        </w:rPr>
      </w:pPr>
    </w:p>
    <w:p w14:paraId="1353CB85" w14:textId="77777777" w:rsidR="00FE784F" w:rsidRPr="0098522A" w:rsidRDefault="00FE784F" w:rsidP="0093401D">
      <w:pPr>
        <w:pStyle w:val="Paragrafoelenco1"/>
        <w:tabs>
          <w:tab w:val="left" w:pos="120"/>
        </w:tabs>
        <w:ind w:left="0"/>
        <w:jc w:val="both"/>
        <w:rPr>
          <w:color w:val="auto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986"/>
      </w:tblGrid>
      <w:tr w:rsidR="0093401D" w:rsidRPr="0098522A" w14:paraId="21FEF212" w14:textId="77777777" w:rsidTr="0001407A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4AA70FE" w14:textId="353D941F" w:rsidR="0093401D" w:rsidRPr="0098522A" w:rsidRDefault="0093401D" w:rsidP="0001407A">
            <w:pPr>
              <w:tabs>
                <w:tab w:val="left" w:pos="540"/>
              </w:tabs>
              <w:spacing w:before="60" w:after="60"/>
              <w:jc w:val="both"/>
              <w:rPr>
                <w:b/>
                <w:sz w:val="20"/>
                <w:u w:val="single"/>
              </w:rPr>
            </w:pPr>
            <w:r w:rsidRPr="0098522A">
              <w:rPr>
                <w:b/>
                <w:sz w:val="20"/>
              </w:rPr>
              <w:t>5.</w:t>
            </w:r>
            <w:r w:rsidR="00AD0114" w:rsidRPr="0098522A">
              <w:rPr>
                <w:b/>
                <w:sz w:val="20"/>
              </w:rPr>
              <w:t>h</w:t>
            </w:r>
            <w:r w:rsidRPr="0098522A">
              <w:rPr>
                <w:b/>
                <w:sz w:val="20"/>
              </w:rPr>
              <w:t>)</w:t>
            </w:r>
            <w:r w:rsidRPr="0098522A">
              <w:rPr>
                <w:b/>
                <w:sz w:val="20"/>
              </w:rPr>
              <w:tab/>
              <w:t xml:space="preserve">da compilare in caso di </w:t>
            </w:r>
            <w:r w:rsidRPr="0098522A">
              <w:rPr>
                <w:b/>
                <w:sz w:val="20"/>
                <w:u w:val="single"/>
              </w:rPr>
              <w:t>CONSORZIATA ESECUTRICE</w:t>
            </w:r>
            <w:r w:rsidRPr="0098522A">
              <w:rPr>
                <w:b/>
                <w:sz w:val="20"/>
              </w:rPr>
              <w:t xml:space="preserve"> di </w:t>
            </w:r>
            <w:r w:rsidRPr="0098522A">
              <w:rPr>
                <w:b/>
                <w:sz w:val="20"/>
                <w:u w:val="single"/>
              </w:rPr>
              <w:t>Con</w:t>
            </w:r>
            <w:r w:rsidR="00CE4D36" w:rsidRPr="0098522A">
              <w:rPr>
                <w:b/>
                <w:sz w:val="20"/>
                <w:u w:val="single"/>
              </w:rPr>
              <w:t>sorzio Stabile di cui all’art. 6</w:t>
            </w:r>
            <w:r w:rsidRPr="0098522A">
              <w:rPr>
                <w:b/>
                <w:sz w:val="20"/>
                <w:u w:val="single"/>
              </w:rPr>
              <w:t>6, co</w:t>
            </w:r>
            <w:r w:rsidR="00CE4D36" w:rsidRPr="0098522A">
              <w:rPr>
                <w:b/>
                <w:sz w:val="20"/>
                <w:u w:val="single"/>
              </w:rPr>
              <w:t>mma 1, lett. g) del D.Lgs. n. 36/2023</w:t>
            </w:r>
          </w:p>
          <w:p w14:paraId="39BD81D6" w14:textId="77777777" w:rsidR="0093401D" w:rsidRPr="0098522A" w:rsidRDefault="0093401D" w:rsidP="0001407A">
            <w:pPr>
              <w:tabs>
                <w:tab w:val="left" w:pos="540"/>
              </w:tabs>
              <w:spacing w:before="60" w:after="60"/>
              <w:rPr>
                <w:b/>
                <w:sz w:val="20"/>
                <w:u w:val="single"/>
              </w:rPr>
            </w:pPr>
          </w:p>
          <w:p w14:paraId="362AC61C" w14:textId="77777777" w:rsidR="0093401D" w:rsidRPr="0098522A" w:rsidRDefault="0093401D" w:rsidP="0001407A">
            <w:pPr>
              <w:tabs>
                <w:tab w:val="left" w:pos="540"/>
              </w:tabs>
              <w:spacing w:before="60" w:after="60"/>
              <w:jc w:val="both"/>
              <w:rPr>
                <w:b/>
                <w:sz w:val="20"/>
                <w:u w:val="single"/>
              </w:rPr>
            </w:pPr>
            <w:r w:rsidRPr="0098522A">
              <w:rPr>
                <w:b/>
                <w:sz w:val="20"/>
              </w:rPr>
              <w:t xml:space="preserve">Questa sezione deve essere compilata dal legale rappresentante </w:t>
            </w:r>
            <w:r w:rsidRPr="0098522A">
              <w:rPr>
                <w:b/>
                <w:color w:val="auto"/>
                <w:sz w:val="20"/>
              </w:rPr>
              <w:t>di ognuna delle consorziate esecutrici</w:t>
            </w:r>
          </w:p>
        </w:tc>
      </w:tr>
    </w:tbl>
    <w:p w14:paraId="4C996478" w14:textId="77777777" w:rsidR="0093401D" w:rsidRPr="0098522A" w:rsidRDefault="0093401D" w:rsidP="0093401D">
      <w:pPr>
        <w:pStyle w:val="Paragrafoelenco1"/>
        <w:ind w:left="0"/>
        <w:jc w:val="both"/>
        <w:rPr>
          <w:sz w:val="20"/>
        </w:rPr>
      </w:pPr>
    </w:p>
    <w:p w14:paraId="0A5A402B" w14:textId="77777777" w:rsidR="0093401D" w:rsidRPr="0098522A" w:rsidRDefault="0093401D" w:rsidP="0093401D">
      <w:pPr>
        <w:pStyle w:val="Paragrafoelenco1"/>
        <w:ind w:left="0"/>
        <w:jc w:val="both"/>
        <w:rPr>
          <w:sz w:val="20"/>
        </w:rPr>
      </w:pPr>
    </w:p>
    <w:tbl>
      <w:tblPr>
        <w:tblW w:w="9935" w:type="dxa"/>
        <w:tblLook w:val="01E0" w:firstRow="1" w:lastRow="1" w:firstColumn="1" w:lastColumn="1" w:noHBand="0" w:noVBand="0"/>
      </w:tblPr>
      <w:tblGrid>
        <w:gridCol w:w="2456"/>
        <w:gridCol w:w="177"/>
        <w:gridCol w:w="2832"/>
        <w:gridCol w:w="1421"/>
        <w:gridCol w:w="3049"/>
      </w:tblGrid>
      <w:tr w:rsidR="0093401D" w:rsidRPr="0098522A" w14:paraId="79D3522A" w14:textId="77777777" w:rsidTr="0001407A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5C7309" w14:textId="77777777" w:rsidR="0093401D" w:rsidRPr="0098522A" w:rsidRDefault="0093401D" w:rsidP="0001407A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Denominazione sociale:</w:t>
            </w:r>
          </w:p>
        </w:tc>
        <w:tc>
          <w:tcPr>
            <w:tcW w:w="7302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CB5E9B3" w14:textId="77777777" w:rsidR="0093401D" w:rsidRPr="0098522A" w:rsidRDefault="0093401D" w:rsidP="0001407A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93401D" w:rsidRPr="0098522A" w14:paraId="23EC61E5" w14:textId="77777777" w:rsidTr="0001407A">
        <w:tc>
          <w:tcPr>
            <w:tcW w:w="993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0402CE" w14:textId="77777777" w:rsidR="0093401D" w:rsidRPr="0098522A" w:rsidRDefault="0093401D" w:rsidP="0001407A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iscrizione alla CCIAA di:</w:t>
            </w:r>
            <w:r w:rsidRPr="0098522A">
              <w:rPr>
                <w:i/>
                <w:iCs/>
                <w:sz w:val="20"/>
              </w:rPr>
              <w:t xml:space="preserve"> (per gli stranieri registri equipollenti)</w:t>
            </w:r>
          </w:p>
        </w:tc>
      </w:tr>
      <w:tr w:rsidR="0093401D" w:rsidRPr="0098522A" w14:paraId="0D9AA833" w14:textId="77777777" w:rsidTr="0001407A">
        <w:tc>
          <w:tcPr>
            <w:tcW w:w="9935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E74457D" w14:textId="77777777" w:rsidR="0093401D" w:rsidRPr="0098522A" w:rsidRDefault="0093401D" w:rsidP="0001407A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93401D" w:rsidRPr="0098522A" w14:paraId="4894A01F" w14:textId="77777777" w:rsidTr="0001407A">
        <w:tc>
          <w:tcPr>
            <w:tcW w:w="2633" w:type="dxa"/>
            <w:gridSpan w:val="2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14:paraId="01337390" w14:textId="77777777" w:rsidR="0093401D" w:rsidRPr="0098522A" w:rsidRDefault="0093401D" w:rsidP="0001407A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numero e data d’iscrizione:</w:t>
            </w:r>
          </w:p>
        </w:tc>
        <w:tc>
          <w:tcPr>
            <w:tcW w:w="7302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DE51648" w14:textId="77777777" w:rsidR="0093401D" w:rsidRPr="0098522A" w:rsidRDefault="0093401D" w:rsidP="0001407A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93401D" w:rsidRPr="0098522A" w14:paraId="3959F4A9" w14:textId="77777777" w:rsidTr="0001407A">
        <w:tc>
          <w:tcPr>
            <w:tcW w:w="263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8CFB40C" w14:textId="77777777" w:rsidR="0093401D" w:rsidRPr="0098522A" w:rsidRDefault="0093401D" w:rsidP="0001407A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forma giuridica</w:t>
            </w:r>
            <w:r w:rsidRPr="0098522A">
              <w:rPr>
                <w:sz w:val="20"/>
                <w:lang w:val="de-DE"/>
              </w:rPr>
              <w:t>:</w:t>
            </w:r>
          </w:p>
        </w:tc>
        <w:tc>
          <w:tcPr>
            <w:tcW w:w="2832" w:type="dxa"/>
            <w:tcBorders>
              <w:bottom w:val="dashSmallGap" w:sz="4" w:space="0" w:color="auto"/>
            </w:tcBorders>
            <w:shd w:val="clear" w:color="auto" w:fill="auto"/>
          </w:tcPr>
          <w:p w14:paraId="233AE603" w14:textId="77777777" w:rsidR="0093401D" w:rsidRPr="0098522A" w:rsidRDefault="0093401D" w:rsidP="0001407A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  <w:tc>
          <w:tcPr>
            <w:tcW w:w="1421" w:type="dxa"/>
            <w:tcBorders>
              <w:top w:val="dashSmallGap" w:sz="4" w:space="0" w:color="auto"/>
            </w:tcBorders>
            <w:shd w:val="clear" w:color="auto" w:fill="auto"/>
          </w:tcPr>
          <w:p w14:paraId="2596B6AA" w14:textId="77777777" w:rsidR="0093401D" w:rsidRPr="0098522A" w:rsidRDefault="0093401D" w:rsidP="0001407A">
            <w:pPr>
              <w:tabs>
                <w:tab w:val="right" w:pos="9540"/>
              </w:tabs>
              <w:spacing w:before="80"/>
              <w:jc w:val="right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sede legale</w:t>
            </w:r>
            <w:r w:rsidRPr="0098522A">
              <w:rPr>
                <w:sz w:val="20"/>
                <w:lang w:val="de-DE"/>
              </w:rPr>
              <w:t>:</w:t>
            </w:r>
          </w:p>
        </w:tc>
        <w:tc>
          <w:tcPr>
            <w:tcW w:w="304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1EA6CBB" w14:textId="77777777" w:rsidR="0093401D" w:rsidRPr="0098522A" w:rsidRDefault="0093401D" w:rsidP="0001407A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93401D" w:rsidRPr="0098522A" w14:paraId="4D38EC9F" w14:textId="77777777" w:rsidTr="0001407A">
        <w:trPr>
          <w:cantSplit/>
          <w:trHeight w:hRule="exact" w:val="113"/>
        </w:trPr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0BD01C" w14:textId="77777777" w:rsidR="0093401D" w:rsidRPr="0098522A" w:rsidRDefault="0093401D" w:rsidP="0001407A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  <w:tc>
          <w:tcPr>
            <w:tcW w:w="7479" w:type="dxa"/>
            <w:gridSpan w:val="4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9E69" w14:textId="77777777" w:rsidR="0093401D" w:rsidRPr="0098522A" w:rsidRDefault="0093401D" w:rsidP="0001407A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730FB741" w14:textId="77777777" w:rsidR="00A63858" w:rsidRDefault="00A63858" w:rsidP="002F1D54">
      <w:pPr>
        <w:ind w:left="284"/>
        <w:jc w:val="center"/>
        <w:rPr>
          <w:b/>
          <w:color w:val="auto"/>
          <w:sz w:val="20"/>
        </w:rPr>
      </w:pPr>
    </w:p>
    <w:p w14:paraId="0F452666" w14:textId="77777777" w:rsidR="00A63858" w:rsidRPr="0098522A" w:rsidRDefault="00A63858" w:rsidP="00A63858">
      <w:pPr>
        <w:pStyle w:val="Paragrafoelenco1"/>
        <w:tabs>
          <w:tab w:val="left" w:pos="120"/>
        </w:tabs>
        <w:ind w:left="0"/>
        <w:jc w:val="both"/>
        <w:rPr>
          <w:color w:val="auto"/>
          <w:sz w:val="20"/>
        </w:rPr>
      </w:pPr>
    </w:p>
    <w:p w14:paraId="6ADEC43C" w14:textId="77777777" w:rsidR="00A63858" w:rsidRPr="0098522A" w:rsidRDefault="00A63858" w:rsidP="00A63858">
      <w:pPr>
        <w:pStyle w:val="Paragrafoelenco1"/>
        <w:tabs>
          <w:tab w:val="left" w:pos="120"/>
        </w:tabs>
        <w:ind w:left="0"/>
        <w:jc w:val="both"/>
        <w:rPr>
          <w:color w:val="auto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986"/>
      </w:tblGrid>
      <w:tr w:rsidR="00A63858" w:rsidRPr="0098522A" w14:paraId="087D6864" w14:textId="77777777" w:rsidTr="0001407A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F1B1FF0" w14:textId="7D70362E" w:rsidR="00A63858" w:rsidRPr="0098522A" w:rsidRDefault="00A63858" w:rsidP="00CD54A4">
            <w:pPr>
              <w:tabs>
                <w:tab w:val="left" w:pos="540"/>
              </w:tabs>
              <w:spacing w:before="60" w:after="60"/>
              <w:jc w:val="both"/>
              <w:rPr>
                <w:b/>
                <w:sz w:val="20"/>
                <w:u w:val="single"/>
              </w:rPr>
            </w:pPr>
            <w:r w:rsidRPr="0098522A">
              <w:rPr>
                <w:b/>
                <w:sz w:val="20"/>
              </w:rPr>
              <w:t>5.</w:t>
            </w:r>
            <w:r>
              <w:rPr>
                <w:b/>
                <w:sz w:val="20"/>
              </w:rPr>
              <w:t>i</w:t>
            </w:r>
            <w:r w:rsidRPr="0098522A">
              <w:rPr>
                <w:b/>
                <w:sz w:val="20"/>
              </w:rPr>
              <w:t>)</w:t>
            </w:r>
            <w:r w:rsidRPr="0098522A">
              <w:rPr>
                <w:b/>
                <w:sz w:val="20"/>
              </w:rPr>
              <w:tab/>
              <w:t xml:space="preserve">da compilare in caso di </w:t>
            </w:r>
            <w:r w:rsidRPr="0098522A">
              <w:rPr>
                <w:b/>
                <w:sz w:val="20"/>
                <w:u w:val="single"/>
              </w:rPr>
              <w:t xml:space="preserve">CONSORZIATA </w:t>
            </w:r>
            <w:r w:rsidRPr="0098522A">
              <w:rPr>
                <w:b/>
                <w:sz w:val="20"/>
              </w:rPr>
              <w:t xml:space="preserve">di </w:t>
            </w:r>
            <w:r w:rsidRPr="0098522A">
              <w:rPr>
                <w:b/>
                <w:sz w:val="20"/>
                <w:u w:val="single"/>
              </w:rPr>
              <w:t>Consorzio Stabile di cui all’art. 66, comma 1, lett. g) del D.Lgs. n. 36/2023</w:t>
            </w:r>
            <w:r w:rsidR="004B2715">
              <w:rPr>
                <w:b/>
                <w:sz w:val="20"/>
                <w:u w:val="single"/>
              </w:rPr>
              <w:t xml:space="preserve"> CHE PRESTA I REQUISITI</w:t>
            </w:r>
          </w:p>
          <w:p w14:paraId="4EA53AFD" w14:textId="77777777" w:rsidR="00A63858" w:rsidRPr="0098522A" w:rsidRDefault="00A63858" w:rsidP="00CD54A4">
            <w:pPr>
              <w:tabs>
                <w:tab w:val="left" w:pos="540"/>
              </w:tabs>
              <w:spacing w:before="60" w:after="60"/>
              <w:rPr>
                <w:b/>
                <w:sz w:val="20"/>
                <w:u w:val="single"/>
              </w:rPr>
            </w:pPr>
          </w:p>
          <w:p w14:paraId="33D4DF0B" w14:textId="2B460693" w:rsidR="00A63858" w:rsidRPr="0098522A" w:rsidRDefault="00A63858" w:rsidP="00CD54A4">
            <w:pPr>
              <w:tabs>
                <w:tab w:val="left" w:pos="540"/>
              </w:tabs>
              <w:spacing w:before="60" w:after="60"/>
              <w:jc w:val="both"/>
              <w:rPr>
                <w:b/>
                <w:sz w:val="20"/>
                <w:u w:val="single"/>
              </w:rPr>
            </w:pPr>
            <w:r w:rsidRPr="0098522A">
              <w:rPr>
                <w:b/>
                <w:sz w:val="20"/>
              </w:rPr>
              <w:t xml:space="preserve">Questa sezione deve essere compilata dal legale rappresentante </w:t>
            </w:r>
            <w:r w:rsidRPr="0098522A">
              <w:rPr>
                <w:b/>
                <w:color w:val="auto"/>
                <w:sz w:val="20"/>
              </w:rPr>
              <w:t xml:space="preserve">di ognuna delle consorziate </w:t>
            </w:r>
            <w:r w:rsidR="00E3796A">
              <w:rPr>
                <w:b/>
                <w:color w:val="auto"/>
                <w:sz w:val="20"/>
              </w:rPr>
              <w:t xml:space="preserve">che prestano i requisiti </w:t>
            </w:r>
          </w:p>
        </w:tc>
      </w:tr>
    </w:tbl>
    <w:p w14:paraId="4E1A6B11" w14:textId="77777777" w:rsidR="00A63858" w:rsidRPr="0098522A" w:rsidRDefault="00A63858" w:rsidP="00A63858">
      <w:pPr>
        <w:pStyle w:val="Paragrafoelenco1"/>
        <w:ind w:left="0"/>
        <w:jc w:val="both"/>
        <w:rPr>
          <w:sz w:val="20"/>
        </w:rPr>
      </w:pPr>
    </w:p>
    <w:p w14:paraId="668A417E" w14:textId="77777777" w:rsidR="00A63858" w:rsidRPr="0098522A" w:rsidRDefault="00A63858" w:rsidP="00A63858">
      <w:pPr>
        <w:pStyle w:val="Paragrafoelenco1"/>
        <w:ind w:left="0"/>
        <w:jc w:val="both"/>
        <w:rPr>
          <w:sz w:val="20"/>
        </w:rPr>
      </w:pPr>
    </w:p>
    <w:tbl>
      <w:tblPr>
        <w:tblW w:w="9935" w:type="dxa"/>
        <w:tblLook w:val="01E0" w:firstRow="1" w:lastRow="1" w:firstColumn="1" w:lastColumn="1" w:noHBand="0" w:noVBand="0"/>
      </w:tblPr>
      <w:tblGrid>
        <w:gridCol w:w="2456"/>
        <w:gridCol w:w="177"/>
        <w:gridCol w:w="2832"/>
        <w:gridCol w:w="1421"/>
        <w:gridCol w:w="3049"/>
      </w:tblGrid>
      <w:tr w:rsidR="00A63858" w:rsidRPr="0098522A" w14:paraId="5414FB26" w14:textId="77777777" w:rsidTr="0001407A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FF6234" w14:textId="77777777" w:rsidR="00A63858" w:rsidRPr="0098522A" w:rsidRDefault="00A63858" w:rsidP="00CD54A4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Denominazione sociale:</w:t>
            </w:r>
          </w:p>
        </w:tc>
        <w:tc>
          <w:tcPr>
            <w:tcW w:w="7302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0674027" w14:textId="77777777" w:rsidR="00A63858" w:rsidRPr="0098522A" w:rsidRDefault="00A63858" w:rsidP="00CD54A4">
            <w:pPr>
              <w:tabs>
                <w:tab w:val="right" w:pos="9540"/>
              </w:tabs>
              <w:spacing w:before="80"/>
              <w:jc w:val="both"/>
              <w:rPr>
                <w:b/>
                <w:sz w:val="20"/>
                <w:lang w:val="de-DE"/>
              </w:rPr>
            </w:pPr>
          </w:p>
        </w:tc>
      </w:tr>
      <w:tr w:rsidR="00A63858" w:rsidRPr="0098522A" w14:paraId="77FE811A" w14:textId="77777777" w:rsidTr="0001407A">
        <w:tc>
          <w:tcPr>
            <w:tcW w:w="993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F3B89F" w14:textId="77777777" w:rsidR="00A63858" w:rsidRPr="0098522A" w:rsidRDefault="00A63858" w:rsidP="00CD54A4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  <w:r w:rsidRPr="0098522A">
              <w:rPr>
                <w:sz w:val="20"/>
              </w:rPr>
              <w:t>iscrizione alla CCIAA di:</w:t>
            </w:r>
            <w:r w:rsidRPr="0098522A">
              <w:rPr>
                <w:i/>
                <w:iCs/>
                <w:sz w:val="20"/>
              </w:rPr>
              <w:t xml:space="preserve"> (per gli stranieri registri equipollenti)</w:t>
            </w:r>
          </w:p>
        </w:tc>
      </w:tr>
      <w:tr w:rsidR="00A63858" w:rsidRPr="0098522A" w14:paraId="4CB3537F" w14:textId="77777777" w:rsidTr="0001407A">
        <w:tc>
          <w:tcPr>
            <w:tcW w:w="9935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9ABBE60" w14:textId="77777777" w:rsidR="00A63858" w:rsidRPr="0098522A" w:rsidRDefault="00A63858" w:rsidP="00CD54A4">
            <w:pPr>
              <w:tabs>
                <w:tab w:val="right" w:pos="9540"/>
              </w:tabs>
              <w:spacing w:before="80"/>
              <w:jc w:val="both"/>
              <w:rPr>
                <w:sz w:val="20"/>
              </w:rPr>
            </w:pPr>
          </w:p>
        </w:tc>
      </w:tr>
      <w:tr w:rsidR="00A63858" w:rsidRPr="0098522A" w14:paraId="43AE187C" w14:textId="77777777" w:rsidTr="0001407A">
        <w:tc>
          <w:tcPr>
            <w:tcW w:w="2633" w:type="dxa"/>
            <w:gridSpan w:val="2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14:paraId="16971B43" w14:textId="77777777" w:rsidR="00A63858" w:rsidRPr="0098522A" w:rsidRDefault="00A63858" w:rsidP="00CD54A4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numero e data d’iscrizione:</w:t>
            </w:r>
          </w:p>
        </w:tc>
        <w:tc>
          <w:tcPr>
            <w:tcW w:w="7302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3DFD90F0" w14:textId="77777777" w:rsidR="00A63858" w:rsidRPr="0098522A" w:rsidRDefault="00A63858" w:rsidP="00CD54A4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A63858" w:rsidRPr="0098522A" w14:paraId="6209E126" w14:textId="77777777" w:rsidTr="0001407A">
        <w:tc>
          <w:tcPr>
            <w:tcW w:w="263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8EE29F6" w14:textId="77777777" w:rsidR="00A63858" w:rsidRPr="0098522A" w:rsidRDefault="00A63858" w:rsidP="00CD54A4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forma giuridica</w:t>
            </w:r>
            <w:r w:rsidRPr="0098522A">
              <w:rPr>
                <w:sz w:val="20"/>
                <w:lang w:val="de-DE"/>
              </w:rPr>
              <w:t>:</w:t>
            </w:r>
          </w:p>
        </w:tc>
        <w:tc>
          <w:tcPr>
            <w:tcW w:w="2832" w:type="dxa"/>
            <w:tcBorders>
              <w:bottom w:val="dashSmallGap" w:sz="4" w:space="0" w:color="auto"/>
            </w:tcBorders>
            <w:shd w:val="clear" w:color="auto" w:fill="auto"/>
          </w:tcPr>
          <w:p w14:paraId="33CC7ED6" w14:textId="77777777" w:rsidR="00A63858" w:rsidRPr="0098522A" w:rsidRDefault="00A63858" w:rsidP="00CD54A4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  <w:tc>
          <w:tcPr>
            <w:tcW w:w="1421" w:type="dxa"/>
            <w:tcBorders>
              <w:top w:val="dashSmallGap" w:sz="4" w:space="0" w:color="auto"/>
            </w:tcBorders>
            <w:shd w:val="clear" w:color="auto" w:fill="auto"/>
          </w:tcPr>
          <w:p w14:paraId="472AA19F" w14:textId="77777777" w:rsidR="00A63858" w:rsidRPr="0098522A" w:rsidRDefault="00A63858" w:rsidP="00CD54A4">
            <w:pPr>
              <w:tabs>
                <w:tab w:val="right" w:pos="9540"/>
              </w:tabs>
              <w:spacing w:before="80"/>
              <w:jc w:val="right"/>
              <w:rPr>
                <w:sz w:val="20"/>
                <w:lang w:val="de-DE"/>
              </w:rPr>
            </w:pPr>
            <w:r w:rsidRPr="0098522A">
              <w:rPr>
                <w:sz w:val="20"/>
              </w:rPr>
              <w:t>sede legale</w:t>
            </w:r>
            <w:r w:rsidRPr="0098522A">
              <w:rPr>
                <w:sz w:val="20"/>
                <w:lang w:val="de-DE"/>
              </w:rPr>
              <w:t>:</w:t>
            </w:r>
          </w:p>
        </w:tc>
        <w:tc>
          <w:tcPr>
            <w:tcW w:w="304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9872E59" w14:textId="77777777" w:rsidR="00A63858" w:rsidRPr="0098522A" w:rsidRDefault="00A63858" w:rsidP="00CD54A4">
            <w:pPr>
              <w:tabs>
                <w:tab w:val="right" w:pos="9540"/>
              </w:tabs>
              <w:spacing w:before="80"/>
              <w:jc w:val="both"/>
              <w:rPr>
                <w:sz w:val="20"/>
                <w:lang w:val="de-DE"/>
              </w:rPr>
            </w:pPr>
          </w:p>
        </w:tc>
      </w:tr>
      <w:tr w:rsidR="00A63858" w:rsidRPr="0098522A" w14:paraId="657C1CDF" w14:textId="77777777" w:rsidTr="0001407A">
        <w:trPr>
          <w:cantSplit/>
          <w:trHeight w:hRule="exact" w:val="113"/>
        </w:trPr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0F6053" w14:textId="77777777" w:rsidR="00A63858" w:rsidRPr="0098522A" w:rsidRDefault="00A63858" w:rsidP="00CD54A4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  <w:tc>
          <w:tcPr>
            <w:tcW w:w="7479" w:type="dxa"/>
            <w:gridSpan w:val="4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F0ABF" w14:textId="77777777" w:rsidR="00A63858" w:rsidRPr="0098522A" w:rsidRDefault="00A63858" w:rsidP="00CD54A4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sz w:val="20"/>
              </w:rPr>
            </w:pPr>
          </w:p>
        </w:tc>
      </w:tr>
    </w:tbl>
    <w:p w14:paraId="656C8EE5" w14:textId="77777777" w:rsidR="00A63858" w:rsidRDefault="00A63858" w:rsidP="00A63858">
      <w:pPr>
        <w:ind w:left="284"/>
        <w:jc w:val="center"/>
        <w:rPr>
          <w:b/>
          <w:color w:val="auto"/>
          <w:sz w:val="20"/>
        </w:rPr>
      </w:pPr>
    </w:p>
    <w:p w14:paraId="10B2D903" w14:textId="77777777" w:rsidR="00A63858" w:rsidRDefault="00A63858" w:rsidP="00A63858">
      <w:pPr>
        <w:ind w:left="284"/>
        <w:jc w:val="center"/>
        <w:rPr>
          <w:b/>
          <w:color w:val="auto"/>
          <w:sz w:val="20"/>
        </w:rPr>
      </w:pPr>
    </w:p>
    <w:p w14:paraId="4DC3321A" w14:textId="77777777" w:rsidR="00A63858" w:rsidRDefault="00A63858" w:rsidP="002F1D54">
      <w:pPr>
        <w:ind w:left="284"/>
        <w:jc w:val="center"/>
        <w:rPr>
          <w:b/>
          <w:color w:val="auto"/>
          <w:sz w:val="20"/>
        </w:rPr>
      </w:pPr>
    </w:p>
    <w:p w14:paraId="424638F0" w14:textId="77777777" w:rsidR="00A63858" w:rsidRDefault="00A63858" w:rsidP="002F1D54">
      <w:pPr>
        <w:ind w:left="284"/>
        <w:jc w:val="center"/>
        <w:rPr>
          <w:b/>
          <w:color w:val="auto"/>
          <w:sz w:val="20"/>
        </w:rPr>
      </w:pPr>
    </w:p>
    <w:p w14:paraId="11E82B65" w14:textId="31F74EA1" w:rsidR="002F1D54" w:rsidRPr="0098522A" w:rsidRDefault="002F1D54" w:rsidP="002F1D54">
      <w:pPr>
        <w:ind w:left="284"/>
        <w:jc w:val="center"/>
        <w:rPr>
          <w:i/>
          <w:color w:val="auto"/>
          <w:sz w:val="20"/>
        </w:rPr>
      </w:pPr>
      <w:r w:rsidRPr="0098522A">
        <w:rPr>
          <w:b/>
          <w:color w:val="auto"/>
          <w:sz w:val="20"/>
        </w:rPr>
        <w:t>&gt;&gt;&gt;&gt;&gt; ----------------- PARTE TERZA ----------------- &lt;&lt;&lt;&lt;</w:t>
      </w:r>
    </w:p>
    <w:p w14:paraId="12D5867B" w14:textId="19DE143A" w:rsidR="002F1D54" w:rsidRPr="0098522A" w:rsidRDefault="003E4521" w:rsidP="002F1D54">
      <w:pPr>
        <w:pStyle w:val="Titolo3"/>
        <w:tabs>
          <w:tab w:val="clear" w:pos="0"/>
          <w:tab w:val="num" w:pos="284"/>
        </w:tabs>
        <w:spacing w:line="240" w:lineRule="auto"/>
        <w:ind w:left="284"/>
        <w:rPr>
          <w:b w:val="0"/>
          <w:i/>
          <w:color w:val="auto"/>
          <w:sz w:val="20"/>
        </w:rPr>
      </w:pPr>
      <w:r w:rsidRPr="0098522A">
        <w:rPr>
          <w:b w:val="0"/>
          <w:i/>
          <w:color w:val="auto"/>
          <w:sz w:val="20"/>
        </w:rPr>
        <w:t>[</w:t>
      </w:r>
      <w:r w:rsidR="002F1D54" w:rsidRPr="0098522A">
        <w:rPr>
          <w:b w:val="0"/>
          <w:i/>
          <w:color w:val="auto"/>
          <w:sz w:val="20"/>
        </w:rPr>
        <w:t xml:space="preserve">da compilare </w:t>
      </w:r>
      <w:r w:rsidR="00440CA3" w:rsidRPr="0098522A">
        <w:rPr>
          <w:b w:val="0"/>
          <w:i/>
          <w:color w:val="auto"/>
          <w:sz w:val="20"/>
        </w:rPr>
        <w:t xml:space="preserve">solo a cura di </w:t>
      </w:r>
      <w:r w:rsidR="002F1D54" w:rsidRPr="0098522A">
        <w:rPr>
          <w:b w:val="0"/>
          <w:i/>
          <w:color w:val="auto"/>
          <w:sz w:val="20"/>
        </w:rPr>
        <w:t>società di professionisti, societ</w:t>
      </w:r>
      <w:r w:rsidR="00CE4D36" w:rsidRPr="0098522A">
        <w:rPr>
          <w:b w:val="0"/>
          <w:i/>
          <w:color w:val="auto"/>
          <w:sz w:val="20"/>
        </w:rPr>
        <w:t>à di ingegneria, consorzi art. 6</w:t>
      </w:r>
      <w:r w:rsidR="002F1D54" w:rsidRPr="0098522A">
        <w:rPr>
          <w:b w:val="0"/>
          <w:i/>
          <w:color w:val="auto"/>
          <w:sz w:val="20"/>
        </w:rPr>
        <w:t xml:space="preserve">6, co. 1 lettera </w:t>
      </w:r>
      <w:r w:rsidR="00CE4D36" w:rsidRPr="0098522A">
        <w:rPr>
          <w:b w:val="0"/>
          <w:i/>
          <w:color w:val="auto"/>
          <w:sz w:val="20"/>
        </w:rPr>
        <w:t>g</w:t>
      </w:r>
      <w:r w:rsidR="002F1D54" w:rsidRPr="0098522A">
        <w:rPr>
          <w:b w:val="0"/>
          <w:i/>
          <w:color w:val="auto"/>
          <w:sz w:val="20"/>
        </w:rPr>
        <w:t>) e loro consorziate esecutrici</w:t>
      </w:r>
      <w:r w:rsidR="00CD77AF" w:rsidRPr="0098522A">
        <w:rPr>
          <w:b w:val="0"/>
          <w:i/>
          <w:color w:val="auto"/>
          <w:sz w:val="20"/>
        </w:rPr>
        <w:t xml:space="preserve"> e</w:t>
      </w:r>
      <w:r w:rsidRPr="0098522A">
        <w:rPr>
          <w:b w:val="0"/>
          <w:i/>
          <w:color w:val="auto"/>
          <w:sz w:val="20"/>
        </w:rPr>
        <w:t xml:space="preserve"> società tra professionisti (v. art. 10 L. 183/2011 e D.M. n. 34/2013)]</w:t>
      </w:r>
    </w:p>
    <w:p w14:paraId="2494C66C" w14:textId="25CE9CE9" w:rsidR="00541212" w:rsidRPr="0098522A" w:rsidRDefault="00541212" w:rsidP="00961A1C">
      <w:pPr>
        <w:pStyle w:val="Paragrafoelenco1"/>
        <w:tabs>
          <w:tab w:val="left" w:pos="120"/>
        </w:tabs>
        <w:ind w:left="0"/>
        <w:jc w:val="both"/>
        <w:rPr>
          <w:color w:val="auto"/>
          <w:sz w:val="20"/>
        </w:rPr>
      </w:pPr>
    </w:p>
    <w:p w14:paraId="082F7C48" w14:textId="77777777" w:rsidR="00541212" w:rsidRPr="0098522A" w:rsidRDefault="00541212" w:rsidP="00135EDF">
      <w:pPr>
        <w:pStyle w:val="Paragrafoelenco1"/>
        <w:ind w:left="0"/>
        <w:jc w:val="both"/>
        <w:rPr>
          <w:color w:val="auto"/>
          <w:sz w:val="20"/>
        </w:rPr>
      </w:pPr>
    </w:p>
    <w:p w14:paraId="3CACDCA3" w14:textId="0ADEE7B7" w:rsidR="004706EC" w:rsidRPr="0098522A" w:rsidRDefault="004706EC" w:rsidP="00250544">
      <w:pPr>
        <w:pStyle w:val="Paragrafoelenco1"/>
        <w:numPr>
          <w:ilvl w:val="0"/>
          <w:numId w:val="40"/>
        </w:numPr>
        <w:jc w:val="both"/>
        <w:rPr>
          <w:b/>
          <w:sz w:val="20"/>
        </w:rPr>
      </w:pPr>
      <w:r w:rsidRPr="0098522A">
        <w:rPr>
          <w:b/>
          <w:sz w:val="20"/>
        </w:rPr>
        <w:t xml:space="preserve">DICHIARAZIONI SUI SOGGETTI DI CUI ALL’ART. </w:t>
      </w:r>
      <w:r w:rsidR="00CE4D36" w:rsidRPr="0098522A">
        <w:rPr>
          <w:b/>
          <w:sz w:val="20"/>
        </w:rPr>
        <w:t xml:space="preserve">94 COMMI 3 E 4 </w:t>
      </w:r>
      <w:r w:rsidRPr="0098522A">
        <w:rPr>
          <w:b/>
          <w:sz w:val="20"/>
        </w:rPr>
        <w:t xml:space="preserve">DEL </w:t>
      </w:r>
      <w:r w:rsidR="00E61C20" w:rsidRPr="0098522A">
        <w:rPr>
          <w:b/>
          <w:sz w:val="20"/>
        </w:rPr>
        <w:t>D.LGS. 36/2023</w:t>
      </w:r>
      <w:r w:rsidRPr="0098522A">
        <w:rPr>
          <w:b/>
          <w:sz w:val="20"/>
        </w:rPr>
        <w:t xml:space="preserve"> </w:t>
      </w:r>
    </w:p>
    <w:p w14:paraId="076805A2" w14:textId="77777777" w:rsidR="004706EC" w:rsidRPr="0098522A" w:rsidRDefault="004706EC" w:rsidP="00135EDF">
      <w:pPr>
        <w:pStyle w:val="Paragrafoelenco1"/>
        <w:ind w:left="0"/>
        <w:jc w:val="both"/>
        <w:rPr>
          <w:color w:val="auto"/>
          <w:sz w:val="20"/>
        </w:rPr>
      </w:pPr>
    </w:p>
    <w:p w14:paraId="20BF9A1E" w14:textId="0F533F4B" w:rsidR="00844274" w:rsidRPr="0098522A" w:rsidRDefault="00844274" w:rsidP="00CE4D36">
      <w:pPr>
        <w:pStyle w:val="Paragrafoelenco1"/>
        <w:numPr>
          <w:ilvl w:val="0"/>
          <w:numId w:val="15"/>
        </w:numPr>
        <w:spacing w:line="360" w:lineRule="auto"/>
        <w:jc w:val="both"/>
        <w:rPr>
          <w:color w:val="auto"/>
          <w:sz w:val="20"/>
        </w:rPr>
      </w:pPr>
      <w:r w:rsidRPr="0098522A">
        <w:rPr>
          <w:color w:val="auto"/>
          <w:sz w:val="20"/>
        </w:rPr>
        <w:t xml:space="preserve">che i dati identificativi dei soggetti di cui all’art. </w:t>
      </w:r>
      <w:r w:rsidR="00CE4D36" w:rsidRPr="0098522A">
        <w:rPr>
          <w:color w:val="auto"/>
          <w:sz w:val="20"/>
        </w:rPr>
        <w:t xml:space="preserve">94 commi 3 e 4 </w:t>
      </w:r>
      <w:r w:rsidRPr="0098522A">
        <w:rPr>
          <w:color w:val="auto"/>
          <w:sz w:val="20"/>
        </w:rPr>
        <w:t>del Codice sono:</w:t>
      </w:r>
    </w:p>
    <w:p w14:paraId="38D54EA3" w14:textId="77777777" w:rsidR="006E524F" w:rsidRPr="0098522A" w:rsidRDefault="006E524F" w:rsidP="00135EDF">
      <w:pPr>
        <w:pStyle w:val="Paragrafoelenco1"/>
        <w:tabs>
          <w:tab w:val="left" w:pos="120"/>
        </w:tabs>
        <w:ind w:left="0"/>
        <w:jc w:val="both"/>
        <w:rPr>
          <w:color w:val="auto"/>
          <w:sz w:val="20"/>
        </w:rPr>
      </w:pPr>
    </w:p>
    <w:p w14:paraId="71142870" w14:textId="77777777" w:rsidR="00135EDF" w:rsidRPr="0098522A" w:rsidRDefault="00135EDF" w:rsidP="00135EDF">
      <w:pPr>
        <w:numPr>
          <w:ilvl w:val="0"/>
          <w:numId w:val="33"/>
        </w:numPr>
        <w:tabs>
          <w:tab w:val="clear" w:pos="1566"/>
        </w:tabs>
        <w:ind w:left="142" w:hanging="284"/>
        <w:jc w:val="both"/>
        <w:rPr>
          <w:sz w:val="20"/>
        </w:rPr>
      </w:pPr>
      <w:r w:rsidRPr="0098522A">
        <w:rPr>
          <w:sz w:val="20"/>
        </w:rPr>
        <w:t>i soggetti titolari di poteri di amministrazione e rappresentanza,</w:t>
      </w:r>
      <w:r w:rsidRPr="0098522A">
        <w:rPr>
          <w:color w:val="000000"/>
          <w:sz w:val="20"/>
          <w:shd w:val="clear" w:color="auto" w:fill="F5FDFE"/>
        </w:rPr>
        <w:t xml:space="preserve"> </w:t>
      </w:r>
      <w:r w:rsidRPr="0098522A">
        <w:rPr>
          <w:sz w:val="20"/>
        </w:rPr>
        <w:t>ivi compresi institori e procuratori generali</w:t>
      </w:r>
      <w:r w:rsidRPr="0098522A">
        <w:rPr>
          <w:color w:val="000000"/>
          <w:sz w:val="20"/>
          <w:shd w:val="clear" w:color="auto" w:fill="F5FDFE"/>
        </w:rPr>
        <w:t xml:space="preserve">, </w:t>
      </w:r>
      <w:r w:rsidRPr="0098522A">
        <w:rPr>
          <w:sz w:val="20"/>
        </w:rPr>
        <w:t xml:space="preserve">nonché i poteri loro conferiti, sono: </w:t>
      </w:r>
    </w:p>
    <w:p w14:paraId="2D604F65" w14:textId="77777777" w:rsidR="00135EDF" w:rsidRPr="0098522A" w:rsidRDefault="00135EDF" w:rsidP="00135EDF">
      <w:pPr>
        <w:rPr>
          <w:sz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20"/>
        <w:gridCol w:w="1392"/>
        <w:gridCol w:w="2089"/>
        <w:gridCol w:w="2089"/>
        <w:gridCol w:w="2507"/>
      </w:tblGrid>
      <w:tr w:rsidR="00135EDF" w:rsidRPr="0098522A" w14:paraId="3D2F79CB" w14:textId="77777777" w:rsidTr="00F86A87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8F29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>Nome e cognome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AFDF2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7D15E5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BD91A9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89E553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>Poteri conferiti / qualifica</w:t>
            </w:r>
          </w:p>
        </w:tc>
      </w:tr>
      <w:tr w:rsidR="00135EDF" w:rsidRPr="0098522A" w14:paraId="01D4974B" w14:textId="77777777" w:rsidTr="00F86A87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3603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  <w:p w14:paraId="4305060E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0F51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7429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2BA6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68BA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</w:tr>
      <w:tr w:rsidR="00135EDF" w:rsidRPr="0098522A" w14:paraId="2A9495B8" w14:textId="77777777" w:rsidTr="00F86A87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C50D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  <w:p w14:paraId="0BE07565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5CDD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5476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2C54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56ED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</w:tr>
    </w:tbl>
    <w:p w14:paraId="21408298" w14:textId="77777777" w:rsidR="00135EDF" w:rsidRPr="0098522A" w:rsidRDefault="00135EDF" w:rsidP="00135EDF">
      <w:pPr>
        <w:rPr>
          <w:sz w:val="20"/>
        </w:rPr>
      </w:pPr>
    </w:p>
    <w:p w14:paraId="42DED763" w14:textId="77777777" w:rsidR="00135EDF" w:rsidRDefault="00135EDF" w:rsidP="00135EDF">
      <w:pPr>
        <w:rPr>
          <w:sz w:val="20"/>
        </w:rPr>
      </w:pPr>
    </w:p>
    <w:p w14:paraId="045C3621" w14:textId="77777777" w:rsidR="005D7F0D" w:rsidRDefault="005D7F0D" w:rsidP="00135EDF">
      <w:pPr>
        <w:rPr>
          <w:sz w:val="20"/>
        </w:rPr>
      </w:pPr>
    </w:p>
    <w:p w14:paraId="573635D4" w14:textId="77777777" w:rsidR="005D7F0D" w:rsidRDefault="005D7F0D" w:rsidP="00135EDF">
      <w:pPr>
        <w:rPr>
          <w:sz w:val="20"/>
        </w:rPr>
      </w:pPr>
    </w:p>
    <w:p w14:paraId="64B93194" w14:textId="77777777" w:rsidR="00125BE7" w:rsidRPr="0098522A" w:rsidRDefault="00125BE7" w:rsidP="00135EDF">
      <w:pPr>
        <w:rPr>
          <w:sz w:val="20"/>
        </w:rPr>
      </w:pPr>
    </w:p>
    <w:p w14:paraId="79F9C674" w14:textId="77777777" w:rsidR="00135EDF" w:rsidRPr="0098522A" w:rsidRDefault="00135EDF" w:rsidP="00135EDF">
      <w:pPr>
        <w:numPr>
          <w:ilvl w:val="0"/>
          <w:numId w:val="33"/>
        </w:numPr>
        <w:tabs>
          <w:tab w:val="clear" w:pos="1566"/>
        </w:tabs>
        <w:ind w:left="142" w:hanging="284"/>
        <w:jc w:val="both"/>
        <w:rPr>
          <w:sz w:val="20"/>
        </w:rPr>
      </w:pPr>
      <w:r w:rsidRPr="0098522A">
        <w:rPr>
          <w:sz w:val="20"/>
        </w:rPr>
        <w:lastRenderedPageBreak/>
        <w:t>i componenti degli organi con poteri di direzione o di vigilanza sono:</w:t>
      </w:r>
    </w:p>
    <w:p w14:paraId="7E3F5A01" w14:textId="77777777" w:rsidR="00135EDF" w:rsidRPr="0098522A" w:rsidRDefault="00135EDF" w:rsidP="00135EDF">
      <w:pPr>
        <w:ind w:left="-142"/>
        <w:jc w:val="both"/>
        <w:rPr>
          <w:sz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20"/>
        <w:gridCol w:w="1392"/>
        <w:gridCol w:w="2089"/>
        <w:gridCol w:w="2089"/>
        <w:gridCol w:w="2507"/>
      </w:tblGrid>
      <w:tr w:rsidR="00135EDF" w:rsidRPr="0098522A" w14:paraId="24D1F305" w14:textId="77777777" w:rsidTr="00F86A87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EF5EF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>Nome e cognome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D759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3F2E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3BD5A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3DFEA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>Poteri conferiti / qualifica</w:t>
            </w:r>
          </w:p>
        </w:tc>
      </w:tr>
      <w:tr w:rsidR="00135EDF" w:rsidRPr="0098522A" w14:paraId="104B22C6" w14:textId="77777777" w:rsidTr="00F86A87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C695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  <w:p w14:paraId="26230BB6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06D5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D851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8B71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5D2A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</w:tr>
      <w:tr w:rsidR="00135EDF" w:rsidRPr="0098522A" w14:paraId="7347A993" w14:textId="77777777" w:rsidTr="00F86A87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CBFD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  <w:p w14:paraId="677B7C61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7C6B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CCEA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281E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CB28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</w:tr>
    </w:tbl>
    <w:p w14:paraId="1F4169C2" w14:textId="77777777" w:rsidR="00135EDF" w:rsidRPr="0098522A" w:rsidRDefault="00135EDF" w:rsidP="00135EDF">
      <w:pPr>
        <w:ind w:left="-142"/>
        <w:jc w:val="both"/>
        <w:rPr>
          <w:sz w:val="20"/>
        </w:rPr>
      </w:pPr>
    </w:p>
    <w:p w14:paraId="2B830CF9" w14:textId="77777777" w:rsidR="00135EDF" w:rsidRPr="0098522A" w:rsidRDefault="00135EDF" w:rsidP="00135EDF">
      <w:pPr>
        <w:ind w:left="-142"/>
        <w:jc w:val="both"/>
        <w:rPr>
          <w:sz w:val="20"/>
        </w:rPr>
      </w:pPr>
    </w:p>
    <w:p w14:paraId="5D956999" w14:textId="77777777" w:rsidR="00135EDF" w:rsidRPr="0098522A" w:rsidRDefault="00135EDF" w:rsidP="00135EDF">
      <w:pPr>
        <w:numPr>
          <w:ilvl w:val="0"/>
          <w:numId w:val="33"/>
        </w:numPr>
        <w:tabs>
          <w:tab w:val="clear" w:pos="1566"/>
        </w:tabs>
        <w:ind w:left="142" w:hanging="284"/>
        <w:jc w:val="both"/>
        <w:rPr>
          <w:sz w:val="20"/>
        </w:rPr>
      </w:pPr>
      <w:r w:rsidRPr="0098522A">
        <w:rPr>
          <w:sz w:val="20"/>
        </w:rPr>
        <w:t>i soggetti muniti di poteri di rappresentanza, di direzione o di controllo sono:</w:t>
      </w:r>
    </w:p>
    <w:p w14:paraId="4800F4D0" w14:textId="77777777" w:rsidR="00135EDF" w:rsidRPr="0098522A" w:rsidRDefault="00135EDF" w:rsidP="00135EDF">
      <w:pPr>
        <w:ind w:left="-142"/>
        <w:jc w:val="both"/>
        <w:rPr>
          <w:sz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20"/>
        <w:gridCol w:w="1392"/>
        <w:gridCol w:w="2089"/>
        <w:gridCol w:w="2089"/>
        <w:gridCol w:w="2507"/>
      </w:tblGrid>
      <w:tr w:rsidR="00135EDF" w:rsidRPr="0098522A" w14:paraId="3131F018" w14:textId="77777777" w:rsidTr="00F86A87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CAE6B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>Nome e cognome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C3D6D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4D506B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130033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FB6A82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>Poteri conferiti / qualifica</w:t>
            </w:r>
          </w:p>
        </w:tc>
      </w:tr>
      <w:tr w:rsidR="00135EDF" w:rsidRPr="0098522A" w14:paraId="72B9D479" w14:textId="77777777" w:rsidTr="00F86A87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8DBA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  <w:p w14:paraId="6C4DFD92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C48D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081A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8DBB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394C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</w:tr>
      <w:tr w:rsidR="00135EDF" w:rsidRPr="0098522A" w14:paraId="001A2C2D" w14:textId="77777777" w:rsidTr="00F86A87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2B2E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  <w:p w14:paraId="069A5C0E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3E7B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D3C4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F361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7660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</w:tr>
    </w:tbl>
    <w:p w14:paraId="071D7206" w14:textId="277674B8" w:rsidR="00135EDF" w:rsidRPr="0098522A" w:rsidRDefault="00135EDF" w:rsidP="00135EDF">
      <w:pPr>
        <w:jc w:val="both"/>
        <w:rPr>
          <w:sz w:val="20"/>
        </w:rPr>
      </w:pPr>
    </w:p>
    <w:p w14:paraId="54D8C6CB" w14:textId="3A11A2FA" w:rsidR="00135EDF" w:rsidRPr="0098522A" w:rsidRDefault="00135EDF" w:rsidP="00135EDF">
      <w:pPr>
        <w:jc w:val="both"/>
        <w:rPr>
          <w:sz w:val="20"/>
        </w:rPr>
      </w:pPr>
    </w:p>
    <w:p w14:paraId="1B4F4F46" w14:textId="77777777" w:rsidR="00135EDF" w:rsidRPr="0098522A" w:rsidRDefault="00135EDF" w:rsidP="00135EDF">
      <w:pPr>
        <w:numPr>
          <w:ilvl w:val="0"/>
          <w:numId w:val="33"/>
        </w:numPr>
        <w:tabs>
          <w:tab w:val="clear" w:pos="1566"/>
        </w:tabs>
        <w:ind w:left="142" w:hanging="284"/>
        <w:jc w:val="both"/>
        <w:rPr>
          <w:sz w:val="20"/>
        </w:rPr>
      </w:pPr>
      <w:r w:rsidRPr="0098522A">
        <w:rPr>
          <w:sz w:val="20"/>
        </w:rPr>
        <w:t>rivestono la qualifica di Direttore Tecnico</w:t>
      </w:r>
      <w:r w:rsidRPr="0098522A">
        <w:rPr>
          <w:i/>
          <w:iCs/>
          <w:sz w:val="20"/>
        </w:rPr>
        <w:t xml:space="preserve"> </w:t>
      </w:r>
      <w:r w:rsidRPr="0098522A">
        <w:rPr>
          <w:sz w:val="20"/>
        </w:rPr>
        <w:t>i seguenti soggetti:</w:t>
      </w:r>
    </w:p>
    <w:p w14:paraId="4CA0F36A" w14:textId="77777777" w:rsidR="00135EDF" w:rsidRPr="0098522A" w:rsidRDefault="00135EDF" w:rsidP="00135EDF">
      <w:pPr>
        <w:jc w:val="both"/>
        <w:rPr>
          <w:sz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022"/>
        <w:gridCol w:w="2069"/>
        <w:gridCol w:w="2115"/>
        <w:gridCol w:w="2791"/>
      </w:tblGrid>
      <w:tr w:rsidR="00135EDF" w:rsidRPr="0098522A" w14:paraId="500D6C6B" w14:textId="77777777" w:rsidTr="00F86A87">
        <w:trPr>
          <w:trHeight w:val="576"/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7122E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>Nome e cognome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16567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 xml:space="preserve">Data e luogo di nascita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4BC91A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>Residenza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6EDC7C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 xml:space="preserve">Codice fiscale </w:t>
            </w:r>
          </w:p>
        </w:tc>
      </w:tr>
      <w:tr w:rsidR="00135EDF" w:rsidRPr="0098522A" w14:paraId="3C463F77" w14:textId="77777777" w:rsidTr="00F86A87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29F3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  <w:p w14:paraId="17272A65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135F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0393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CCA2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</w:tr>
      <w:tr w:rsidR="00135EDF" w:rsidRPr="0098522A" w14:paraId="53E217BA" w14:textId="77777777" w:rsidTr="00F86A87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9630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  <w:p w14:paraId="3477A719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4711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40FA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7C94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</w:tr>
    </w:tbl>
    <w:p w14:paraId="48632F3A" w14:textId="0B80B2C8" w:rsidR="00135EDF" w:rsidRPr="0098522A" w:rsidRDefault="00135EDF" w:rsidP="00135EDF">
      <w:pPr>
        <w:ind w:left="142"/>
        <w:jc w:val="both"/>
        <w:rPr>
          <w:sz w:val="20"/>
        </w:rPr>
      </w:pPr>
    </w:p>
    <w:p w14:paraId="63574738" w14:textId="77777777" w:rsidR="008979BC" w:rsidRPr="0098522A" w:rsidRDefault="008979BC" w:rsidP="00135EDF">
      <w:pPr>
        <w:ind w:left="142"/>
        <w:jc w:val="both"/>
        <w:rPr>
          <w:sz w:val="20"/>
        </w:rPr>
      </w:pPr>
    </w:p>
    <w:p w14:paraId="201794C5" w14:textId="77777777" w:rsidR="00135EDF" w:rsidRPr="0098522A" w:rsidRDefault="00135EDF" w:rsidP="00135EDF">
      <w:pPr>
        <w:numPr>
          <w:ilvl w:val="0"/>
          <w:numId w:val="33"/>
        </w:numPr>
        <w:tabs>
          <w:tab w:val="clear" w:pos="1566"/>
        </w:tabs>
        <w:ind w:left="142" w:hanging="284"/>
        <w:jc w:val="both"/>
        <w:rPr>
          <w:color w:val="auto"/>
          <w:sz w:val="20"/>
        </w:rPr>
      </w:pPr>
      <w:r w:rsidRPr="0098522A">
        <w:rPr>
          <w:color w:val="auto"/>
          <w:sz w:val="20"/>
        </w:rPr>
        <w:t>che il socio amministratore in caso di società in nome collettivo o i soci accomandatari in caso di società in accomandita semplice è / sono:</w:t>
      </w:r>
    </w:p>
    <w:p w14:paraId="43B31518" w14:textId="77777777" w:rsidR="00135EDF" w:rsidRPr="0098522A" w:rsidRDefault="00135EDF" w:rsidP="00135EDF">
      <w:pPr>
        <w:jc w:val="both"/>
        <w:rPr>
          <w:sz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022"/>
        <w:gridCol w:w="2069"/>
        <w:gridCol w:w="2115"/>
        <w:gridCol w:w="2791"/>
      </w:tblGrid>
      <w:tr w:rsidR="00135EDF" w:rsidRPr="0098522A" w14:paraId="0C983129" w14:textId="77777777" w:rsidTr="00F86A87">
        <w:trPr>
          <w:trHeight w:val="576"/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D1727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>Nome e cognome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E2069" w14:textId="77777777" w:rsidR="00135EDF" w:rsidRPr="0098522A" w:rsidRDefault="00135EDF" w:rsidP="00F86A87">
            <w:pPr>
              <w:jc w:val="both"/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 xml:space="preserve">Data e luogo di nascita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1E55E7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>Residenza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D25F20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 xml:space="preserve">Codice fiscale </w:t>
            </w:r>
          </w:p>
        </w:tc>
      </w:tr>
      <w:tr w:rsidR="00135EDF" w:rsidRPr="0098522A" w14:paraId="26C9BDC9" w14:textId="77777777" w:rsidTr="00F86A87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9FE7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  <w:p w14:paraId="0ADD28A1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5572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CFA8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2052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</w:tr>
      <w:tr w:rsidR="00135EDF" w:rsidRPr="0098522A" w14:paraId="52CC7262" w14:textId="77777777" w:rsidTr="00F86A87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9340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  <w:p w14:paraId="4057BFD0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65EF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2D5B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EA5B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</w:tr>
    </w:tbl>
    <w:p w14:paraId="084D04D4" w14:textId="77777777" w:rsidR="00135EDF" w:rsidRPr="0098522A" w:rsidRDefault="00135EDF" w:rsidP="00135EDF">
      <w:pPr>
        <w:jc w:val="both"/>
        <w:rPr>
          <w:sz w:val="20"/>
        </w:rPr>
      </w:pPr>
    </w:p>
    <w:p w14:paraId="0DBEE9B9" w14:textId="77777777" w:rsidR="00135EDF" w:rsidRPr="0098522A" w:rsidRDefault="00135EDF" w:rsidP="00135EDF">
      <w:pPr>
        <w:jc w:val="both"/>
        <w:rPr>
          <w:sz w:val="20"/>
        </w:rPr>
      </w:pPr>
    </w:p>
    <w:p w14:paraId="7019143A" w14:textId="070AFBFC" w:rsidR="00135EDF" w:rsidRPr="0098522A" w:rsidRDefault="00135EDF" w:rsidP="00135EDF">
      <w:pPr>
        <w:numPr>
          <w:ilvl w:val="0"/>
          <w:numId w:val="33"/>
        </w:numPr>
        <w:tabs>
          <w:tab w:val="clear" w:pos="1566"/>
        </w:tabs>
        <w:ind w:left="142" w:hanging="284"/>
        <w:jc w:val="both"/>
        <w:rPr>
          <w:sz w:val="20"/>
        </w:rPr>
      </w:pPr>
      <w:r w:rsidRPr="0098522A">
        <w:rPr>
          <w:sz w:val="20"/>
        </w:rPr>
        <w:t>che il socio unico è</w:t>
      </w:r>
      <w:r w:rsidR="005118DE" w:rsidRPr="0098522A">
        <w:rPr>
          <w:sz w:val="20"/>
        </w:rPr>
        <w:t>:</w:t>
      </w:r>
    </w:p>
    <w:p w14:paraId="0D29F3DA" w14:textId="77777777" w:rsidR="00135EDF" w:rsidRPr="0098522A" w:rsidRDefault="00135EDF" w:rsidP="00135EDF">
      <w:pPr>
        <w:ind w:left="284"/>
        <w:jc w:val="both"/>
        <w:rPr>
          <w:sz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022"/>
        <w:gridCol w:w="2069"/>
        <w:gridCol w:w="2115"/>
        <w:gridCol w:w="2791"/>
      </w:tblGrid>
      <w:tr w:rsidR="00135EDF" w:rsidRPr="0098522A" w14:paraId="79507795" w14:textId="77777777" w:rsidTr="00F86A87">
        <w:trPr>
          <w:trHeight w:val="576"/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B290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>Nome e cognome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AF2E9" w14:textId="77777777" w:rsidR="00135EDF" w:rsidRPr="0098522A" w:rsidRDefault="00135EDF" w:rsidP="00F86A87">
            <w:pPr>
              <w:jc w:val="both"/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 xml:space="preserve">Data e luogo di nascita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A5C21E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>Residenza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4BAD6" w14:textId="77777777" w:rsidR="00135EDF" w:rsidRPr="0098522A" w:rsidRDefault="00135EDF" w:rsidP="00F86A87">
            <w:pPr>
              <w:rPr>
                <w:b/>
                <w:kern w:val="2"/>
                <w:sz w:val="20"/>
              </w:rPr>
            </w:pPr>
            <w:r w:rsidRPr="0098522A">
              <w:rPr>
                <w:b/>
                <w:sz w:val="20"/>
              </w:rPr>
              <w:t xml:space="preserve">Codice fiscale </w:t>
            </w:r>
          </w:p>
        </w:tc>
      </w:tr>
      <w:tr w:rsidR="00135EDF" w:rsidRPr="0098522A" w14:paraId="7BE6FE2D" w14:textId="77777777" w:rsidTr="00F86A87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9926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  <w:p w14:paraId="27E810C3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C709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4E9B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5BD6" w14:textId="77777777" w:rsidR="00135EDF" w:rsidRPr="0098522A" w:rsidRDefault="00135EDF" w:rsidP="00F86A87">
            <w:pPr>
              <w:jc w:val="both"/>
              <w:rPr>
                <w:kern w:val="2"/>
                <w:sz w:val="20"/>
              </w:rPr>
            </w:pPr>
          </w:p>
        </w:tc>
      </w:tr>
    </w:tbl>
    <w:p w14:paraId="67B1F197" w14:textId="77777777" w:rsidR="00135EDF" w:rsidRPr="0098522A" w:rsidRDefault="00135EDF" w:rsidP="00135EDF">
      <w:pPr>
        <w:jc w:val="both"/>
        <w:rPr>
          <w:sz w:val="20"/>
        </w:rPr>
      </w:pPr>
    </w:p>
    <w:p w14:paraId="589851FC" w14:textId="77777777" w:rsidR="00135EDF" w:rsidRPr="0098522A" w:rsidRDefault="00135EDF" w:rsidP="00135EDF">
      <w:pPr>
        <w:jc w:val="both"/>
        <w:rPr>
          <w:sz w:val="20"/>
        </w:rPr>
      </w:pPr>
    </w:p>
    <w:p w14:paraId="668E0AD5" w14:textId="77777777" w:rsidR="00135EDF" w:rsidRPr="0098522A" w:rsidRDefault="00135EDF" w:rsidP="00135EDF">
      <w:pPr>
        <w:numPr>
          <w:ilvl w:val="0"/>
          <w:numId w:val="33"/>
        </w:numPr>
        <w:tabs>
          <w:tab w:val="clear" w:pos="1566"/>
        </w:tabs>
        <w:ind w:left="142" w:hanging="284"/>
        <w:jc w:val="both"/>
        <w:rPr>
          <w:color w:val="auto"/>
          <w:sz w:val="20"/>
        </w:rPr>
      </w:pPr>
      <w:r w:rsidRPr="0098522A">
        <w:rPr>
          <w:color w:val="auto"/>
          <w:sz w:val="20"/>
        </w:rPr>
        <w:t>che l’amministratore di fatto di cui all’art. 94, comma 3, lett. h) del Codice è:</w:t>
      </w:r>
    </w:p>
    <w:p w14:paraId="724288DC" w14:textId="77777777" w:rsidR="00135EDF" w:rsidRPr="0098522A" w:rsidRDefault="00135EDF" w:rsidP="00135EDF">
      <w:pPr>
        <w:jc w:val="both"/>
        <w:rPr>
          <w:color w:val="auto"/>
          <w:sz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64"/>
        <w:gridCol w:w="1857"/>
        <w:gridCol w:w="2789"/>
        <w:gridCol w:w="2787"/>
      </w:tblGrid>
      <w:tr w:rsidR="00135EDF" w:rsidRPr="0098522A" w14:paraId="35A0B716" w14:textId="77777777" w:rsidTr="00F86A87">
        <w:trPr>
          <w:trHeight w:val="576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946F2" w14:textId="77777777" w:rsidR="00135EDF" w:rsidRPr="0098522A" w:rsidRDefault="00135EDF" w:rsidP="00F86A87">
            <w:pPr>
              <w:rPr>
                <w:b/>
                <w:color w:val="auto"/>
                <w:kern w:val="2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Nome e cognome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A8D4" w14:textId="77777777" w:rsidR="00135EDF" w:rsidRPr="0098522A" w:rsidRDefault="00135EDF" w:rsidP="00F86A87">
            <w:pPr>
              <w:rPr>
                <w:b/>
                <w:color w:val="auto"/>
                <w:kern w:val="2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 xml:space="preserve">Data e luogo di nascita 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208AAE" w14:textId="77777777" w:rsidR="00135EDF" w:rsidRPr="0098522A" w:rsidRDefault="00135EDF" w:rsidP="00F86A87">
            <w:pPr>
              <w:jc w:val="center"/>
              <w:rPr>
                <w:b/>
                <w:color w:val="auto"/>
                <w:kern w:val="2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Residenza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7521DB" w14:textId="77777777" w:rsidR="00135EDF" w:rsidRPr="0098522A" w:rsidRDefault="00135EDF" w:rsidP="00F86A87">
            <w:pPr>
              <w:rPr>
                <w:b/>
                <w:color w:val="auto"/>
                <w:kern w:val="2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 xml:space="preserve">Codice fiscale </w:t>
            </w:r>
          </w:p>
        </w:tc>
      </w:tr>
      <w:tr w:rsidR="00135EDF" w:rsidRPr="0098522A" w14:paraId="413C1B9C" w14:textId="77777777" w:rsidTr="00F86A87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C8973" w14:textId="77777777" w:rsidR="00135EDF" w:rsidRPr="0098522A" w:rsidRDefault="00135EDF" w:rsidP="00F86A87">
            <w:pPr>
              <w:jc w:val="both"/>
              <w:rPr>
                <w:color w:val="auto"/>
                <w:kern w:val="2"/>
                <w:sz w:val="20"/>
              </w:rPr>
            </w:pPr>
          </w:p>
          <w:p w14:paraId="1D520567" w14:textId="77777777" w:rsidR="00135EDF" w:rsidRPr="0098522A" w:rsidRDefault="00135EDF" w:rsidP="00F86A87">
            <w:pPr>
              <w:jc w:val="both"/>
              <w:rPr>
                <w:color w:val="auto"/>
                <w:kern w:val="2"/>
                <w:sz w:val="2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075F" w14:textId="77777777" w:rsidR="00135EDF" w:rsidRPr="0098522A" w:rsidRDefault="00135EDF" w:rsidP="00F86A87">
            <w:pPr>
              <w:jc w:val="both"/>
              <w:rPr>
                <w:color w:val="auto"/>
                <w:kern w:val="2"/>
                <w:sz w:val="20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C83C" w14:textId="77777777" w:rsidR="00135EDF" w:rsidRPr="0098522A" w:rsidRDefault="00135EDF" w:rsidP="00F86A87">
            <w:pPr>
              <w:jc w:val="both"/>
              <w:rPr>
                <w:color w:val="auto"/>
                <w:kern w:val="2"/>
                <w:sz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A866" w14:textId="77777777" w:rsidR="00135EDF" w:rsidRPr="0098522A" w:rsidRDefault="00135EDF" w:rsidP="00F86A87">
            <w:pPr>
              <w:jc w:val="both"/>
              <w:rPr>
                <w:color w:val="auto"/>
                <w:kern w:val="2"/>
                <w:sz w:val="20"/>
              </w:rPr>
            </w:pPr>
          </w:p>
        </w:tc>
      </w:tr>
      <w:tr w:rsidR="00135EDF" w:rsidRPr="0098522A" w14:paraId="1DFD291A" w14:textId="77777777" w:rsidTr="00F86A87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FF3F" w14:textId="77777777" w:rsidR="00135EDF" w:rsidRPr="0098522A" w:rsidRDefault="00135EDF" w:rsidP="00F86A87">
            <w:pPr>
              <w:jc w:val="both"/>
              <w:rPr>
                <w:color w:val="auto"/>
                <w:kern w:val="2"/>
                <w:sz w:val="20"/>
              </w:rPr>
            </w:pPr>
          </w:p>
          <w:p w14:paraId="137BE9FB" w14:textId="77777777" w:rsidR="00135EDF" w:rsidRPr="0098522A" w:rsidRDefault="00135EDF" w:rsidP="00F86A87">
            <w:pPr>
              <w:jc w:val="both"/>
              <w:rPr>
                <w:color w:val="auto"/>
                <w:kern w:val="2"/>
                <w:sz w:val="2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10B6" w14:textId="77777777" w:rsidR="00135EDF" w:rsidRPr="0098522A" w:rsidRDefault="00135EDF" w:rsidP="00F86A87">
            <w:pPr>
              <w:jc w:val="both"/>
              <w:rPr>
                <w:color w:val="auto"/>
                <w:kern w:val="2"/>
                <w:sz w:val="20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D762" w14:textId="77777777" w:rsidR="00135EDF" w:rsidRPr="0098522A" w:rsidRDefault="00135EDF" w:rsidP="00F86A87">
            <w:pPr>
              <w:jc w:val="both"/>
              <w:rPr>
                <w:color w:val="auto"/>
                <w:kern w:val="2"/>
                <w:sz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8619" w14:textId="77777777" w:rsidR="00135EDF" w:rsidRPr="0098522A" w:rsidRDefault="00135EDF" w:rsidP="00F86A87">
            <w:pPr>
              <w:jc w:val="both"/>
              <w:rPr>
                <w:color w:val="auto"/>
                <w:kern w:val="2"/>
                <w:sz w:val="20"/>
              </w:rPr>
            </w:pPr>
          </w:p>
        </w:tc>
      </w:tr>
    </w:tbl>
    <w:p w14:paraId="141E90E2" w14:textId="77777777" w:rsidR="00135EDF" w:rsidRPr="0098522A" w:rsidRDefault="00135EDF" w:rsidP="00135EDF">
      <w:pPr>
        <w:jc w:val="both"/>
        <w:rPr>
          <w:sz w:val="20"/>
        </w:rPr>
      </w:pPr>
    </w:p>
    <w:p w14:paraId="437D239B" w14:textId="77777777" w:rsidR="00CF355B" w:rsidRPr="0098522A" w:rsidRDefault="00CF355B" w:rsidP="00135EDF">
      <w:pPr>
        <w:jc w:val="both"/>
        <w:rPr>
          <w:sz w:val="20"/>
        </w:rPr>
      </w:pPr>
    </w:p>
    <w:p w14:paraId="291554A9" w14:textId="77777777" w:rsidR="00135EDF" w:rsidRPr="0098522A" w:rsidRDefault="00135EDF" w:rsidP="00135EDF">
      <w:pPr>
        <w:numPr>
          <w:ilvl w:val="0"/>
          <w:numId w:val="33"/>
        </w:numPr>
        <w:tabs>
          <w:tab w:val="clear" w:pos="1566"/>
        </w:tabs>
        <w:ind w:left="142" w:hanging="284"/>
        <w:jc w:val="both"/>
        <w:rPr>
          <w:color w:val="auto"/>
          <w:sz w:val="20"/>
        </w:rPr>
      </w:pPr>
      <w:r w:rsidRPr="0098522A">
        <w:rPr>
          <w:color w:val="auto"/>
          <w:sz w:val="20"/>
        </w:rPr>
        <w:t>in caso di socio persona giuridica, gli amministratori della stessa, ai fini dell’art. 94 comma 4 del Codice, sono:</w:t>
      </w:r>
    </w:p>
    <w:p w14:paraId="325DA878" w14:textId="77777777" w:rsidR="00135EDF" w:rsidRPr="0098522A" w:rsidRDefault="00135EDF" w:rsidP="00135EDF">
      <w:pPr>
        <w:jc w:val="both"/>
        <w:rPr>
          <w:color w:val="auto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1392"/>
        <w:gridCol w:w="2089"/>
        <w:gridCol w:w="2089"/>
        <w:gridCol w:w="2507"/>
      </w:tblGrid>
      <w:tr w:rsidR="00135EDF" w:rsidRPr="0098522A" w14:paraId="5AAA4508" w14:textId="77777777" w:rsidTr="00CF355B">
        <w:trPr>
          <w:trHeight w:val="576"/>
        </w:trPr>
        <w:tc>
          <w:tcPr>
            <w:tcW w:w="960" w:type="pct"/>
            <w:vAlign w:val="center"/>
            <w:hideMark/>
          </w:tcPr>
          <w:p w14:paraId="4E14CB99" w14:textId="77777777" w:rsidR="00135EDF" w:rsidRPr="0098522A" w:rsidRDefault="00135EDF" w:rsidP="00F86A87">
            <w:pPr>
              <w:rPr>
                <w:b/>
                <w:color w:val="auto"/>
                <w:kern w:val="2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Nome e cognome</w:t>
            </w:r>
          </w:p>
        </w:tc>
        <w:tc>
          <w:tcPr>
            <w:tcW w:w="696" w:type="pct"/>
            <w:vAlign w:val="center"/>
            <w:hideMark/>
          </w:tcPr>
          <w:p w14:paraId="0ED39BC7" w14:textId="77777777" w:rsidR="00135EDF" w:rsidRPr="0098522A" w:rsidRDefault="00135EDF" w:rsidP="00F86A87">
            <w:pPr>
              <w:rPr>
                <w:b/>
                <w:color w:val="auto"/>
                <w:kern w:val="2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 xml:space="preserve">Data e luogo di nascita </w:t>
            </w:r>
          </w:p>
        </w:tc>
        <w:tc>
          <w:tcPr>
            <w:tcW w:w="1045" w:type="pct"/>
            <w:vAlign w:val="center"/>
            <w:hideMark/>
          </w:tcPr>
          <w:p w14:paraId="670BEA0C" w14:textId="77777777" w:rsidR="00135EDF" w:rsidRPr="0098522A" w:rsidRDefault="00135EDF" w:rsidP="00F86A87">
            <w:pPr>
              <w:rPr>
                <w:b/>
                <w:color w:val="auto"/>
                <w:kern w:val="2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Residenza</w:t>
            </w:r>
          </w:p>
        </w:tc>
        <w:tc>
          <w:tcPr>
            <w:tcW w:w="1045" w:type="pct"/>
            <w:vAlign w:val="center"/>
            <w:hideMark/>
          </w:tcPr>
          <w:p w14:paraId="4F1EB682" w14:textId="77777777" w:rsidR="00135EDF" w:rsidRPr="0098522A" w:rsidRDefault="00135EDF" w:rsidP="00F86A87">
            <w:pPr>
              <w:rPr>
                <w:b/>
                <w:color w:val="auto"/>
                <w:kern w:val="2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 xml:space="preserve">Codice fiscale </w:t>
            </w:r>
          </w:p>
        </w:tc>
        <w:tc>
          <w:tcPr>
            <w:tcW w:w="1254" w:type="pct"/>
            <w:vAlign w:val="center"/>
            <w:hideMark/>
          </w:tcPr>
          <w:p w14:paraId="684C857F" w14:textId="77777777" w:rsidR="00135EDF" w:rsidRPr="0098522A" w:rsidRDefault="00135EDF" w:rsidP="00F86A87">
            <w:pPr>
              <w:rPr>
                <w:b/>
                <w:color w:val="auto"/>
                <w:kern w:val="2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Poteri conferiti / qualifica</w:t>
            </w:r>
          </w:p>
        </w:tc>
      </w:tr>
      <w:tr w:rsidR="00135EDF" w:rsidRPr="0098522A" w14:paraId="00634C63" w14:textId="77777777" w:rsidTr="00CF355B">
        <w:tc>
          <w:tcPr>
            <w:tcW w:w="960" w:type="pct"/>
            <w:vAlign w:val="center"/>
          </w:tcPr>
          <w:p w14:paraId="51273353" w14:textId="77777777" w:rsidR="00135EDF" w:rsidRPr="0098522A" w:rsidRDefault="00135EDF" w:rsidP="00F86A87">
            <w:pPr>
              <w:jc w:val="both"/>
              <w:rPr>
                <w:color w:val="auto"/>
                <w:kern w:val="2"/>
                <w:sz w:val="20"/>
              </w:rPr>
            </w:pPr>
          </w:p>
          <w:p w14:paraId="67E8D4D0" w14:textId="77777777" w:rsidR="00135EDF" w:rsidRPr="0098522A" w:rsidRDefault="00135EDF" w:rsidP="00F86A87">
            <w:pPr>
              <w:jc w:val="both"/>
              <w:rPr>
                <w:color w:val="auto"/>
                <w:kern w:val="2"/>
                <w:sz w:val="20"/>
              </w:rPr>
            </w:pPr>
          </w:p>
        </w:tc>
        <w:tc>
          <w:tcPr>
            <w:tcW w:w="696" w:type="pct"/>
            <w:vAlign w:val="center"/>
          </w:tcPr>
          <w:p w14:paraId="6A390B59" w14:textId="77777777" w:rsidR="00135EDF" w:rsidRPr="0098522A" w:rsidRDefault="00135EDF" w:rsidP="00F86A87">
            <w:pPr>
              <w:jc w:val="both"/>
              <w:rPr>
                <w:color w:val="auto"/>
                <w:kern w:val="2"/>
                <w:sz w:val="20"/>
              </w:rPr>
            </w:pPr>
          </w:p>
        </w:tc>
        <w:tc>
          <w:tcPr>
            <w:tcW w:w="1045" w:type="pct"/>
          </w:tcPr>
          <w:p w14:paraId="297542BB" w14:textId="77777777" w:rsidR="00135EDF" w:rsidRPr="0098522A" w:rsidRDefault="00135EDF" w:rsidP="00F86A87">
            <w:pPr>
              <w:jc w:val="both"/>
              <w:rPr>
                <w:color w:val="auto"/>
                <w:kern w:val="2"/>
                <w:sz w:val="20"/>
              </w:rPr>
            </w:pPr>
          </w:p>
        </w:tc>
        <w:tc>
          <w:tcPr>
            <w:tcW w:w="1045" w:type="pct"/>
          </w:tcPr>
          <w:p w14:paraId="128DBAE8" w14:textId="77777777" w:rsidR="00135EDF" w:rsidRPr="0098522A" w:rsidRDefault="00135EDF" w:rsidP="00F86A87">
            <w:pPr>
              <w:jc w:val="both"/>
              <w:rPr>
                <w:color w:val="auto"/>
                <w:kern w:val="2"/>
                <w:sz w:val="20"/>
              </w:rPr>
            </w:pPr>
          </w:p>
        </w:tc>
        <w:tc>
          <w:tcPr>
            <w:tcW w:w="1254" w:type="pct"/>
            <w:vAlign w:val="center"/>
          </w:tcPr>
          <w:p w14:paraId="624807E2" w14:textId="77777777" w:rsidR="00135EDF" w:rsidRPr="0098522A" w:rsidRDefault="00135EDF" w:rsidP="00F86A87">
            <w:pPr>
              <w:jc w:val="both"/>
              <w:rPr>
                <w:color w:val="auto"/>
                <w:kern w:val="2"/>
                <w:sz w:val="20"/>
              </w:rPr>
            </w:pPr>
          </w:p>
        </w:tc>
      </w:tr>
      <w:tr w:rsidR="00135EDF" w:rsidRPr="0098522A" w14:paraId="62C3587B" w14:textId="77777777" w:rsidTr="00CF355B">
        <w:tc>
          <w:tcPr>
            <w:tcW w:w="960" w:type="pct"/>
            <w:vAlign w:val="center"/>
          </w:tcPr>
          <w:p w14:paraId="7C7618ED" w14:textId="77777777" w:rsidR="00135EDF" w:rsidRPr="0098522A" w:rsidRDefault="00135EDF" w:rsidP="00F86A87">
            <w:pPr>
              <w:jc w:val="both"/>
              <w:rPr>
                <w:strike/>
                <w:color w:val="auto"/>
                <w:kern w:val="2"/>
                <w:sz w:val="20"/>
              </w:rPr>
            </w:pPr>
          </w:p>
          <w:p w14:paraId="59A72752" w14:textId="77777777" w:rsidR="00135EDF" w:rsidRPr="0098522A" w:rsidRDefault="00135EDF" w:rsidP="00F86A87">
            <w:pPr>
              <w:jc w:val="both"/>
              <w:rPr>
                <w:strike/>
                <w:color w:val="auto"/>
                <w:kern w:val="2"/>
                <w:sz w:val="20"/>
              </w:rPr>
            </w:pPr>
          </w:p>
        </w:tc>
        <w:tc>
          <w:tcPr>
            <w:tcW w:w="696" w:type="pct"/>
            <w:vAlign w:val="center"/>
          </w:tcPr>
          <w:p w14:paraId="7C9C5A50" w14:textId="77777777" w:rsidR="00135EDF" w:rsidRPr="0098522A" w:rsidRDefault="00135EDF" w:rsidP="00F86A87">
            <w:pPr>
              <w:jc w:val="both"/>
              <w:rPr>
                <w:strike/>
                <w:color w:val="auto"/>
                <w:kern w:val="2"/>
                <w:sz w:val="20"/>
              </w:rPr>
            </w:pPr>
          </w:p>
        </w:tc>
        <w:tc>
          <w:tcPr>
            <w:tcW w:w="1045" w:type="pct"/>
          </w:tcPr>
          <w:p w14:paraId="1541B3FD" w14:textId="77777777" w:rsidR="00135EDF" w:rsidRPr="0098522A" w:rsidRDefault="00135EDF" w:rsidP="00F86A87">
            <w:pPr>
              <w:jc w:val="both"/>
              <w:rPr>
                <w:strike/>
                <w:color w:val="auto"/>
                <w:kern w:val="2"/>
                <w:sz w:val="20"/>
              </w:rPr>
            </w:pPr>
          </w:p>
        </w:tc>
        <w:tc>
          <w:tcPr>
            <w:tcW w:w="1045" w:type="pct"/>
          </w:tcPr>
          <w:p w14:paraId="14A2AD61" w14:textId="77777777" w:rsidR="00135EDF" w:rsidRPr="0098522A" w:rsidRDefault="00135EDF" w:rsidP="00F86A87">
            <w:pPr>
              <w:jc w:val="both"/>
              <w:rPr>
                <w:strike/>
                <w:color w:val="auto"/>
                <w:kern w:val="2"/>
                <w:sz w:val="20"/>
              </w:rPr>
            </w:pPr>
          </w:p>
        </w:tc>
        <w:tc>
          <w:tcPr>
            <w:tcW w:w="1254" w:type="pct"/>
            <w:vAlign w:val="center"/>
          </w:tcPr>
          <w:p w14:paraId="3FE22C1E" w14:textId="77777777" w:rsidR="00135EDF" w:rsidRPr="0098522A" w:rsidRDefault="00135EDF" w:rsidP="00F86A87">
            <w:pPr>
              <w:jc w:val="both"/>
              <w:rPr>
                <w:strike/>
                <w:color w:val="auto"/>
                <w:kern w:val="2"/>
                <w:sz w:val="20"/>
              </w:rPr>
            </w:pPr>
          </w:p>
        </w:tc>
      </w:tr>
    </w:tbl>
    <w:p w14:paraId="7AB2D816" w14:textId="77777777" w:rsidR="009F1396" w:rsidRPr="0098522A" w:rsidRDefault="009F1396" w:rsidP="009F1396">
      <w:pPr>
        <w:pStyle w:val="Paragrafoelenco"/>
        <w:spacing w:before="60" w:after="60" w:line="360" w:lineRule="auto"/>
        <w:ind w:left="284"/>
        <w:contextualSpacing w:val="0"/>
        <w:jc w:val="both"/>
        <w:rPr>
          <w:sz w:val="20"/>
        </w:rPr>
      </w:pPr>
    </w:p>
    <w:p w14:paraId="713D3AFB" w14:textId="4234B28E" w:rsidR="004706EC" w:rsidRPr="0098522A" w:rsidRDefault="004706EC" w:rsidP="004706EC">
      <w:pPr>
        <w:pStyle w:val="Paragrafoelenco"/>
        <w:numPr>
          <w:ilvl w:val="0"/>
          <w:numId w:val="28"/>
        </w:numPr>
        <w:spacing w:before="60" w:after="60" w:line="360" w:lineRule="auto"/>
        <w:ind w:left="284" w:hanging="284"/>
        <w:contextualSpacing w:val="0"/>
        <w:jc w:val="both"/>
        <w:rPr>
          <w:sz w:val="20"/>
        </w:rPr>
      </w:pPr>
      <w:r w:rsidRPr="0098522A">
        <w:rPr>
          <w:sz w:val="20"/>
        </w:rPr>
        <w:t xml:space="preserve">ovvero che </w:t>
      </w:r>
      <w:r w:rsidRPr="0098522A">
        <w:rPr>
          <w:b/>
          <w:sz w:val="20"/>
        </w:rPr>
        <w:t>la banca dati ufficiale o il pubblico registro</w:t>
      </w:r>
      <w:r w:rsidRPr="0098522A">
        <w:rPr>
          <w:sz w:val="20"/>
        </w:rPr>
        <w:t xml:space="preserve"> da cui i medesimi possono essere ricavati in modo aggiornato alla data di presentazione dell’offerta è il seguente: _____________________________________.</w:t>
      </w:r>
    </w:p>
    <w:p w14:paraId="70B4938D" w14:textId="085A208C" w:rsidR="00B54BAA" w:rsidRPr="0098522A" w:rsidRDefault="00B54BAA" w:rsidP="00CF355B">
      <w:pPr>
        <w:ind w:left="284"/>
        <w:rPr>
          <w:b/>
          <w:color w:val="auto"/>
          <w:sz w:val="20"/>
        </w:rPr>
      </w:pPr>
    </w:p>
    <w:p w14:paraId="049F58D4" w14:textId="77777777" w:rsidR="009F2D4E" w:rsidRDefault="009F2D4E" w:rsidP="00CF355B">
      <w:pPr>
        <w:ind w:left="284"/>
        <w:rPr>
          <w:b/>
          <w:color w:val="auto"/>
          <w:sz w:val="20"/>
        </w:rPr>
      </w:pPr>
    </w:p>
    <w:p w14:paraId="2634418F" w14:textId="77777777" w:rsidR="005D7F0D" w:rsidRPr="0098522A" w:rsidRDefault="005D7F0D" w:rsidP="00CF355B">
      <w:pPr>
        <w:ind w:left="284"/>
        <w:rPr>
          <w:b/>
          <w:color w:val="auto"/>
          <w:sz w:val="20"/>
        </w:rPr>
      </w:pPr>
    </w:p>
    <w:p w14:paraId="58ACFBBF" w14:textId="77777777" w:rsidR="002F1D54" w:rsidRPr="0098522A" w:rsidRDefault="002F1D54" w:rsidP="002F1D54">
      <w:pPr>
        <w:ind w:left="284"/>
        <w:jc w:val="center"/>
        <w:rPr>
          <w:i/>
          <w:color w:val="auto"/>
          <w:sz w:val="20"/>
        </w:rPr>
      </w:pPr>
      <w:r w:rsidRPr="0098522A">
        <w:rPr>
          <w:b/>
          <w:color w:val="auto"/>
          <w:sz w:val="20"/>
        </w:rPr>
        <w:t>&gt;&gt;&gt;&gt;&gt; ----------------- PARTE QUARTA----------------- &lt;&lt;&lt;&lt;</w:t>
      </w:r>
    </w:p>
    <w:p w14:paraId="7F42A0CE" w14:textId="77777777" w:rsidR="0054788B" w:rsidRPr="0098522A" w:rsidRDefault="0054788B" w:rsidP="0054788B">
      <w:pPr>
        <w:pStyle w:val="Corpotesto"/>
        <w:numPr>
          <w:ilvl w:val="2"/>
          <w:numId w:val="1"/>
        </w:numPr>
        <w:jc w:val="center"/>
        <w:rPr>
          <w:bCs/>
          <w:i/>
          <w:color w:val="auto"/>
          <w:sz w:val="20"/>
        </w:rPr>
      </w:pPr>
      <w:r w:rsidRPr="0098522A">
        <w:rPr>
          <w:bCs/>
          <w:i/>
          <w:color w:val="auto"/>
          <w:sz w:val="20"/>
        </w:rPr>
        <w:t>(da compilare a cura di tutti gli operatori ad integrazione delle dichiarazioni del DGUE)</w:t>
      </w:r>
    </w:p>
    <w:p w14:paraId="72A19BED" w14:textId="0DDF6B1E" w:rsidR="00E30B7F" w:rsidRPr="0098522A" w:rsidRDefault="00E30B7F" w:rsidP="00E55705">
      <w:pPr>
        <w:pStyle w:val="Paragrafoelenco1"/>
        <w:spacing w:line="360" w:lineRule="auto"/>
        <w:ind w:left="284"/>
        <w:jc w:val="both"/>
        <w:rPr>
          <w:color w:val="auto"/>
          <w:sz w:val="20"/>
        </w:rPr>
      </w:pPr>
    </w:p>
    <w:p w14:paraId="40CF98E7" w14:textId="3070451E" w:rsidR="00FF12FE" w:rsidRPr="005D7F0D" w:rsidRDefault="00844274" w:rsidP="00F83E16">
      <w:pPr>
        <w:pStyle w:val="Paragrafoelenco1"/>
        <w:numPr>
          <w:ilvl w:val="0"/>
          <w:numId w:val="40"/>
        </w:numPr>
        <w:spacing w:line="360" w:lineRule="auto"/>
        <w:ind w:left="0" w:hanging="284"/>
        <w:jc w:val="both"/>
        <w:rPr>
          <w:i/>
          <w:sz w:val="20"/>
        </w:rPr>
      </w:pPr>
      <w:r w:rsidRPr="005D7F0D">
        <w:rPr>
          <w:b/>
          <w:sz w:val="20"/>
        </w:rPr>
        <w:t>Identificazione del personal</w:t>
      </w:r>
      <w:r w:rsidR="002817F5" w:rsidRPr="005D7F0D">
        <w:rPr>
          <w:b/>
          <w:sz w:val="20"/>
        </w:rPr>
        <w:t>e che si intende impiegare nell’esecuzione</w:t>
      </w:r>
      <w:r w:rsidRPr="005D7F0D">
        <w:rPr>
          <w:b/>
          <w:sz w:val="20"/>
        </w:rPr>
        <w:t xml:space="preserve"> </w:t>
      </w:r>
      <w:r w:rsidR="002817F5" w:rsidRPr="005D7F0D">
        <w:rPr>
          <w:b/>
          <w:sz w:val="20"/>
        </w:rPr>
        <w:t>dei servizi</w:t>
      </w:r>
      <w:r w:rsidRPr="005D7F0D">
        <w:rPr>
          <w:b/>
          <w:sz w:val="20"/>
        </w:rPr>
        <w:t xml:space="preserve"> </w:t>
      </w:r>
      <w:r w:rsidR="002817F5" w:rsidRPr="005D7F0D">
        <w:rPr>
          <w:b/>
          <w:sz w:val="20"/>
        </w:rPr>
        <w:t>oggetto d’appalto</w:t>
      </w:r>
      <w:r w:rsidR="005B1BD5" w:rsidRPr="005D7F0D">
        <w:rPr>
          <w:b/>
          <w:sz w:val="20"/>
        </w:rPr>
        <w:t xml:space="preserve"> </w:t>
      </w:r>
      <w:r w:rsidR="00520211" w:rsidRPr="005D7F0D">
        <w:rPr>
          <w:b/>
          <w:sz w:val="20"/>
        </w:rPr>
        <w:t xml:space="preserve">(gruppo di lavoro) </w:t>
      </w:r>
    </w:p>
    <w:p w14:paraId="2683F28A" w14:textId="7AA5B9EF" w:rsidR="0093401D" w:rsidRPr="0098522A" w:rsidRDefault="0093401D" w:rsidP="005D7F0D">
      <w:pPr>
        <w:pStyle w:val="Paragrafoelenco1"/>
        <w:spacing w:line="360" w:lineRule="auto"/>
        <w:ind w:left="0"/>
        <w:jc w:val="both"/>
        <w:rPr>
          <w:color w:val="auto"/>
          <w:sz w:val="20"/>
        </w:rPr>
      </w:pPr>
      <w:r w:rsidRPr="0098522A">
        <w:rPr>
          <w:bCs/>
          <w:sz w:val="20"/>
          <w:u w:val="single"/>
        </w:rPr>
        <w:t>T</w:t>
      </w:r>
      <w:r w:rsidRPr="0098522A">
        <w:rPr>
          <w:sz w:val="20"/>
          <w:u w:val="single"/>
        </w:rPr>
        <w:t>utti i nominativi</w:t>
      </w:r>
      <w:r w:rsidRPr="0098522A">
        <w:rPr>
          <w:sz w:val="20"/>
        </w:rPr>
        <w:t xml:space="preserve"> delle persone</w:t>
      </w:r>
      <w:r w:rsidRPr="0098522A">
        <w:rPr>
          <w:b/>
          <w:sz w:val="20"/>
        </w:rPr>
        <w:t xml:space="preserve"> </w:t>
      </w:r>
      <w:r w:rsidRPr="0098522A">
        <w:rPr>
          <w:sz w:val="20"/>
        </w:rPr>
        <w:t>fisiche facenti parte del gruppo di lavoro che eseguiranno personalmente le attività professionali inerenti alla gara d’appalto</w:t>
      </w:r>
      <w:r w:rsidRPr="0098522A">
        <w:rPr>
          <w:color w:val="auto"/>
          <w:sz w:val="20"/>
        </w:rPr>
        <w:t>, nonché il nominativo della persona fisica incaricata dell’integrazione tra le varie prestazioni specialistiche, con la specificazione delle rispettive qualificazioni professionali e posizioni giuridiche/rapporto professionale con gli operatori economici concorrenti [</w:t>
      </w:r>
      <w:r w:rsidRPr="0098522A">
        <w:rPr>
          <w:i/>
          <w:color w:val="auto"/>
          <w:sz w:val="20"/>
        </w:rPr>
        <w:t>titolare, contitolare (associato), socio professionista attivo, direttore tecnico, dipendente, etc</w:t>
      </w:r>
      <w:r w:rsidRPr="0098522A">
        <w:rPr>
          <w:color w:val="auto"/>
          <w:sz w:val="20"/>
        </w:rPr>
        <w:t>.] sono riportati nella sottostante tabella:</w:t>
      </w:r>
    </w:p>
    <w:p w14:paraId="62F6ED33" w14:textId="77777777" w:rsidR="00CA2678" w:rsidRPr="0098522A" w:rsidRDefault="00CA2678" w:rsidP="00F907D9">
      <w:pPr>
        <w:pStyle w:val="Paragrafoelenco1"/>
        <w:spacing w:line="360" w:lineRule="auto"/>
        <w:ind w:left="426"/>
        <w:jc w:val="both"/>
        <w:rPr>
          <w:sz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374"/>
        <w:gridCol w:w="1275"/>
        <w:gridCol w:w="78"/>
        <w:gridCol w:w="1326"/>
        <w:gridCol w:w="1928"/>
        <w:gridCol w:w="130"/>
        <w:gridCol w:w="1002"/>
        <w:gridCol w:w="388"/>
        <w:gridCol w:w="1496"/>
      </w:tblGrid>
      <w:tr w:rsidR="00AC52C1" w:rsidRPr="0098522A" w14:paraId="02200B05" w14:textId="77777777" w:rsidTr="005D7F0D">
        <w:trPr>
          <w:trHeight w:val="999"/>
        </w:trPr>
        <w:tc>
          <w:tcPr>
            <w:tcW w:w="118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34248D1" w14:textId="77777777" w:rsidR="00AC52C1" w:rsidRPr="0098522A" w:rsidRDefault="00AC52C1" w:rsidP="00722F77">
            <w:pPr>
              <w:jc w:val="both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Componenti della struttura tecnica-operativa/ gruppo di lavoro, che si intendono impiegare nell’esecuzione dell’appalto: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0F05DF6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Nome Cognome</w:t>
            </w: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051464A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Codice fiscale</w:t>
            </w: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90246E5" w14:textId="6E850B43" w:rsidR="00AC52C1" w:rsidRPr="0098522A" w:rsidRDefault="00AC52C1" w:rsidP="00722F77">
            <w:pPr>
              <w:jc w:val="center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Albo/Ordine</w:t>
            </w:r>
            <w:r w:rsidR="003762D2" w:rsidRPr="0098522A">
              <w:rPr>
                <w:b/>
                <w:sz w:val="20"/>
              </w:rPr>
              <w:t>/</w:t>
            </w:r>
            <w:r w:rsidR="003762D2" w:rsidRPr="00125BE7">
              <w:rPr>
                <w:b/>
                <w:color w:val="auto"/>
                <w:sz w:val="20"/>
              </w:rPr>
              <w:t>Elenco</w:t>
            </w:r>
            <w:r w:rsidRPr="0098522A">
              <w:rPr>
                <w:b/>
                <w:sz w:val="20"/>
              </w:rPr>
              <w:t xml:space="preserve"> 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766A582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Numero di iscrizione,</w:t>
            </w:r>
            <w:r w:rsidRPr="0098522A">
              <w:rPr>
                <w:sz w:val="20"/>
              </w:rPr>
              <w:t xml:space="preserve"> </w:t>
            </w:r>
            <w:r w:rsidRPr="0098522A">
              <w:rPr>
                <w:b/>
                <w:sz w:val="20"/>
              </w:rPr>
              <w:t xml:space="preserve">sezione ed eventuale </w:t>
            </w:r>
            <w:r w:rsidRPr="0098522A">
              <w:rPr>
                <w:b/>
                <w:color w:val="auto"/>
                <w:sz w:val="20"/>
              </w:rPr>
              <w:t>settore</w:t>
            </w:r>
            <w:r w:rsidRPr="0098522A">
              <w:rPr>
                <w:b/>
                <w:sz w:val="20"/>
                <w:highlight w:val="cyan"/>
              </w:rPr>
              <w:t xml:space="preserve"> 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E83402" w14:textId="77777777" w:rsidR="00AC52C1" w:rsidRPr="0098522A" w:rsidRDefault="00AC52C1" w:rsidP="00722F77">
            <w:pPr>
              <w:jc w:val="center"/>
              <w:rPr>
                <w:b/>
                <w:spacing w:val="-4"/>
                <w:sz w:val="20"/>
              </w:rPr>
            </w:pPr>
            <w:r w:rsidRPr="0098522A">
              <w:rPr>
                <w:b/>
                <w:spacing w:val="-4"/>
                <w:sz w:val="20"/>
              </w:rPr>
              <w:t>Specificare tipo di rapporto con il concorrente</w:t>
            </w:r>
          </w:p>
        </w:tc>
      </w:tr>
      <w:tr w:rsidR="00AC52C1" w:rsidRPr="0098522A" w14:paraId="1226D838" w14:textId="77777777" w:rsidTr="005D7F0D">
        <w:trPr>
          <w:trHeight w:val="397"/>
        </w:trPr>
        <w:tc>
          <w:tcPr>
            <w:tcW w:w="118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2536D93" w14:textId="768E3F3A" w:rsidR="00AC52C1" w:rsidRPr="0098522A" w:rsidRDefault="00AC52C1" w:rsidP="00722F77">
            <w:pPr>
              <w:jc w:val="both"/>
              <w:rPr>
                <w:bCs/>
                <w:sz w:val="20"/>
              </w:rPr>
            </w:pPr>
            <w:r w:rsidRPr="0098522A">
              <w:rPr>
                <w:bCs/>
                <w:sz w:val="20"/>
              </w:rPr>
              <w:t>Attività di integrazione tra le varie prestazioni specialistiche (</w:t>
            </w:r>
            <w:r w:rsidRPr="0098522A">
              <w:rPr>
                <w:bCs/>
                <w:sz w:val="20"/>
                <w:u w:val="single"/>
              </w:rPr>
              <w:t>deve essere indicato un unico soggetto, anche in caso di raggruppamento,</w:t>
            </w:r>
            <w:r w:rsidRPr="0098522A">
              <w:rPr>
                <w:bCs/>
                <w:sz w:val="20"/>
              </w:rPr>
              <w:t xml:space="preserve"> </w:t>
            </w:r>
            <w:r w:rsidR="00954365" w:rsidRPr="00E41619">
              <w:rPr>
                <w:b/>
                <w:sz w:val="20"/>
                <w:u w:val="single"/>
              </w:rPr>
              <w:t>Architetto</w:t>
            </w:r>
            <w:r w:rsidR="00E41619">
              <w:rPr>
                <w:bCs/>
                <w:sz w:val="20"/>
              </w:rPr>
              <w:t xml:space="preserve"> </w:t>
            </w:r>
            <w:r w:rsidRPr="0098522A">
              <w:rPr>
                <w:b/>
                <w:bCs/>
                <w:sz w:val="20"/>
              </w:rPr>
              <w:t xml:space="preserve">abilitato da almeno </w:t>
            </w:r>
            <w:proofErr w:type="gramStart"/>
            <w:r w:rsidRPr="0098522A">
              <w:rPr>
                <w:b/>
                <w:bCs/>
                <w:sz w:val="20"/>
              </w:rPr>
              <w:t>10</w:t>
            </w:r>
            <w:proofErr w:type="gramEnd"/>
            <w:r w:rsidRPr="0098522A">
              <w:rPr>
                <w:b/>
                <w:bCs/>
                <w:sz w:val="20"/>
              </w:rPr>
              <w:t xml:space="preserve"> anni e iscritto al relativo ordine alla sez. A</w:t>
            </w:r>
            <w:r w:rsidRPr="0098522A">
              <w:rPr>
                <w:bCs/>
                <w:sz w:val="20"/>
              </w:rPr>
              <w:t>)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59F6111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5BB0A6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94CAAA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2FA70F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D958" w14:textId="77777777" w:rsidR="00AC52C1" w:rsidRPr="0098522A" w:rsidRDefault="00AC52C1" w:rsidP="00722F77">
            <w:pPr>
              <w:rPr>
                <w:b/>
                <w:sz w:val="20"/>
              </w:rPr>
            </w:pPr>
          </w:p>
        </w:tc>
      </w:tr>
      <w:tr w:rsidR="00AC52C1" w:rsidRPr="0098522A" w14:paraId="77CE5617" w14:textId="77777777" w:rsidTr="005D7F0D">
        <w:trPr>
          <w:trHeight w:val="397"/>
        </w:trPr>
        <w:tc>
          <w:tcPr>
            <w:tcW w:w="1188" w:type="pct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418840" w14:textId="77777777" w:rsidR="00AC52C1" w:rsidRPr="0098522A" w:rsidRDefault="00AC52C1" w:rsidP="00722F77">
            <w:pPr>
              <w:jc w:val="both"/>
              <w:rPr>
                <w:bCs/>
                <w:sz w:val="20"/>
              </w:rPr>
            </w:pPr>
          </w:p>
        </w:tc>
        <w:tc>
          <w:tcPr>
            <w:tcW w:w="1340" w:type="pct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14EA06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  <w:r w:rsidRPr="0098522A">
              <w:rPr>
                <w:b/>
                <w:bCs/>
                <w:color w:val="auto"/>
                <w:sz w:val="20"/>
              </w:rPr>
              <w:t>Abilitato dalla data del:</w:t>
            </w:r>
          </w:p>
        </w:tc>
        <w:tc>
          <w:tcPr>
            <w:tcW w:w="2472" w:type="pct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BBE0" w14:textId="77777777" w:rsidR="00AC52C1" w:rsidRPr="0098522A" w:rsidRDefault="00AC52C1" w:rsidP="00722F77">
            <w:pPr>
              <w:rPr>
                <w:b/>
                <w:sz w:val="20"/>
                <w:highlight w:val="green"/>
              </w:rPr>
            </w:pPr>
          </w:p>
        </w:tc>
      </w:tr>
      <w:tr w:rsidR="00AC52C1" w:rsidRPr="0098522A" w14:paraId="74D56075" w14:textId="77777777" w:rsidTr="005D7F0D">
        <w:trPr>
          <w:trHeight w:val="397"/>
        </w:trPr>
        <w:tc>
          <w:tcPr>
            <w:tcW w:w="1188" w:type="pct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1C9A8C4" w14:textId="7F9A3830" w:rsidR="00AC52C1" w:rsidRPr="0098522A" w:rsidRDefault="00AC52C1" w:rsidP="00722F77">
            <w:pPr>
              <w:jc w:val="both"/>
              <w:rPr>
                <w:bCs/>
                <w:sz w:val="20"/>
              </w:rPr>
            </w:pPr>
            <w:r w:rsidRPr="0098522A">
              <w:rPr>
                <w:bCs/>
                <w:sz w:val="20"/>
              </w:rPr>
              <w:t xml:space="preserve">Responsabile Progettazione </w:t>
            </w:r>
            <w:r w:rsidRPr="0098522A">
              <w:rPr>
                <w:sz w:val="20"/>
              </w:rPr>
              <w:t xml:space="preserve">per la </w:t>
            </w:r>
            <w:r w:rsidRPr="0098522A">
              <w:rPr>
                <w:bCs/>
                <w:sz w:val="20"/>
              </w:rPr>
              <w:t xml:space="preserve">categoria </w:t>
            </w:r>
            <w:r w:rsidR="00A0727D" w:rsidRPr="0098522A">
              <w:rPr>
                <w:b/>
                <w:sz w:val="20"/>
              </w:rPr>
              <w:t>E.22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05C3D25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A29B65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303B5A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618E04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EA47" w14:textId="77777777" w:rsidR="00AC52C1" w:rsidRPr="0098522A" w:rsidRDefault="00AC52C1" w:rsidP="00722F77">
            <w:pPr>
              <w:rPr>
                <w:b/>
                <w:sz w:val="20"/>
              </w:rPr>
            </w:pPr>
          </w:p>
        </w:tc>
      </w:tr>
      <w:tr w:rsidR="00AC52C1" w:rsidRPr="0098522A" w14:paraId="2C2A2980" w14:textId="77777777" w:rsidTr="005D7F0D">
        <w:trPr>
          <w:trHeight w:val="397"/>
        </w:trPr>
        <w:tc>
          <w:tcPr>
            <w:tcW w:w="1188" w:type="pct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8E27153" w14:textId="77777777" w:rsidR="00AC52C1" w:rsidRPr="0098522A" w:rsidRDefault="00AC52C1" w:rsidP="00722F77">
            <w:pPr>
              <w:jc w:val="both"/>
              <w:rPr>
                <w:bCs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2224AB4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98B527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6A8A3B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45FD4F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38D8C" w14:textId="77777777" w:rsidR="00AC52C1" w:rsidRPr="0098522A" w:rsidRDefault="00AC52C1" w:rsidP="00722F77">
            <w:pPr>
              <w:rPr>
                <w:b/>
                <w:sz w:val="20"/>
              </w:rPr>
            </w:pPr>
          </w:p>
        </w:tc>
      </w:tr>
      <w:tr w:rsidR="00AC52C1" w:rsidRPr="0098522A" w14:paraId="35FEA4DF" w14:textId="77777777" w:rsidTr="005D7F0D">
        <w:trPr>
          <w:trHeight w:val="397"/>
        </w:trPr>
        <w:tc>
          <w:tcPr>
            <w:tcW w:w="1188" w:type="pct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886CDDE" w14:textId="77777777" w:rsidR="00AC52C1" w:rsidRPr="0098522A" w:rsidRDefault="00AC52C1" w:rsidP="00722F77">
            <w:pPr>
              <w:jc w:val="both"/>
              <w:rPr>
                <w:bCs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694AA99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61671A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BD4124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78BCBF" w14:textId="77777777" w:rsidR="00AC52C1" w:rsidRPr="0098522A" w:rsidRDefault="00AC52C1" w:rsidP="00722F77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DCDD7" w14:textId="77777777" w:rsidR="00AC52C1" w:rsidRPr="0098522A" w:rsidRDefault="00AC52C1" w:rsidP="00722F77">
            <w:pPr>
              <w:rPr>
                <w:b/>
                <w:sz w:val="20"/>
              </w:rPr>
            </w:pPr>
          </w:p>
        </w:tc>
      </w:tr>
      <w:tr w:rsidR="007F041F" w:rsidRPr="0098522A" w14:paraId="40FC11AA" w14:textId="77777777" w:rsidTr="005D7F0D">
        <w:trPr>
          <w:trHeight w:val="397"/>
        </w:trPr>
        <w:tc>
          <w:tcPr>
            <w:tcW w:w="1188" w:type="pct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68992D" w14:textId="06F59AA4" w:rsidR="007F041F" w:rsidRPr="0098522A" w:rsidRDefault="007F041F" w:rsidP="007F041F">
            <w:pPr>
              <w:jc w:val="both"/>
              <w:rPr>
                <w:bCs/>
                <w:sz w:val="20"/>
              </w:rPr>
            </w:pPr>
            <w:r w:rsidRPr="0098522A">
              <w:rPr>
                <w:bCs/>
                <w:sz w:val="20"/>
              </w:rPr>
              <w:t xml:space="preserve">Responsabile Progettazione </w:t>
            </w:r>
            <w:r w:rsidRPr="0098522A">
              <w:rPr>
                <w:sz w:val="20"/>
              </w:rPr>
              <w:t xml:space="preserve">per la </w:t>
            </w:r>
            <w:r w:rsidRPr="0098522A">
              <w:rPr>
                <w:bCs/>
                <w:sz w:val="20"/>
              </w:rPr>
              <w:t xml:space="preserve">categoria </w:t>
            </w:r>
            <w:r w:rsidR="00A20802" w:rsidRPr="0098522A">
              <w:rPr>
                <w:b/>
                <w:sz w:val="20"/>
              </w:rPr>
              <w:t>E.19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DC949F6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272A85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972D72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B75571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A087" w14:textId="77777777" w:rsidR="007F041F" w:rsidRPr="0098522A" w:rsidRDefault="007F041F" w:rsidP="007F041F">
            <w:pPr>
              <w:rPr>
                <w:b/>
                <w:sz w:val="20"/>
              </w:rPr>
            </w:pPr>
          </w:p>
        </w:tc>
      </w:tr>
      <w:tr w:rsidR="007F041F" w:rsidRPr="0098522A" w14:paraId="2C3B9978" w14:textId="77777777" w:rsidTr="005D7F0D">
        <w:trPr>
          <w:trHeight w:val="397"/>
        </w:trPr>
        <w:tc>
          <w:tcPr>
            <w:tcW w:w="1188" w:type="pct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DC3687E" w14:textId="77777777" w:rsidR="007F041F" w:rsidRPr="0098522A" w:rsidRDefault="007F041F" w:rsidP="007F041F">
            <w:pPr>
              <w:jc w:val="both"/>
              <w:rPr>
                <w:bCs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C8C8051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237566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5B98F4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07ACBF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AE8A3" w14:textId="77777777" w:rsidR="007F041F" w:rsidRPr="0098522A" w:rsidRDefault="007F041F" w:rsidP="007F041F">
            <w:pPr>
              <w:rPr>
                <w:b/>
                <w:sz w:val="20"/>
              </w:rPr>
            </w:pPr>
          </w:p>
        </w:tc>
      </w:tr>
      <w:tr w:rsidR="007F041F" w:rsidRPr="0098522A" w14:paraId="35DCA446" w14:textId="77777777" w:rsidTr="005D7F0D">
        <w:trPr>
          <w:trHeight w:val="397"/>
        </w:trPr>
        <w:tc>
          <w:tcPr>
            <w:tcW w:w="1188" w:type="pct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5C77011" w14:textId="77777777" w:rsidR="007F041F" w:rsidRPr="0098522A" w:rsidRDefault="007F041F" w:rsidP="007F041F">
            <w:pPr>
              <w:jc w:val="both"/>
              <w:rPr>
                <w:bCs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F23297F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FBC77F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215596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DD3E79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7FC7" w14:textId="77777777" w:rsidR="007F041F" w:rsidRPr="0098522A" w:rsidRDefault="007F041F" w:rsidP="007F041F">
            <w:pPr>
              <w:rPr>
                <w:b/>
                <w:sz w:val="20"/>
              </w:rPr>
            </w:pPr>
          </w:p>
        </w:tc>
      </w:tr>
      <w:tr w:rsidR="007F041F" w:rsidRPr="0098522A" w14:paraId="38BF3710" w14:textId="77777777" w:rsidTr="005D7F0D">
        <w:trPr>
          <w:trHeight w:val="397"/>
        </w:trPr>
        <w:tc>
          <w:tcPr>
            <w:tcW w:w="1188" w:type="pct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CA0BC4C" w14:textId="325AA0DA" w:rsidR="007F041F" w:rsidRPr="0098522A" w:rsidRDefault="007F041F" w:rsidP="007F041F">
            <w:pPr>
              <w:jc w:val="both"/>
              <w:rPr>
                <w:bCs/>
                <w:sz w:val="20"/>
              </w:rPr>
            </w:pPr>
            <w:r w:rsidRPr="0098522A">
              <w:rPr>
                <w:bCs/>
                <w:sz w:val="20"/>
              </w:rPr>
              <w:lastRenderedPageBreak/>
              <w:t xml:space="preserve">Responsabile Progettazione </w:t>
            </w:r>
            <w:r w:rsidRPr="0098522A">
              <w:rPr>
                <w:sz w:val="20"/>
              </w:rPr>
              <w:t xml:space="preserve">per la </w:t>
            </w:r>
            <w:r w:rsidRPr="0098522A">
              <w:rPr>
                <w:bCs/>
                <w:sz w:val="20"/>
              </w:rPr>
              <w:t xml:space="preserve">categoria </w:t>
            </w:r>
            <w:r w:rsidRPr="0098522A">
              <w:rPr>
                <w:b/>
                <w:sz w:val="20"/>
              </w:rPr>
              <w:t>S.0</w:t>
            </w:r>
            <w:r w:rsidR="00A20802" w:rsidRPr="0098522A">
              <w:rPr>
                <w:b/>
                <w:sz w:val="20"/>
              </w:rPr>
              <w:t>3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D64882D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C8F4A6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5E5707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3D6F66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77D50" w14:textId="77777777" w:rsidR="007F041F" w:rsidRPr="0098522A" w:rsidRDefault="007F041F" w:rsidP="007F041F">
            <w:pPr>
              <w:rPr>
                <w:b/>
                <w:sz w:val="20"/>
              </w:rPr>
            </w:pPr>
          </w:p>
        </w:tc>
      </w:tr>
      <w:tr w:rsidR="007F041F" w:rsidRPr="0098522A" w14:paraId="165C502A" w14:textId="77777777" w:rsidTr="005D7F0D">
        <w:trPr>
          <w:trHeight w:val="397"/>
        </w:trPr>
        <w:tc>
          <w:tcPr>
            <w:tcW w:w="1188" w:type="pct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63D5F93" w14:textId="77777777" w:rsidR="007F041F" w:rsidRPr="0098522A" w:rsidRDefault="007F041F" w:rsidP="007F041F">
            <w:pPr>
              <w:jc w:val="both"/>
              <w:rPr>
                <w:bCs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B887314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B3AD98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176634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B8A566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DD8A0" w14:textId="77777777" w:rsidR="007F041F" w:rsidRPr="0098522A" w:rsidRDefault="007F041F" w:rsidP="007F041F">
            <w:pPr>
              <w:rPr>
                <w:b/>
                <w:sz w:val="20"/>
              </w:rPr>
            </w:pPr>
          </w:p>
        </w:tc>
      </w:tr>
      <w:tr w:rsidR="007F041F" w:rsidRPr="0098522A" w14:paraId="7D3DAFC3" w14:textId="77777777" w:rsidTr="005D7F0D">
        <w:trPr>
          <w:trHeight w:val="397"/>
        </w:trPr>
        <w:tc>
          <w:tcPr>
            <w:tcW w:w="1188" w:type="pct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89FBBB" w14:textId="77777777" w:rsidR="007F041F" w:rsidRPr="0098522A" w:rsidRDefault="007F041F" w:rsidP="007F041F">
            <w:pPr>
              <w:jc w:val="both"/>
              <w:rPr>
                <w:bCs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18B167D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EAA647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F9EF25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585A4B" w14:textId="77777777" w:rsidR="007F041F" w:rsidRPr="0098522A" w:rsidRDefault="007F041F" w:rsidP="007F041F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F91E" w14:textId="77777777" w:rsidR="007F041F" w:rsidRPr="0098522A" w:rsidRDefault="007F041F" w:rsidP="007F041F">
            <w:pPr>
              <w:rPr>
                <w:b/>
                <w:sz w:val="20"/>
              </w:rPr>
            </w:pPr>
          </w:p>
        </w:tc>
      </w:tr>
      <w:tr w:rsidR="00A20802" w:rsidRPr="0098522A" w14:paraId="3C3ABCE2" w14:textId="77777777" w:rsidTr="005D7F0D">
        <w:trPr>
          <w:trHeight w:val="397"/>
        </w:trPr>
        <w:tc>
          <w:tcPr>
            <w:tcW w:w="1188" w:type="pct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593479" w14:textId="4E50B077" w:rsidR="00A20802" w:rsidRPr="0098522A" w:rsidRDefault="00A20802" w:rsidP="00A20802">
            <w:pPr>
              <w:jc w:val="both"/>
              <w:rPr>
                <w:bCs/>
                <w:sz w:val="20"/>
              </w:rPr>
            </w:pPr>
            <w:r w:rsidRPr="0098522A">
              <w:rPr>
                <w:bCs/>
                <w:sz w:val="20"/>
              </w:rPr>
              <w:t xml:space="preserve">Responsabile Progettazione </w:t>
            </w:r>
            <w:r w:rsidRPr="0098522A">
              <w:rPr>
                <w:sz w:val="20"/>
              </w:rPr>
              <w:t xml:space="preserve">per la </w:t>
            </w:r>
            <w:r w:rsidRPr="0098522A">
              <w:rPr>
                <w:bCs/>
                <w:sz w:val="20"/>
              </w:rPr>
              <w:t xml:space="preserve">categoria </w:t>
            </w:r>
            <w:r w:rsidRPr="0098522A">
              <w:rPr>
                <w:b/>
                <w:sz w:val="20"/>
              </w:rPr>
              <w:t>S.04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13EF3CE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1BE441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1050DA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FAA0BA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4B7C3" w14:textId="77777777" w:rsidR="00A20802" w:rsidRPr="0098522A" w:rsidRDefault="00A20802" w:rsidP="00A20802">
            <w:pPr>
              <w:rPr>
                <w:b/>
                <w:sz w:val="20"/>
              </w:rPr>
            </w:pPr>
          </w:p>
        </w:tc>
      </w:tr>
      <w:tr w:rsidR="00A20802" w:rsidRPr="0098522A" w14:paraId="1910302C" w14:textId="77777777" w:rsidTr="005D7F0D">
        <w:trPr>
          <w:trHeight w:val="397"/>
        </w:trPr>
        <w:tc>
          <w:tcPr>
            <w:tcW w:w="1188" w:type="pct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0E9FD84" w14:textId="77777777" w:rsidR="00A20802" w:rsidRPr="0098522A" w:rsidRDefault="00A20802" w:rsidP="00A20802">
            <w:pPr>
              <w:jc w:val="both"/>
              <w:rPr>
                <w:bCs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BAF7EA8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9AB45E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0662FA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0FC8B7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01A7" w14:textId="77777777" w:rsidR="00A20802" w:rsidRPr="0098522A" w:rsidRDefault="00A20802" w:rsidP="00A20802">
            <w:pPr>
              <w:rPr>
                <w:b/>
                <w:sz w:val="20"/>
              </w:rPr>
            </w:pPr>
          </w:p>
        </w:tc>
      </w:tr>
      <w:tr w:rsidR="00A20802" w:rsidRPr="0098522A" w14:paraId="5AE0A79F" w14:textId="77777777" w:rsidTr="005D7F0D">
        <w:trPr>
          <w:trHeight w:val="397"/>
        </w:trPr>
        <w:tc>
          <w:tcPr>
            <w:tcW w:w="1188" w:type="pct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0CC9334" w14:textId="77777777" w:rsidR="00A20802" w:rsidRPr="0098522A" w:rsidRDefault="00A20802" w:rsidP="00A20802">
            <w:pPr>
              <w:jc w:val="both"/>
              <w:rPr>
                <w:bCs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3381758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E46290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A5EEC0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C51DAF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858F" w14:textId="77777777" w:rsidR="00A20802" w:rsidRPr="0098522A" w:rsidRDefault="00A20802" w:rsidP="00A20802">
            <w:pPr>
              <w:rPr>
                <w:b/>
                <w:sz w:val="20"/>
              </w:rPr>
            </w:pPr>
          </w:p>
        </w:tc>
      </w:tr>
      <w:tr w:rsidR="00A20802" w:rsidRPr="0098522A" w14:paraId="3CF70BB2" w14:textId="77777777" w:rsidTr="005D7F0D">
        <w:trPr>
          <w:trHeight w:val="397"/>
        </w:trPr>
        <w:tc>
          <w:tcPr>
            <w:tcW w:w="1188" w:type="pct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57490D4" w14:textId="764DFD91" w:rsidR="00A20802" w:rsidRPr="0098522A" w:rsidRDefault="00A20802" w:rsidP="00A20802">
            <w:pPr>
              <w:jc w:val="both"/>
              <w:rPr>
                <w:bCs/>
                <w:sz w:val="20"/>
              </w:rPr>
            </w:pPr>
            <w:r w:rsidRPr="0098522A">
              <w:rPr>
                <w:bCs/>
                <w:sz w:val="20"/>
              </w:rPr>
              <w:t xml:space="preserve">Responsabile Progettazione </w:t>
            </w:r>
            <w:r w:rsidRPr="0098522A">
              <w:rPr>
                <w:sz w:val="20"/>
              </w:rPr>
              <w:t xml:space="preserve">per la </w:t>
            </w:r>
            <w:r w:rsidRPr="0098522A">
              <w:rPr>
                <w:bCs/>
                <w:sz w:val="20"/>
              </w:rPr>
              <w:t xml:space="preserve">categoria </w:t>
            </w:r>
            <w:r w:rsidRPr="0098522A">
              <w:rPr>
                <w:b/>
                <w:sz w:val="20"/>
              </w:rPr>
              <w:t>IA.01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3E50A21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C26A28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6F5606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4407AF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A6CE" w14:textId="77777777" w:rsidR="00A20802" w:rsidRPr="0098522A" w:rsidRDefault="00A20802" w:rsidP="00A20802">
            <w:pPr>
              <w:rPr>
                <w:b/>
                <w:sz w:val="20"/>
              </w:rPr>
            </w:pPr>
          </w:p>
        </w:tc>
      </w:tr>
      <w:tr w:rsidR="00A20802" w:rsidRPr="0098522A" w14:paraId="14E3672D" w14:textId="77777777" w:rsidTr="005D7F0D">
        <w:trPr>
          <w:trHeight w:val="397"/>
        </w:trPr>
        <w:tc>
          <w:tcPr>
            <w:tcW w:w="1188" w:type="pct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FFC73E" w14:textId="77777777" w:rsidR="00A20802" w:rsidRPr="0098522A" w:rsidRDefault="00A20802" w:rsidP="00A20802">
            <w:pPr>
              <w:jc w:val="both"/>
              <w:rPr>
                <w:bCs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18B585D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C99C29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78A976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09EDA1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E2A8E" w14:textId="77777777" w:rsidR="00A20802" w:rsidRPr="0098522A" w:rsidRDefault="00A20802" w:rsidP="00A20802">
            <w:pPr>
              <w:rPr>
                <w:b/>
                <w:sz w:val="20"/>
              </w:rPr>
            </w:pPr>
          </w:p>
        </w:tc>
      </w:tr>
      <w:tr w:rsidR="00A20802" w:rsidRPr="0098522A" w14:paraId="5848ACBD" w14:textId="77777777" w:rsidTr="005D7F0D">
        <w:trPr>
          <w:trHeight w:val="397"/>
        </w:trPr>
        <w:tc>
          <w:tcPr>
            <w:tcW w:w="1188" w:type="pct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26A323B" w14:textId="77777777" w:rsidR="00A20802" w:rsidRPr="0098522A" w:rsidRDefault="00A20802" w:rsidP="00A20802">
            <w:pPr>
              <w:jc w:val="both"/>
              <w:rPr>
                <w:bCs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F15B415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AA81BD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401004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B359ED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7EDD" w14:textId="77777777" w:rsidR="00A20802" w:rsidRPr="0098522A" w:rsidRDefault="00A20802" w:rsidP="00A20802">
            <w:pPr>
              <w:rPr>
                <w:b/>
                <w:sz w:val="20"/>
              </w:rPr>
            </w:pPr>
          </w:p>
        </w:tc>
      </w:tr>
      <w:tr w:rsidR="00A20802" w:rsidRPr="0098522A" w14:paraId="7787798A" w14:textId="77777777" w:rsidTr="005D7F0D">
        <w:trPr>
          <w:trHeight w:val="397"/>
        </w:trPr>
        <w:tc>
          <w:tcPr>
            <w:tcW w:w="1188" w:type="pct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C0978A6" w14:textId="60CDE147" w:rsidR="00A20802" w:rsidRPr="0098522A" w:rsidRDefault="00A20802" w:rsidP="00A20802">
            <w:pPr>
              <w:jc w:val="both"/>
              <w:rPr>
                <w:bCs/>
                <w:sz w:val="20"/>
              </w:rPr>
            </w:pPr>
            <w:r w:rsidRPr="0098522A">
              <w:rPr>
                <w:bCs/>
                <w:sz w:val="20"/>
              </w:rPr>
              <w:t xml:space="preserve">Responsabile Progettazione </w:t>
            </w:r>
            <w:r w:rsidRPr="0098522A">
              <w:rPr>
                <w:sz w:val="20"/>
              </w:rPr>
              <w:t xml:space="preserve">per la </w:t>
            </w:r>
            <w:r w:rsidRPr="0098522A">
              <w:rPr>
                <w:bCs/>
                <w:sz w:val="20"/>
              </w:rPr>
              <w:t xml:space="preserve">categoria </w:t>
            </w:r>
            <w:r w:rsidRPr="0098522A">
              <w:rPr>
                <w:b/>
                <w:sz w:val="20"/>
              </w:rPr>
              <w:t>IA.02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2663C30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1FED02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D42AF5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80F2E9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3C2DD" w14:textId="77777777" w:rsidR="00A20802" w:rsidRPr="0098522A" w:rsidRDefault="00A20802" w:rsidP="00A20802">
            <w:pPr>
              <w:rPr>
                <w:b/>
                <w:sz w:val="20"/>
              </w:rPr>
            </w:pPr>
          </w:p>
        </w:tc>
      </w:tr>
      <w:tr w:rsidR="00A20802" w:rsidRPr="0098522A" w14:paraId="322732BA" w14:textId="77777777" w:rsidTr="005D7F0D">
        <w:trPr>
          <w:trHeight w:val="397"/>
        </w:trPr>
        <w:tc>
          <w:tcPr>
            <w:tcW w:w="1188" w:type="pct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464727" w14:textId="77777777" w:rsidR="00A20802" w:rsidRPr="0098522A" w:rsidRDefault="00A20802" w:rsidP="00A20802">
            <w:pPr>
              <w:jc w:val="both"/>
              <w:rPr>
                <w:bCs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924956E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859D50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F0E5AD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A7C8A2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BDD3" w14:textId="77777777" w:rsidR="00A20802" w:rsidRPr="0098522A" w:rsidRDefault="00A20802" w:rsidP="00A20802">
            <w:pPr>
              <w:rPr>
                <w:b/>
                <w:sz w:val="20"/>
              </w:rPr>
            </w:pPr>
          </w:p>
        </w:tc>
      </w:tr>
      <w:tr w:rsidR="00A20802" w:rsidRPr="0098522A" w14:paraId="1EB9E928" w14:textId="77777777" w:rsidTr="005D7F0D">
        <w:trPr>
          <w:trHeight w:val="397"/>
        </w:trPr>
        <w:tc>
          <w:tcPr>
            <w:tcW w:w="1188" w:type="pct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3BA8C52" w14:textId="77777777" w:rsidR="00A20802" w:rsidRPr="0098522A" w:rsidRDefault="00A20802" w:rsidP="00A20802">
            <w:pPr>
              <w:jc w:val="both"/>
              <w:rPr>
                <w:bCs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6A628B0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73CE5D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C0AB3D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761AC0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1E8D" w14:textId="77777777" w:rsidR="00A20802" w:rsidRPr="0098522A" w:rsidRDefault="00A20802" w:rsidP="00A20802">
            <w:pPr>
              <w:rPr>
                <w:b/>
                <w:sz w:val="20"/>
              </w:rPr>
            </w:pPr>
          </w:p>
        </w:tc>
      </w:tr>
      <w:tr w:rsidR="00A20802" w:rsidRPr="0098522A" w14:paraId="712E670A" w14:textId="77777777" w:rsidTr="005D7F0D">
        <w:trPr>
          <w:trHeight w:val="397"/>
        </w:trPr>
        <w:tc>
          <w:tcPr>
            <w:tcW w:w="1188" w:type="pct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BEC9BC" w14:textId="7D0C8C3A" w:rsidR="00A20802" w:rsidRPr="0098522A" w:rsidRDefault="00A20802" w:rsidP="00A20802">
            <w:pPr>
              <w:jc w:val="both"/>
              <w:rPr>
                <w:bCs/>
                <w:sz w:val="20"/>
              </w:rPr>
            </w:pPr>
            <w:r w:rsidRPr="0098522A">
              <w:rPr>
                <w:bCs/>
                <w:sz w:val="20"/>
              </w:rPr>
              <w:t xml:space="preserve">Responsabile Progettazione </w:t>
            </w:r>
            <w:r w:rsidRPr="0098522A">
              <w:rPr>
                <w:sz w:val="20"/>
              </w:rPr>
              <w:t xml:space="preserve">per la </w:t>
            </w:r>
            <w:r w:rsidRPr="0098522A">
              <w:rPr>
                <w:bCs/>
                <w:sz w:val="20"/>
              </w:rPr>
              <w:t xml:space="preserve">categoria </w:t>
            </w:r>
            <w:r w:rsidRPr="0098522A">
              <w:rPr>
                <w:b/>
                <w:sz w:val="20"/>
              </w:rPr>
              <w:t>IA.04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D4E0AAF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FCD02A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CAA703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75EA10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6F0E" w14:textId="77777777" w:rsidR="00A20802" w:rsidRPr="0098522A" w:rsidRDefault="00A20802" w:rsidP="00A20802">
            <w:pPr>
              <w:rPr>
                <w:b/>
                <w:sz w:val="20"/>
              </w:rPr>
            </w:pPr>
          </w:p>
        </w:tc>
      </w:tr>
      <w:tr w:rsidR="00A20802" w:rsidRPr="0098522A" w14:paraId="5898ECE6" w14:textId="77777777" w:rsidTr="005D7F0D">
        <w:trPr>
          <w:trHeight w:val="397"/>
        </w:trPr>
        <w:tc>
          <w:tcPr>
            <w:tcW w:w="1188" w:type="pct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14E86E9" w14:textId="77777777" w:rsidR="00A20802" w:rsidRPr="0098522A" w:rsidRDefault="00A20802" w:rsidP="00A20802">
            <w:pPr>
              <w:jc w:val="both"/>
              <w:rPr>
                <w:bCs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C9A84B0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E15170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FE3F7C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D62D05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02C3" w14:textId="77777777" w:rsidR="00A20802" w:rsidRPr="0098522A" w:rsidRDefault="00A20802" w:rsidP="00A20802">
            <w:pPr>
              <w:rPr>
                <w:b/>
                <w:sz w:val="20"/>
              </w:rPr>
            </w:pPr>
          </w:p>
        </w:tc>
      </w:tr>
      <w:tr w:rsidR="00A20802" w:rsidRPr="0098522A" w14:paraId="3229D1C1" w14:textId="77777777" w:rsidTr="005D7F0D">
        <w:trPr>
          <w:trHeight w:val="397"/>
        </w:trPr>
        <w:tc>
          <w:tcPr>
            <w:tcW w:w="1188" w:type="pct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EE0B3DC" w14:textId="77777777" w:rsidR="00A20802" w:rsidRPr="0098522A" w:rsidRDefault="00A20802" w:rsidP="00A20802">
            <w:pPr>
              <w:jc w:val="both"/>
              <w:rPr>
                <w:bCs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D60F16A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1A37F7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E1CB02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35E21F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0834B" w14:textId="77777777" w:rsidR="00A20802" w:rsidRPr="0098522A" w:rsidRDefault="00A20802" w:rsidP="00A20802">
            <w:pPr>
              <w:rPr>
                <w:b/>
                <w:sz w:val="20"/>
              </w:rPr>
            </w:pPr>
          </w:p>
        </w:tc>
      </w:tr>
      <w:tr w:rsidR="00A20802" w:rsidRPr="0098522A" w14:paraId="53C6ABF9" w14:textId="77777777" w:rsidTr="005D7F0D">
        <w:trPr>
          <w:trHeight w:val="397"/>
        </w:trPr>
        <w:tc>
          <w:tcPr>
            <w:tcW w:w="1188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2FD0E7" w14:textId="77777777" w:rsidR="00A20802" w:rsidRDefault="003762D2" w:rsidP="00A20802">
            <w:pPr>
              <w:jc w:val="both"/>
              <w:rPr>
                <w:sz w:val="18"/>
                <w:szCs w:val="18"/>
              </w:rPr>
            </w:pPr>
            <w:r w:rsidRPr="00DE0936">
              <w:rPr>
                <w:rFonts w:eastAsia="Calibri"/>
                <w:b/>
                <w:color w:val="auto"/>
                <w:sz w:val="20"/>
              </w:rPr>
              <w:t>Restauratore di beni culturali</w:t>
            </w:r>
            <w:r w:rsidR="001A2236">
              <w:rPr>
                <w:rFonts w:eastAsia="Calibri"/>
                <w:b/>
                <w:color w:val="auto"/>
                <w:sz w:val="20"/>
              </w:rPr>
              <w:t xml:space="preserve"> </w:t>
            </w:r>
            <w:r w:rsidR="00153474" w:rsidRPr="00835FF4">
              <w:rPr>
                <w:sz w:val="18"/>
                <w:szCs w:val="18"/>
              </w:rPr>
              <w:t>iscri</w:t>
            </w:r>
            <w:r w:rsidR="00153474">
              <w:rPr>
                <w:sz w:val="18"/>
                <w:szCs w:val="18"/>
              </w:rPr>
              <w:t>tto</w:t>
            </w:r>
            <w:r w:rsidR="00153474" w:rsidRPr="00835FF4">
              <w:rPr>
                <w:sz w:val="18"/>
                <w:szCs w:val="18"/>
              </w:rPr>
              <w:t xml:space="preserve"> negli elenchi dei professionisti dei beni culturali DG ERIC – MIC, per la qualifica di “Restauratore di beni culturali” </w:t>
            </w:r>
            <w:r w:rsidR="00153474">
              <w:rPr>
                <w:sz w:val="18"/>
                <w:szCs w:val="18"/>
              </w:rPr>
              <w:t>nel</w:t>
            </w:r>
            <w:r w:rsidR="00153474" w:rsidRPr="00835FF4">
              <w:rPr>
                <w:sz w:val="18"/>
                <w:szCs w:val="18"/>
              </w:rPr>
              <w:t xml:space="preserve"> “Settore 1 – Materiali lapidei, musivi e </w:t>
            </w:r>
            <w:r w:rsidR="00153474" w:rsidRPr="00E2284A">
              <w:rPr>
                <w:sz w:val="18"/>
                <w:szCs w:val="18"/>
              </w:rPr>
              <w:t xml:space="preserve">derivati” </w:t>
            </w:r>
            <w:r w:rsidR="00153474" w:rsidRPr="00E2284A">
              <w:rPr>
                <w:rFonts w:eastAsia="Calibri"/>
                <w:bCs/>
                <w:sz w:val="18"/>
                <w:szCs w:val="18"/>
              </w:rPr>
              <w:t xml:space="preserve">e </w:t>
            </w:r>
            <w:r w:rsidR="00153474">
              <w:rPr>
                <w:rFonts w:eastAsia="Calibri"/>
                <w:bCs/>
                <w:sz w:val="18"/>
                <w:szCs w:val="18"/>
              </w:rPr>
              <w:t>ne</w:t>
            </w:r>
            <w:r w:rsidR="00153474" w:rsidRPr="00E2284A">
              <w:rPr>
                <w:rFonts w:eastAsia="Calibri"/>
                <w:bCs/>
                <w:sz w:val="18"/>
                <w:szCs w:val="18"/>
              </w:rPr>
              <w:t>l</w:t>
            </w:r>
            <w:r w:rsidR="00153474" w:rsidRPr="00E2284A">
              <w:rPr>
                <w:sz w:val="18"/>
                <w:szCs w:val="18"/>
              </w:rPr>
              <w:t xml:space="preserve"> “Settore 2 – Superfici decorate dell’architettura”.</w:t>
            </w:r>
          </w:p>
          <w:p w14:paraId="64628A3C" w14:textId="77777777" w:rsidR="00153474" w:rsidRDefault="00153474" w:rsidP="00A20802">
            <w:pPr>
              <w:jc w:val="both"/>
              <w:rPr>
                <w:sz w:val="20"/>
              </w:rPr>
            </w:pPr>
          </w:p>
          <w:p w14:paraId="00F2F8D8" w14:textId="03E2C48A" w:rsidR="00153474" w:rsidRPr="00164B39" w:rsidRDefault="00164B39" w:rsidP="00A20802">
            <w:pPr>
              <w:jc w:val="both"/>
              <w:rPr>
                <w:bCs/>
                <w:i/>
                <w:iCs/>
                <w:color w:val="auto"/>
                <w:sz w:val="20"/>
              </w:rPr>
            </w:pPr>
            <w:r w:rsidRPr="00164B39">
              <w:rPr>
                <w:b/>
                <w:bCs/>
                <w:i/>
                <w:iCs/>
                <w:sz w:val="16"/>
                <w:szCs w:val="16"/>
              </w:rPr>
              <w:t>N.B. è consentita l’indicazione anche di due restauratori uno con iscrizione al “Settore 1 – Materiali lapidei, musivi e derivati” e uno con iscrizione al “Settore 2 – Superfici decorate dell’architettura”.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4413962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431FF2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2D66DC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CFB546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A36D7" w14:textId="77777777" w:rsidR="00A20802" w:rsidRPr="0098522A" w:rsidRDefault="00A20802" w:rsidP="00A20802">
            <w:pPr>
              <w:rPr>
                <w:b/>
                <w:sz w:val="20"/>
              </w:rPr>
            </w:pPr>
          </w:p>
        </w:tc>
      </w:tr>
      <w:tr w:rsidR="00A20802" w:rsidRPr="0098522A" w14:paraId="3DDC85DF" w14:textId="77777777" w:rsidTr="005D7F0D">
        <w:trPr>
          <w:trHeight w:val="397"/>
        </w:trPr>
        <w:tc>
          <w:tcPr>
            <w:tcW w:w="1188" w:type="pc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3DE15B2" w14:textId="7C10B94C" w:rsidR="00A20802" w:rsidRPr="0098522A" w:rsidRDefault="00A20802" w:rsidP="00A20802">
            <w:pPr>
              <w:jc w:val="both"/>
              <w:rPr>
                <w:bCs/>
                <w:sz w:val="20"/>
              </w:rPr>
            </w:pPr>
            <w:r w:rsidRPr="0098522A">
              <w:rPr>
                <w:bCs/>
                <w:sz w:val="20"/>
              </w:rPr>
              <w:t>Coordinatore della sicurezza in fase di progettazione (</w:t>
            </w:r>
            <w:r w:rsidRPr="0098522A">
              <w:rPr>
                <w:b/>
                <w:bCs/>
                <w:sz w:val="20"/>
              </w:rPr>
              <w:t>C.S.P.</w:t>
            </w:r>
            <w:r w:rsidRPr="0098522A">
              <w:rPr>
                <w:bCs/>
                <w:sz w:val="20"/>
              </w:rPr>
              <w:t>) in possesso dei requisiti di cui all’art. 98 del d.lgs. 81/2008 (</w:t>
            </w:r>
            <w:r w:rsidRPr="0098522A">
              <w:rPr>
                <w:bCs/>
                <w:i/>
                <w:sz w:val="20"/>
                <w:u w:val="single"/>
              </w:rPr>
              <w:t>deve essere indicato un unico soggetto anche in caso di raggruppamento</w:t>
            </w:r>
            <w:r w:rsidRPr="0098522A">
              <w:rPr>
                <w:bCs/>
                <w:sz w:val="20"/>
              </w:rPr>
              <w:t>)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9F334C4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3C1AA5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D704CF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E03D02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5E54" w14:textId="77777777" w:rsidR="00A20802" w:rsidRPr="0098522A" w:rsidRDefault="00A20802" w:rsidP="00A20802">
            <w:pPr>
              <w:rPr>
                <w:b/>
                <w:sz w:val="20"/>
              </w:rPr>
            </w:pPr>
          </w:p>
        </w:tc>
      </w:tr>
      <w:tr w:rsidR="00A20802" w:rsidRPr="0098522A" w14:paraId="33FD0715" w14:textId="77777777" w:rsidTr="005D7F0D">
        <w:trPr>
          <w:trHeight w:val="397"/>
        </w:trPr>
        <w:tc>
          <w:tcPr>
            <w:tcW w:w="1188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F99F075" w14:textId="77777777" w:rsidR="00C03AF5" w:rsidRPr="0098522A" w:rsidRDefault="00C03AF5" w:rsidP="00C03AF5">
            <w:pPr>
              <w:widowControl w:val="0"/>
              <w:spacing w:before="40"/>
              <w:jc w:val="both"/>
              <w:rPr>
                <w:b/>
                <w:bCs/>
                <w:sz w:val="20"/>
              </w:rPr>
            </w:pPr>
            <w:r w:rsidRPr="0098522A">
              <w:rPr>
                <w:bCs/>
                <w:sz w:val="20"/>
              </w:rPr>
              <w:t xml:space="preserve">Professionista qualificato in materia di </w:t>
            </w:r>
            <w:r w:rsidRPr="0098522A">
              <w:rPr>
                <w:b/>
                <w:bCs/>
                <w:sz w:val="20"/>
              </w:rPr>
              <w:t>antincendio</w:t>
            </w:r>
            <w:r w:rsidRPr="0098522A">
              <w:rPr>
                <w:bCs/>
                <w:sz w:val="20"/>
              </w:rPr>
              <w:t xml:space="preserve"> (iscritto nell’elenco del Ministero dell’interno ai sensi dell’art. 16 del d.lgs. 139 del 8 marzo 2006)</w:t>
            </w:r>
          </w:p>
          <w:p w14:paraId="3D61DA0C" w14:textId="10567382" w:rsidR="00A20802" w:rsidRPr="0098522A" w:rsidRDefault="00A20802" w:rsidP="00A20802">
            <w:pPr>
              <w:widowControl w:val="0"/>
              <w:spacing w:before="40"/>
              <w:jc w:val="both"/>
              <w:rPr>
                <w:bCs/>
                <w:sz w:val="20"/>
              </w:rPr>
            </w:pPr>
          </w:p>
        </w:tc>
        <w:tc>
          <w:tcPr>
            <w:tcW w:w="677" w:type="pct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F6C072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41B732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1DD4A7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73DC30" w14:textId="77777777" w:rsidR="00A20802" w:rsidRPr="0098522A" w:rsidRDefault="00A20802" w:rsidP="00A20802">
            <w:pPr>
              <w:jc w:val="center"/>
              <w:rPr>
                <w:b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30F41" w14:textId="77777777" w:rsidR="00A20802" w:rsidRPr="0098522A" w:rsidRDefault="00A20802" w:rsidP="00A20802">
            <w:pPr>
              <w:rPr>
                <w:b/>
                <w:sz w:val="20"/>
              </w:rPr>
            </w:pPr>
          </w:p>
        </w:tc>
      </w:tr>
      <w:tr w:rsidR="00A20802" w:rsidRPr="0098522A" w14:paraId="1FC3D84B" w14:textId="77777777" w:rsidTr="005D7F0D">
        <w:trPr>
          <w:trHeight w:val="704"/>
        </w:trPr>
        <w:tc>
          <w:tcPr>
            <w:tcW w:w="1188" w:type="pct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4E4313" w14:textId="77777777" w:rsidR="00A20802" w:rsidRPr="0098522A" w:rsidRDefault="00A20802" w:rsidP="00A20802">
            <w:pPr>
              <w:widowControl w:val="0"/>
              <w:spacing w:before="40"/>
              <w:jc w:val="both"/>
              <w:rPr>
                <w:b/>
                <w:bCs/>
                <w:color w:val="auto"/>
                <w:sz w:val="20"/>
              </w:rPr>
            </w:pPr>
            <w:r w:rsidRPr="0098522A">
              <w:rPr>
                <w:b/>
                <w:bCs/>
                <w:color w:val="auto"/>
                <w:sz w:val="20"/>
              </w:rPr>
              <w:lastRenderedPageBreak/>
              <w:t>Solo per raggruppamenti temporanei:</w:t>
            </w:r>
          </w:p>
          <w:p w14:paraId="6670186D" w14:textId="77777777" w:rsidR="00A20802" w:rsidRPr="0098522A" w:rsidRDefault="00A20802" w:rsidP="00A20802">
            <w:pPr>
              <w:widowControl w:val="0"/>
              <w:spacing w:before="40"/>
              <w:jc w:val="both"/>
              <w:rPr>
                <w:b/>
                <w:bCs/>
                <w:color w:val="auto"/>
                <w:sz w:val="20"/>
              </w:rPr>
            </w:pPr>
          </w:p>
          <w:p w14:paraId="7565F658" w14:textId="77777777" w:rsidR="00A20802" w:rsidRPr="0098522A" w:rsidRDefault="00A20802" w:rsidP="00A20802">
            <w:pPr>
              <w:widowControl w:val="0"/>
              <w:spacing w:before="40"/>
              <w:jc w:val="both"/>
              <w:rPr>
                <w:bCs/>
                <w:color w:val="auto"/>
                <w:sz w:val="20"/>
              </w:rPr>
            </w:pPr>
            <w:r w:rsidRPr="0098522A">
              <w:rPr>
                <w:bCs/>
                <w:color w:val="auto"/>
                <w:sz w:val="20"/>
              </w:rPr>
              <w:t xml:space="preserve">Giovane professionista abilitato da meno di 5 (cinque) anni all'esercizio della professione, </w:t>
            </w:r>
            <w:r w:rsidRPr="0098522A">
              <w:rPr>
                <w:b/>
                <w:bCs/>
                <w:color w:val="auto"/>
                <w:sz w:val="20"/>
                <w:u w:val="single"/>
              </w:rPr>
              <w:t>quale progettista</w:t>
            </w:r>
          </w:p>
        </w:tc>
        <w:tc>
          <w:tcPr>
            <w:tcW w:w="677" w:type="pct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A88B9F" w14:textId="77777777" w:rsidR="00A20802" w:rsidRPr="0098522A" w:rsidRDefault="00A20802" w:rsidP="00A20802">
            <w:pPr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014421" w14:textId="77777777" w:rsidR="00A20802" w:rsidRPr="0098522A" w:rsidRDefault="00A20802" w:rsidP="00A20802">
            <w:pPr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9F7902" w14:textId="77777777" w:rsidR="00A20802" w:rsidRPr="0098522A" w:rsidRDefault="00A20802" w:rsidP="00A20802">
            <w:pPr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F22575" w14:textId="77777777" w:rsidR="00A20802" w:rsidRPr="0098522A" w:rsidRDefault="00A20802" w:rsidP="00A20802">
            <w:pPr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94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3CA46" w14:textId="77777777" w:rsidR="00A20802" w:rsidRPr="0098522A" w:rsidRDefault="00A20802" w:rsidP="00A20802">
            <w:pPr>
              <w:rPr>
                <w:b/>
                <w:color w:val="auto"/>
                <w:sz w:val="20"/>
              </w:rPr>
            </w:pPr>
          </w:p>
        </w:tc>
      </w:tr>
      <w:tr w:rsidR="00A20802" w:rsidRPr="0098522A" w14:paraId="4D31EDFF" w14:textId="77777777" w:rsidTr="005D7F0D">
        <w:trPr>
          <w:trHeight w:val="704"/>
        </w:trPr>
        <w:tc>
          <w:tcPr>
            <w:tcW w:w="1188" w:type="pct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74D6846" w14:textId="77777777" w:rsidR="00A20802" w:rsidRPr="0098522A" w:rsidRDefault="00A20802" w:rsidP="00A20802">
            <w:pPr>
              <w:widowControl w:val="0"/>
              <w:spacing w:before="40"/>
              <w:jc w:val="both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340" w:type="pct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A613A8" w14:textId="77777777" w:rsidR="00A20802" w:rsidRPr="0098522A" w:rsidRDefault="00A20802" w:rsidP="00A20802">
            <w:pPr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bCs/>
                <w:color w:val="auto"/>
                <w:sz w:val="20"/>
              </w:rPr>
              <w:t>Abilitato dalla data del:</w:t>
            </w:r>
          </w:p>
        </w:tc>
        <w:tc>
          <w:tcPr>
            <w:tcW w:w="2472" w:type="pct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CDFC9" w14:textId="77777777" w:rsidR="00A20802" w:rsidRPr="0098522A" w:rsidRDefault="00A20802" w:rsidP="00A20802">
            <w:pPr>
              <w:rPr>
                <w:b/>
                <w:color w:val="auto"/>
                <w:sz w:val="20"/>
              </w:rPr>
            </w:pPr>
          </w:p>
        </w:tc>
      </w:tr>
      <w:tr w:rsidR="003A5F54" w:rsidRPr="0098522A" w14:paraId="4FB5F1D9" w14:textId="77777777" w:rsidTr="005D7F0D">
        <w:trPr>
          <w:trHeight w:val="704"/>
        </w:trPr>
        <w:tc>
          <w:tcPr>
            <w:tcW w:w="1188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E5295D" w14:textId="77777777" w:rsidR="003A5F54" w:rsidRPr="0098522A" w:rsidRDefault="003A5F54" w:rsidP="003A5F54">
            <w:pPr>
              <w:widowControl w:val="0"/>
              <w:spacing w:before="40"/>
              <w:jc w:val="both"/>
              <w:rPr>
                <w:b/>
                <w:bCs/>
                <w:color w:val="auto"/>
                <w:sz w:val="20"/>
              </w:rPr>
            </w:pPr>
            <w:r w:rsidRPr="0098522A">
              <w:rPr>
                <w:b/>
                <w:bCs/>
                <w:color w:val="auto"/>
                <w:sz w:val="20"/>
              </w:rPr>
              <w:t xml:space="preserve">Direttore dei lavori </w:t>
            </w:r>
          </w:p>
          <w:p w14:paraId="4C1CBC70" w14:textId="012DDA17" w:rsidR="003A5F54" w:rsidRPr="005D7F0D" w:rsidRDefault="003A5F54" w:rsidP="00A20802">
            <w:pPr>
              <w:widowControl w:val="0"/>
              <w:spacing w:before="40"/>
              <w:jc w:val="both"/>
              <w:rPr>
                <w:color w:val="auto"/>
                <w:sz w:val="20"/>
              </w:rPr>
            </w:pPr>
            <w:r w:rsidRPr="0098522A">
              <w:rPr>
                <w:color w:val="auto"/>
                <w:sz w:val="20"/>
              </w:rPr>
              <w:t>(</w:t>
            </w:r>
            <w:r w:rsidRPr="0098522A">
              <w:rPr>
                <w:i/>
                <w:color w:val="auto"/>
                <w:sz w:val="20"/>
                <w:u w:val="single"/>
              </w:rPr>
              <w:t>deve essere indicato un unico soggetto anche in caso di raggruppamento</w:t>
            </w:r>
            <w:r w:rsidRPr="0098522A">
              <w:rPr>
                <w:color w:val="auto"/>
                <w:sz w:val="20"/>
              </w:rPr>
              <w:t>)</w:t>
            </w:r>
          </w:p>
        </w:tc>
        <w:tc>
          <w:tcPr>
            <w:tcW w:w="638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349FEF" w14:textId="77777777" w:rsidR="003A5F54" w:rsidRPr="0098522A" w:rsidRDefault="003A5F54" w:rsidP="00A20802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02" w:type="pct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76005D" w14:textId="5F481AAF" w:rsidR="003A5F54" w:rsidRPr="0098522A" w:rsidRDefault="003A5F54" w:rsidP="00A20802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029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A0119" w14:textId="77777777" w:rsidR="003A5F54" w:rsidRPr="0098522A" w:rsidRDefault="003A5F54" w:rsidP="00A20802">
            <w:pPr>
              <w:rPr>
                <w:b/>
                <w:color w:val="auto"/>
                <w:sz w:val="20"/>
              </w:rPr>
            </w:pPr>
          </w:p>
        </w:tc>
        <w:tc>
          <w:tcPr>
            <w:tcW w:w="69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8F866" w14:textId="77777777" w:rsidR="003A5F54" w:rsidRPr="0098522A" w:rsidRDefault="003A5F54" w:rsidP="00A20802">
            <w:pPr>
              <w:rPr>
                <w:b/>
                <w:color w:val="auto"/>
                <w:sz w:val="2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8A3F0" w14:textId="374030B9" w:rsidR="003A5F54" w:rsidRPr="0098522A" w:rsidRDefault="003A5F54" w:rsidP="00A20802">
            <w:pPr>
              <w:rPr>
                <w:b/>
                <w:color w:val="auto"/>
                <w:sz w:val="20"/>
              </w:rPr>
            </w:pPr>
          </w:p>
        </w:tc>
      </w:tr>
      <w:tr w:rsidR="000D7F29" w:rsidRPr="0098522A" w14:paraId="4291DE4F" w14:textId="77777777" w:rsidTr="005D7F0D">
        <w:trPr>
          <w:trHeight w:val="704"/>
        </w:trPr>
        <w:tc>
          <w:tcPr>
            <w:tcW w:w="1188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FCAA711" w14:textId="044D8A4E" w:rsidR="000D7F29" w:rsidRPr="0098522A" w:rsidRDefault="00CD51C2" w:rsidP="003A5F54">
            <w:pPr>
              <w:widowControl w:val="0"/>
              <w:spacing w:before="40"/>
              <w:jc w:val="both"/>
              <w:rPr>
                <w:b/>
                <w:bCs/>
                <w:color w:val="auto"/>
                <w:sz w:val="20"/>
              </w:rPr>
            </w:pPr>
            <w:r w:rsidRPr="0098522A">
              <w:rPr>
                <w:b/>
                <w:bCs/>
                <w:sz w:val="20"/>
              </w:rPr>
              <w:t>Coordinatore della sicurezza in fase di esecuzione</w:t>
            </w:r>
            <w:r w:rsidRPr="0098522A">
              <w:rPr>
                <w:bCs/>
                <w:sz w:val="20"/>
              </w:rPr>
              <w:t xml:space="preserve"> (</w:t>
            </w:r>
            <w:r w:rsidRPr="0098522A">
              <w:rPr>
                <w:b/>
                <w:bCs/>
                <w:sz w:val="20"/>
              </w:rPr>
              <w:t>C.S.E.</w:t>
            </w:r>
            <w:r w:rsidRPr="0098522A">
              <w:rPr>
                <w:bCs/>
                <w:sz w:val="20"/>
              </w:rPr>
              <w:t>) in possesso dei requisiti di cui all’art. 98 del d.lgs.</w:t>
            </w:r>
            <w:r w:rsidR="008314E6" w:rsidRPr="0098522A">
              <w:rPr>
                <w:bCs/>
                <w:sz w:val="20"/>
              </w:rPr>
              <w:t xml:space="preserve"> 81/2008 (</w:t>
            </w:r>
            <w:r w:rsidR="008314E6" w:rsidRPr="0098522A">
              <w:rPr>
                <w:bCs/>
                <w:i/>
                <w:sz w:val="20"/>
                <w:u w:val="single"/>
              </w:rPr>
              <w:t>deve essere indicato un unico soggetto anche in caso di raggruppamento</w:t>
            </w:r>
            <w:r w:rsidR="008314E6" w:rsidRPr="0098522A">
              <w:rPr>
                <w:bCs/>
                <w:sz w:val="20"/>
              </w:rPr>
              <w:t>)</w:t>
            </w:r>
          </w:p>
        </w:tc>
        <w:tc>
          <w:tcPr>
            <w:tcW w:w="638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C77F701" w14:textId="77777777" w:rsidR="000D7F29" w:rsidRPr="0098522A" w:rsidRDefault="000D7F29" w:rsidP="00A20802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02" w:type="pct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14BA685" w14:textId="77777777" w:rsidR="000D7F29" w:rsidRPr="0098522A" w:rsidRDefault="000D7F29" w:rsidP="00A20802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029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2F42" w14:textId="77777777" w:rsidR="000D7F29" w:rsidRPr="0098522A" w:rsidRDefault="000D7F29" w:rsidP="00A20802">
            <w:pPr>
              <w:rPr>
                <w:b/>
                <w:color w:val="auto"/>
                <w:sz w:val="20"/>
              </w:rPr>
            </w:pPr>
          </w:p>
        </w:tc>
        <w:tc>
          <w:tcPr>
            <w:tcW w:w="69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1C2E0" w14:textId="77777777" w:rsidR="000D7F29" w:rsidRPr="0098522A" w:rsidRDefault="000D7F29" w:rsidP="00A20802">
            <w:pPr>
              <w:rPr>
                <w:b/>
                <w:color w:val="auto"/>
                <w:sz w:val="2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0BA8" w14:textId="77777777" w:rsidR="000D7F29" w:rsidRPr="0098522A" w:rsidRDefault="000D7F29" w:rsidP="00A20802">
            <w:pPr>
              <w:rPr>
                <w:b/>
                <w:color w:val="auto"/>
                <w:sz w:val="20"/>
              </w:rPr>
            </w:pPr>
          </w:p>
        </w:tc>
      </w:tr>
      <w:tr w:rsidR="00B60CB2" w:rsidRPr="0098522A" w14:paraId="6ECC7414" w14:textId="77777777" w:rsidTr="005D7F0D">
        <w:trPr>
          <w:trHeight w:val="704"/>
        </w:trPr>
        <w:tc>
          <w:tcPr>
            <w:tcW w:w="1188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D00310" w14:textId="65655E34" w:rsidR="00B60CB2" w:rsidRPr="0098522A" w:rsidRDefault="009D5F82" w:rsidP="003A5F54">
            <w:pPr>
              <w:widowControl w:val="0"/>
              <w:spacing w:before="40"/>
              <w:jc w:val="both"/>
              <w:rPr>
                <w:b/>
                <w:bCs/>
                <w:sz w:val="20"/>
              </w:rPr>
            </w:pPr>
            <w:r w:rsidRPr="0098522A">
              <w:rPr>
                <w:rFonts w:eastAsia="Calibri"/>
                <w:b/>
                <w:sz w:val="20"/>
              </w:rPr>
              <w:t>Direttore Operativo per opere strutturali</w:t>
            </w:r>
            <w:r w:rsidRPr="0098522A">
              <w:rPr>
                <w:sz w:val="20"/>
              </w:rPr>
              <w:t xml:space="preserve"> </w:t>
            </w:r>
            <w:r w:rsidRPr="0098522A">
              <w:rPr>
                <w:rFonts w:eastAsia="Calibri"/>
                <w:b/>
                <w:sz w:val="20"/>
              </w:rPr>
              <w:t>per le categorie “S.03” ed “S.04”</w:t>
            </w:r>
          </w:p>
        </w:tc>
        <w:tc>
          <w:tcPr>
            <w:tcW w:w="638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1265C9" w14:textId="77777777" w:rsidR="00B60CB2" w:rsidRPr="0098522A" w:rsidRDefault="00B60CB2" w:rsidP="00A20802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02" w:type="pct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1D7BC4A" w14:textId="77777777" w:rsidR="00B60CB2" w:rsidRPr="0098522A" w:rsidRDefault="00B60CB2" w:rsidP="00A20802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029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F4EC8" w14:textId="77777777" w:rsidR="00B60CB2" w:rsidRPr="0098522A" w:rsidRDefault="00B60CB2" w:rsidP="00A20802">
            <w:pPr>
              <w:rPr>
                <w:b/>
                <w:color w:val="auto"/>
                <w:sz w:val="20"/>
              </w:rPr>
            </w:pPr>
          </w:p>
        </w:tc>
        <w:tc>
          <w:tcPr>
            <w:tcW w:w="69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E17B6" w14:textId="77777777" w:rsidR="00B60CB2" w:rsidRPr="0098522A" w:rsidRDefault="00B60CB2" w:rsidP="00A20802">
            <w:pPr>
              <w:rPr>
                <w:b/>
                <w:color w:val="auto"/>
                <w:sz w:val="2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7EC7" w14:textId="77777777" w:rsidR="00B60CB2" w:rsidRPr="0098522A" w:rsidRDefault="00B60CB2" w:rsidP="00A20802">
            <w:pPr>
              <w:rPr>
                <w:b/>
                <w:color w:val="auto"/>
                <w:sz w:val="20"/>
              </w:rPr>
            </w:pPr>
          </w:p>
        </w:tc>
      </w:tr>
      <w:tr w:rsidR="00B60CB2" w:rsidRPr="0098522A" w14:paraId="400D3947" w14:textId="77777777" w:rsidTr="005D7F0D">
        <w:trPr>
          <w:trHeight w:val="704"/>
        </w:trPr>
        <w:tc>
          <w:tcPr>
            <w:tcW w:w="1188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C33A76D" w14:textId="3BEF3836" w:rsidR="00B60CB2" w:rsidRPr="0098522A" w:rsidRDefault="00F40A39" w:rsidP="003A5F54">
            <w:pPr>
              <w:widowControl w:val="0"/>
              <w:spacing w:before="40"/>
              <w:jc w:val="both"/>
              <w:rPr>
                <w:b/>
                <w:bCs/>
                <w:sz w:val="20"/>
              </w:rPr>
            </w:pPr>
            <w:r w:rsidRPr="0098522A">
              <w:rPr>
                <w:rFonts w:eastAsia="Calibri"/>
                <w:b/>
                <w:sz w:val="20"/>
              </w:rPr>
              <w:t>Direttore Operativo per impianti termomeccanici per le categorie “IA.01” e “IA.02”</w:t>
            </w:r>
          </w:p>
        </w:tc>
        <w:tc>
          <w:tcPr>
            <w:tcW w:w="638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AAA5EA" w14:textId="77777777" w:rsidR="00B60CB2" w:rsidRPr="0098522A" w:rsidRDefault="00B60CB2" w:rsidP="00A20802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02" w:type="pct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1ABC705" w14:textId="77777777" w:rsidR="00B60CB2" w:rsidRPr="0098522A" w:rsidRDefault="00B60CB2" w:rsidP="00A20802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029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EC976" w14:textId="77777777" w:rsidR="00B60CB2" w:rsidRPr="0098522A" w:rsidRDefault="00B60CB2" w:rsidP="00A20802">
            <w:pPr>
              <w:rPr>
                <w:b/>
                <w:color w:val="auto"/>
                <w:sz w:val="20"/>
              </w:rPr>
            </w:pPr>
          </w:p>
        </w:tc>
        <w:tc>
          <w:tcPr>
            <w:tcW w:w="69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61A7" w14:textId="77777777" w:rsidR="00B60CB2" w:rsidRPr="0098522A" w:rsidRDefault="00B60CB2" w:rsidP="00A20802">
            <w:pPr>
              <w:rPr>
                <w:b/>
                <w:color w:val="auto"/>
                <w:sz w:val="2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5F678" w14:textId="77777777" w:rsidR="00B60CB2" w:rsidRPr="0098522A" w:rsidRDefault="00B60CB2" w:rsidP="00A20802">
            <w:pPr>
              <w:rPr>
                <w:b/>
                <w:color w:val="auto"/>
                <w:sz w:val="20"/>
              </w:rPr>
            </w:pPr>
          </w:p>
        </w:tc>
      </w:tr>
      <w:tr w:rsidR="00B60CB2" w:rsidRPr="0098522A" w14:paraId="4A6D6A90" w14:textId="77777777" w:rsidTr="005D7F0D">
        <w:trPr>
          <w:trHeight w:val="704"/>
        </w:trPr>
        <w:tc>
          <w:tcPr>
            <w:tcW w:w="1188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859832" w14:textId="79528328" w:rsidR="00B60CB2" w:rsidRPr="0098522A" w:rsidRDefault="00777E76" w:rsidP="003A5F54">
            <w:pPr>
              <w:widowControl w:val="0"/>
              <w:spacing w:before="40"/>
              <w:jc w:val="both"/>
              <w:rPr>
                <w:b/>
                <w:bCs/>
                <w:sz w:val="20"/>
              </w:rPr>
            </w:pPr>
            <w:r w:rsidRPr="0098522A">
              <w:rPr>
                <w:rFonts w:eastAsia="Calibri"/>
                <w:b/>
                <w:sz w:val="20"/>
              </w:rPr>
              <w:t>Direttore Operativo per impianti elettrici per la categoria “IA.04”</w:t>
            </w:r>
          </w:p>
        </w:tc>
        <w:tc>
          <w:tcPr>
            <w:tcW w:w="638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2C92B3" w14:textId="77777777" w:rsidR="00B60CB2" w:rsidRPr="0098522A" w:rsidRDefault="00B60CB2" w:rsidP="00A20802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02" w:type="pct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04C361" w14:textId="77777777" w:rsidR="00B60CB2" w:rsidRPr="0098522A" w:rsidRDefault="00B60CB2" w:rsidP="00A20802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029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3EB9" w14:textId="77777777" w:rsidR="00B60CB2" w:rsidRPr="0098522A" w:rsidRDefault="00B60CB2" w:rsidP="00A20802">
            <w:pPr>
              <w:rPr>
                <w:b/>
                <w:color w:val="auto"/>
                <w:sz w:val="20"/>
              </w:rPr>
            </w:pPr>
          </w:p>
        </w:tc>
        <w:tc>
          <w:tcPr>
            <w:tcW w:w="69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B1AEB" w14:textId="77777777" w:rsidR="00B60CB2" w:rsidRPr="0098522A" w:rsidRDefault="00B60CB2" w:rsidP="00A20802">
            <w:pPr>
              <w:rPr>
                <w:b/>
                <w:color w:val="auto"/>
                <w:sz w:val="2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48FCC" w14:textId="77777777" w:rsidR="00B60CB2" w:rsidRPr="0098522A" w:rsidRDefault="00B60CB2" w:rsidP="00A20802">
            <w:pPr>
              <w:rPr>
                <w:b/>
                <w:color w:val="auto"/>
                <w:sz w:val="20"/>
              </w:rPr>
            </w:pPr>
          </w:p>
        </w:tc>
      </w:tr>
      <w:tr w:rsidR="00777E76" w:rsidRPr="0098522A" w14:paraId="5AAFC707" w14:textId="77777777" w:rsidTr="005D7F0D">
        <w:trPr>
          <w:trHeight w:val="704"/>
        </w:trPr>
        <w:tc>
          <w:tcPr>
            <w:tcW w:w="1188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8B1A20" w14:textId="102A2E13" w:rsidR="00777E76" w:rsidRPr="0098522A" w:rsidRDefault="00777E76" w:rsidP="003A5F54">
            <w:pPr>
              <w:widowControl w:val="0"/>
              <w:spacing w:before="40"/>
              <w:jc w:val="both"/>
              <w:rPr>
                <w:rFonts w:eastAsia="Calibri"/>
                <w:b/>
                <w:sz w:val="20"/>
              </w:rPr>
            </w:pPr>
            <w:r w:rsidRPr="0098522A">
              <w:rPr>
                <w:rFonts w:eastAsia="Calibri"/>
                <w:b/>
                <w:sz w:val="20"/>
              </w:rPr>
              <w:t>Direttore operativo del restauro</w:t>
            </w:r>
            <w:r w:rsidR="00B804FC">
              <w:rPr>
                <w:rFonts w:eastAsia="Calibri"/>
                <w:b/>
                <w:sz w:val="20"/>
              </w:rPr>
              <w:t xml:space="preserve"> </w:t>
            </w:r>
            <w:r w:rsidR="00B804FC" w:rsidRPr="00B804FC">
              <w:rPr>
                <w:rFonts w:eastAsia="Calibri"/>
                <w:b/>
                <w:sz w:val="20"/>
              </w:rPr>
              <w:t>(</w:t>
            </w:r>
            <w:r w:rsidR="00B804FC" w:rsidRPr="00B804FC">
              <w:rPr>
                <w:b/>
                <w:bCs/>
                <w:sz w:val="20"/>
              </w:rPr>
              <w:t>con esperienza almeno quinquennale</w:t>
            </w:r>
            <w:r w:rsidR="00B804FC" w:rsidRPr="00B804FC">
              <w:rPr>
                <w:b/>
                <w:bCs/>
                <w:sz w:val="20"/>
              </w:rPr>
              <w:t>)</w:t>
            </w:r>
          </w:p>
        </w:tc>
        <w:tc>
          <w:tcPr>
            <w:tcW w:w="638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C760BA0" w14:textId="77777777" w:rsidR="00777E76" w:rsidRPr="0098522A" w:rsidRDefault="00777E76" w:rsidP="00A20802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02" w:type="pct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A8D655" w14:textId="77777777" w:rsidR="00777E76" w:rsidRPr="0098522A" w:rsidRDefault="00777E76" w:rsidP="00A20802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029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37995" w14:textId="77777777" w:rsidR="00777E76" w:rsidRPr="0098522A" w:rsidRDefault="00777E76" w:rsidP="00A20802">
            <w:pPr>
              <w:rPr>
                <w:b/>
                <w:color w:val="auto"/>
                <w:sz w:val="20"/>
              </w:rPr>
            </w:pPr>
          </w:p>
        </w:tc>
        <w:tc>
          <w:tcPr>
            <w:tcW w:w="69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28E2" w14:textId="77777777" w:rsidR="00777E76" w:rsidRPr="0098522A" w:rsidRDefault="00777E76" w:rsidP="00A20802">
            <w:pPr>
              <w:rPr>
                <w:b/>
                <w:color w:val="auto"/>
                <w:sz w:val="2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6B8C" w14:textId="77777777" w:rsidR="00777E76" w:rsidRPr="0098522A" w:rsidRDefault="00777E76" w:rsidP="00A20802">
            <w:pPr>
              <w:rPr>
                <w:b/>
                <w:color w:val="auto"/>
                <w:sz w:val="20"/>
              </w:rPr>
            </w:pPr>
          </w:p>
        </w:tc>
      </w:tr>
      <w:tr w:rsidR="00A20802" w:rsidRPr="0098522A" w14:paraId="48F6C5D1" w14:textId="77777777" w:rsidTr="005D7F0D">
        <w:trPr>
          <w:trHeight w:val="704"/>
        </w:trPr>
        <w:tc>
          <w:tcPr>
            <w:tcW w:w="1188" w:type="pct"/>
            <w:shd w:val="clear" w:color="auto" w:fill="auto"/>
            <w:vAlign w:val="center"/>
          </w:tcPr>
          <w:p w14:paraId="3303DB24" w14:textId="77777777" w:rsidR="00A20802" w:rsidRPr="0098522A" w:rsidRDefault="00A20802" w:rsidP="00A20802">
            <w:pPr>
              <w:widowControl w:val="0"/>
              <w:spacing w:before="40"/>
              <w:jc w:val="both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 xml:space="preserve">Altro: </w:t>
            </w:r>
          </w:p>
          <w:p w14:paraId="35FABF15" w14:textId="77777777" w:rsidR="00A20802" w:rsidRPr="0098522A" w:rsidRDefault="00A20802" w:rsidP="00A20802">
            <w:pPr>
              <w:widowControl w:val="0"/>
              <w:spacing w:before="40"/>
              <w:jc w:val="both"/>
              <w:rPr>
                <w:b/>
                <w:bCs/>
                <w:sz w:val="20"/>
              </w:rPr>
            </w:pPr>
            <w:r w:rsidRPr="0098522A">
              <w:rPr>
                <w:b/>
                <w:sz w:val="20"/>
              </w:rPr>
              <w:t>____________</w:t>
            </w:r>
          </w:p>
        </w:tc>
        <w:tc>
          <w:tcPr>
            <w:tcW w:w="677" w:type="pct"/>
            <w:gridSpan w:val="2"/>
            <w:tcBorders>
              <w:left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6F815BA6" w14:textId="77777777" w:rsidR="00A20802" w:rsidRPr="0098522A" w:rsidRDefault="00A20802" w:rsidP="00A20802">
            <w:pPr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663" w:type="pct"/>
            <w:tcBorders>
              <w:left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50A5D309" w14:textId="77777777" w:rsidR="00A20802" w:rsidRPr="0098522A" w:rsidRDefault="00A20802" w:rsidP="00A20802">
            <w:pPr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964" w:type="pct"/>
            <w:tcBorders>
              <w:left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049DD11F" w14:textId="77777777" w:rsidR="00A20802" w:rsidRPr="0098522A" w:rsidRDefault="00A20802" w:rsidP="00A20802">
            <w:pPr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566" w:type="pct"/>
            <w:gridSpan w:val="2"/>
            <w:tcBorders>
              <w:left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356C455D" w14:textId="77777777" w:rsidR="00A20802" w:rsidRPr="0098522A" w:rsidRDefault="00A20802" w:rsidP="00A20802">
            <w:pPr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941" w:type="pct"/>
            <w:gridSpan w:val="2"/>
            <w:tcBorders>
              <w:left w:val="dotted" w:sz="4" w:space="0" w:color="000000"/>
            </w:tcBorders>
            <w:shd w:val="clear" w:color="auto" w:fill="auto"/>
            <w:vAlign w:val="center"/>
          </w:tcPr>
          <w:p w14:paraId="15ADD5FB" w14:textId="77777777" w:rsidR="00A20802" w:rsidRPr="0098522A" w:rsidRDefault="00A20802" w:rsidP="00A20802">
            <w:pPr>
              <w:rPr>
                <w:b/>
                <w:color w:val="auto"/>
                <w:sz w:val="20"/>
              </w:rPr>
            </w:pPr>
          </w:p>
        </w:tc>
      </w:tr>
    </w:tbl>
    <w:p w14:paraId="3946E693" w14:textId="77777777" w:rsidR="00AC52C1" w:rsidRPr="0098522A" w:rsidRDefault="00AC52C1" w:rsidP="00F907D9">
      <w:pPr>
        <w:pStyle w:val="Paragrafoelenco1"/>
        <w:spacing w:line="360" w:lineRule="auto"/>
        <w:ind w:left="426"/>
        <w:jc w:val="both"/>
        <w:rPr>
          <w:sz w:val="20"/>
        </w:rPr>
      </w:pPr>
    </w:p>
    <w:p w14:paraId="1FCCADE2" w14:textId="3E616405" w:rsidR="00AC52C1" w:rsidRPr="0098522A" w:rsidRDefault="00AC52C1" w:rsidP="00F907D9">
      <w:pPr>
        <w:pStyle w:val="Paragrafoelenco1"/>
        <w:spacing w:line="360" w:lineRule="auto"/>
        <w:ind w:left="426"/>
        <w:jc w:val="both"/>
        <w:rPr>
          <w:sz w:val="20"/>
        </w:rPr>
        <w:sectPr w:rsidR="00AC52C1" w:rsidRPr="0098522A" w:rsidSect="0098039C">
          <w:footerReference w:type="default" r:id="rId11"/>
          <w:pgSz w:w="11906" w:h="16838"/>
          <w:pgMar w:top="709" w:right="991" w:bottom="1702" w:left="1134" w:header="708" w:footer="708" w:gutter="0"/>
          <w:cols w:space="708"/>
          <w:docGrid w:linePitch="360"/>
        </w:sectPr>
      </w:pPr>
    </w:p>
    <w:p w14:paraId="08F9AF9C" w14:textId="77777777" w:rsidR="00C173A0" w:rsidRPr="0098522A" w:rsidRDefault="00C173A0" w:rsidP="00C173A0">
      <w:pPr>
        <w:jc w:val="center"/>
        <w:rPr>
          <w:b/>
          <w:color w:val="auto"/>
          <w:sz w:val="20"/>
        </w:rPr>
      </w:pPr>
      <w:r w:rsidRPr="0098522A">
        <w:rPr>
          <w:b/>
          <w:color w:val="auto"/>
          <w:sz w:val="20"/>
        </w:rPr>
        <w:lastRenderedPageBreak/>
        <w:t xml:space="preserve">&gt;&gt;&gt;&gt;&gt; ----------------- PARTE </w:t>
      </w:r>
      <w:r w:rsidR="00AE3ABF" w:rsidRPr="0098522A">
        <w:rPr>
          <w:b/>
          <w:color w:val="auto"/>
          <w:sz w:val="20"/>
        </w:rPr>
        <w:t>QUINTA</w:t>
      </w:r>
      <w:r w:rsidRPr="0098522A">
        <w:rPr>
          <w:b/>
          <w:color w:val="auto"/>
          <w:sz w:val="20"/>
        </w:rPr>
        <w:t>----------------- &lt;&lt;&lt;</w:t>
      </w:r>
      <w:r w:rsidR="00CE781A" w:rsidRPr="0098522A">
        <w:rPr>
          <w:b/>
          <w:color w:val="auto"/>
          <w:sz w:val="20"/>
        </w:rPr>
        <w:t>&lt;&lt;</w:t>
      </w:r>
    </w:p>
    <w:p w14:paraId="6DD2A379" w14:textId="2C67FB67" w:rsidR="002B3AD2" w:rsidRPr="0098522A" w:rsidRDefault="00C173A0" w:rsidP="005A15FB">
      <w:pPr>
        <w:tabs>
          <w:tab w:val="left" w:pos="285"/>
          <w:tab w:val="center" w:pos="4890"/>
        </w:tabs>
        <w:jc w:val="center"/>
        <w:rPr>
          <w:i/>
          <w:color w:val="auto"/>
          <w:sz w:val="20"/>
        </w:rPr>
      </w:pPr>
      <w:bookmarkStart w:id="22" w:name="OLE_LINK11"/>
      <w:bookmarkStart w:id="23" w:name="OLE_LINK10"/>
      <w:bookmarkEnd w:id="22"/>
      <w:bookmarkEnd w:id="23"/>
      <w:r w:rsidRPr="0098522A">
        <w:rPr>
          <w:i/>
          <w:color w:val="auto"/>
          <w:sz w:val="20"/>
        </w:rPr>
        <w:t>(</w:t>
      </w:r>
      <w:r w:rsidR="003F03E9" w:rsidRPr="0098522A">
        <w:rPr>
          <w:i/>
          <w:color w:val="auto"/>
          <w:sz w:val="20"/>
        </w:rPr>
        <w:t>da compilare</w:t>
      </w:r>
      <w:r w:rsidR="00EE4DD0" w:rsidRPr="0098522A">
        <w:rPr>
          <w:i/>
          <w:color w:val="auto"/>
          <w:sz w:val="20"/>
        </w:rPr>
        <w:t xml:space="preserve"> </w:t>
      </w:r>
      <w:r w:rsidR="003F03E9" w:rsidRPr="0098522A">
        <w:rPr>
          <w:i/>
          <w:color w:val="auto"/>
          <w:sz w:val="20"/>
        </w:rPr>
        <w:t xml:space="preserve">a cura di </w:t>
      </w:r>
      <w:r w:rsidR="00063367" w:rsidRPr="0098522A">
        <w:rPr>
          <w:i/>
          <w:color w:val="auto"/>
          <w:sz w:val="20"/>
        </w:rPr>
        <w:t>raggruppamenti temporanei, consorzi ordinari, consorzi stabili e aggregazioni di rete</w:t>
      </w:r>
      <w:r w:rsidR="003F03E9" w:rsidRPr="0098522A">
        <w:rPr>
          <w:i/>
          <w:color w:val="auto"/>
          <w:sz w:val="20"/>
        </w:rPr>
        <w:t xml:space="preserve"> ciascuno per la parte di proprio interesse</w:t>
      </w:r>
      <w:r w:rsidR="00063367" w:rsidRPr="0098522A">
        <w:rPr>
          <w:i/>
          <w:color w:val="auto"/>
          <w:sz w:val="20"/>
        </w:rPr>
        <w:t>)</w:t>
      </w:r>
    </w:p>
    <w:p w14:paraId="44D654D0" w14:textId="77777777" w:rsidR="005A15FB" w:rsidRPr="0098522A" w:rsidRDefault="005A15FB" w:rsidP="005A15FB">
      <w:pPr>
        <w:tabs>
          <w:tab w:val="left" w:pos="285"/>
          <w:tab w:val="center" w:pos="4890"/>
        </w:tabs>
        <w:jc w:val="center"/>
        <w:rPr>
          <w:i/>
          <w:color w:val="auto"/>
          <w:sz w:val="20"/>
        </w:rPr>
      </w:pPr>
    </w:p>
    <w:p w14:paraId="6D809324" w14:textId="77777777" w:rsidR="00C173A0" w:rsidRPr="0098522A" w:rsidRDefault="00C173A0" w:rsidP="007B67FE">
      <w:pPr>
        <w:shd w:val="clear" w:color="auto" w:fill="DFDFDF"/>
        <w:ind w:right="51"/>
        <w:jc w:val="both"/>
        <w:rPr>
          <w:b/>
          <w:color w:val="auto"/>
          <w:sz w:val="20"/>
        </w:rPr>
      </w:pPr>
      <w:r w:rsidRPr="0098522A">
        <w:rPr>
          <w:b/>
          <w:i/>
          <w:caps/>
          <w:color w:val="auto"/>
          <w:sz w:val="20"/>
        </w:rPr>
        <w:t>(</w:t>
      </w:r>
      <w:r w:rsidR="00EA1723" w:rsidRPr="0098522A">
        <w:rPr>
          <w:b/>
          <w:i/>
          <w:color w:val="auto"/>
          <w:sz w:val="20"/>
        </w:rPr>
        <w:t xml:space="preserve">In caso di </w:t>
      </w:r>
      <w:r w:rsidRPr="0098522A">
        <w:rPr>
          <w:b/>
          <w:i/>
          <w:caps/>
          <w:color w:val="auto"/>
          <w:sz w:val="20"/>
        </w:rPr>
        <w:t xml:space="preserve">RT </w:t>
      </w:r>
      <w:r w:rsidR="00EA1723" w:rsidRPr="0098522A">
        <w:rPr>
          <w:b/>
          <w:i/>
          <w:color w:val="auto"/>
          <w:sz w:val="20"/>
        </w:rPr>
        <w:t>o</w:t>
      </w:r>
      <w:r w:rsidRPr="0098522A">
        <w:rPr>
          <w:b/>
          <w:i/>
          <w:caps/>
          <w:color w:val="auto"/>
          <w:sz w:val="20"/>
        </w:rPr>
        <w:t xml:space="preserve"> </w:t>
      </w:r>
      <w:r w:rsidR="00EA1723" w:rsidRPr="0098522A">
        <w:rPr>
          <w:b/>
          <w:i/>
          <w:color w:val="auto"/>
          <w:sz w:val="20"/>
        </w:rPr>
        <w:t>consorzio ordinario</w:t>
      </w:r>
      <w:r w:rsidRPr="0098522A">
        <w:rPr>
          <w:b/>
          <w:i/>
          <w:caps/>
          <w:color w:val="auto"/>
          <w:sz w:val="20"/>
        </w:rPr>
        <w:t>)</w:t>
      </w:r>
      <w:r w:rsidR="007B67FE" w:rsidRPr="0098522A">
        <w:rPr>
          <w:b/>
          <w:i/>
          <w:caps/>
          <w:color w:val="auto"/>
          <w:sz w:val="20"/>
        </w:rPr>
        <w:t xml:space="preserve"> </w:t>
      </w:r>
      <w:r w:rsidR="004904E6" w:rsidRPr="0098522A">
        <w:rPr>
          <w:b/>
          <w:i/>
          <w:caps/>
          <w:color w:val="auto"/>
          <w:sz w:val="20"/>
        </w:rPr>
        <w:t>(</w:t>
      </w:r>
      <w:r w:rsidRPr="0098522A">
        <w:rPr>
          <w:b/>
          <w:i/>
          <w:caps/>
          <w:color w:val="auto"/>
          <w:sz w:val="20"/>
        </w:rPr>
        <w:t>*</w:t>
      </w:r>
      <w:r w:rsidR="004904E6" w:rsidRPr="0098522A">
        <w:rPr>
          <w:b/>
          <w:i/>
          <w:caps/>
          <w:color w:val="auto"/>
          <w:sz w:val="20"/>
        </w:rPr>
        <w:t>)</w:t>
      </w:r>
    </w:p>
    <w:p w14:paraId="7899B546" w14:textId="77777777" w:rsidR="000A13D6" w:rsidRPr="0098522A" w:rsidRDefault="001528D7" w:rsidP="008C7932">
      <w:pPr>
        <w:spacing w:line="360" w:lineRule="auto"/>
        <w:jc w:val="both"/>
        <w:rPr>
          <w:b/>
          <w:color w:val="auto"/>
          <w:sz w:val="20"/>
        </w:rPr>
      </w:pPr>
      <w:r w:rsidRPr="0098522A">
        <w:rPr>
          <w:b/>
          <w:color w:val="auto"/>
          <w:sz w:val="20"/>
        </w:rPr>
        <w:t>(*) In caso di RT/</w:t>
      </w:r>
      <w:r w:rsidR="00C173A0" w:rsidRPr="0098522A">
        <w:rPr>
          <w:b/>
          <w:color w:val="auto"/>
          <w:sz w:val="20"/>
        </w:rPr>
        <w:t>cons</w:t>
      </w:r>
      <w:r w:rsidRPr="0098522A">
        <w:rPr>
          <w:b/>
          <w:color w:val="auto"/>
          <w:sz w:val="20"/>
        </w:rPr>
        <w:t>orzio ordinario da costituirsi/</w:t>
      </w:r>
      <w:r w:rsidR="00C173A0" w:rsidRPr="0098522A">
        <w:rPr>
          <w:b/>
          <w:color w:val="auto"/>
          <w:sz w:val="20"/>
        </w:rPr>
        <w:t xml:space="preserve">costituito ogni </w:t>
      </w:r>
      <w:r w:rsidR="00054920" w:rsidRPr="0098522A">
        <w:rPr>
          <w:b/>
          <w:color w:val="auto"/>
          <w:sz w:val="20"/>
        </w:rPr>
        <w:t xml:space="preserve">operatore economico </w:t>
      </w:r>
      <w:r w:rsidR="00C173A0" w:rsidRPr="0098522A">
        <w:rPr>
          <w:b/>
          <w:color w:val="auto"/>
          <w:sz w:val="20"/>
        </w:rPr>
        <w:t>raggruppand</w:t>
      </w:r>
      <w:r w:rsidR="00054920" w:rsidRPr="0098522A">
        <w:rPr>
          <w:b/>
          <w:color w:val="auto"/>
          <w:sz w:val="20"/>
        </w:rPr>
        <w:t>o</w:t>
      </w:r>
      <w:r w:rsidR="00C173A0" w:rsidRPr="0098522A">
        <w:rPr>
          <w:b/>
          <w:color w:val="auto"/>
          <w:sz w:val="20"/>
        </w:rPr>
        <w:t>/consorziand</w:t>
      </w:r>
      <w:r w:rsidR="00054920" w:rsidRPr="0098522A">
        <w:rPr>
          <w:b/>
          <w:color w:val="auto"/>
          <w:sz w:val="20"/>
        </w:rPr>
        <w:t>o</w:t>
      </w:r>
      <w:r w:rsidR="00C173A0" w:rsidRPr="0098522A">
        <w:rPr>
          <w:b/>
          <w:color w:val="auto"/>
          <w:sz w:val="20"/>
        </w:rPr>
        <w:t xml:space="preserve"> raggruppat</w:t>
      </w:r>
      <w:r w:rsidR="00054920" w:rsidRPr="0098522A">
        <w:rPr>
          <w:b/>
          <w:color w:val="auto"/>
          <w:sz w:val="20"/>
        </w:rPr>
        <w:t>o</w:t>
      </w:r>
      <w:r w:rsidR="00C173A0" w:rsidRPr="0098522A">
        <w:rPr>
          <w:b/>
          <w:color w:val="auto"/>
          <w:sz w:val="20"/>
        </w:rPr>
        <w:t>/consorziat</w:t>
      </w:r>
      <w:r w:rsidR="00054920" w:rsidRPr="0098522A">
        <w:rPr>
          <w:b/>
          <w:color w:val="auto"/>
          <w:sz w:val="20"/>
        </w:rPr>
        <w:t>o</w:t>
      </w:r>
      <w:r w:rsidR="00C173A0" w:rsidRPr="0098522A">
        <w:rPr>
          <w:b/>
          <w:color w:val="auto"/>
          <w:sz w:val="20"/>
        </w:rPr>
        <w:t xml:space="preserve"> dovrà compilare e </w:t>
      </w:r>
      <w:r w:rsidR="00F30BBC" w:rsidRPr="0098522A">
        <w:rPr>
          <w:b/>
          <w:color w:val="auto"/>
          <w:sz w:val="20"/>
        </w:rPr>
        <w:t>firmare digitalmente</w:t>
      </w:r>
      <w:r w:rsidR="00C173A0" w:rsidRPr="0098522A">
        <w:rPr>
          <w:b/>
          <w:color w:val="auto"/>
          <w:sz w:val="20"/>
        </w:rPr>
        <w:t xml:space="preserve"> </w:t>
      </w:r>
      <w:r w:rsidR="00F30BBC" w:rsidRPr="0098522A">
        <w:rPr>
          <w:b/>
          <w:color w:val="auto"/>
          <w:sz w:val="20"/>
        </w:rPr>
        <w:t>il presente Allegato 1</w:t>
      </w:r>
      <w:r w:rsidR="00C173A0" w:rsidRPr="0098522A">
        <w:rPr>
          <w:b/>
          <w:color w:val="auto"/>
          <w:sz w:val="20"/>
        </w:rPr>
        <w:t>.</w:t>
      </w:r>
    </w:p>
    <w:p w14:paraId="3BCC3F88" w14:textId="72F242D7" w:rsidR="00180A04" w:rsidRPr="0098522A" w:rsidRDefault="00180A04" w:rsidP="00FC04FB">
      <w:pPr>
        <w:pStyle w:val="Corpotesto"/>
        <w:widowControl w:val="0"/>
        <w:numPr>
          <w:ilvl w:val="0"/>
          <w:numId w:val="3"/>
        </w:numPr>
        <w:spacing w:line="360" w:lineRule="auto"/>
        <w:jc w:val="both"/>
        <w:rPr>
          <w:sz w:val="20"/>
        </w:rPr>
      </w:pPr>
      <w:r w:rsidRPr="0098522A">
        <w:rPr>
          <w:sz w:val="20"/>
        </w:rPr>
        <w:t>che la composizione del raggruppamento temporaneo</w:t>
      </w:r>
      <w:r w:rsidR="00794C6F" w:rsidRPr="0098522A">
        <w:rPr>
          <w:sz w:val="20"/>
        </w:rPr>
        <w:t>/consorzio ordinario</w:t>
      </w:r>
      <w:r w:rsidRPr="0098522A">
        <w:rPr>
          <w:sz w:val="20"/>
        </w:rPr>
        <w:t xml:space="preserve">, con indicazione della denominazione degli operatori che lo compongono, del ruolo assunto </w:t>
      </w:r>
      <w:r w:rsidRPr="0098522A">
        <w:rPr>
          <w:i/>
          <w:sz w:val="20"/>
        </w:rPr>
        <w:t>(mandataria/mandanti</w:t>
      </w:r>
      <w:r w:rsidR="00794C6F" w:rsidRPr="0098522A">
        <w:rPr>
          <w:i/>
          <w:sz w:val="20"/>
        </w:rPr>
        <w:t xml:space="preserve"> o capogruppo/consorziate</w:t>
      </w:r>
      <w:r w:rsidRPr="0098522A">
        <w:rPr>
          <w:i/>
          <w:sz w:val="20"/>
        </w:rPr>
        <w:t>),</w:t>
      </w:r>
      <w:r w:rsidRPr="0098522A">
        <w:rPr>
          <w:sz w:val="20"/>
        </w:rPr>
        <w:t xml:space="preserve"> della </w:t>
      </w:r>
      <w:r w:rsidR="00FC04FB" w:rsidRPr="0098522A">
        <w:rPr>
          <w:b/>
          <w:sz w:val="20"/>
        </w:rPr>
        <w:t>quota percentuale di ESECUZIONE</w:t>
      </w:r>
      <w:r w:rsidR="00FC04FB" w:rsidRPr="0098522A">
        <w:rPr>
          <w:sz w:val="20"/>
        </w:rPr>
        <w:t xml:space="preserve"> di </w:t>
      </w:r>
      <w:r w:rsidRPr="0098522A">
        <w:rPr>
          <w:sz w:val="20"/>
        </w:rPr>
        <w:t xml:space="preserve">ciascuna </w:t>
      </w:r>
      <w:r w:rsidR="00794C6F" w:rsidRPr="0098522A">
        <w:rPr>
          <w:sz w:val="20"/>
        </w:rPr>
        <w:t>categoria/prestazione</w:t>
      </w:r>
      <w:r w:rsidR="00EE4DD0" w:rsidRPr="0098522A">
        <w:rPr>
          <w:sz w:val="20"/>
        </w:rPr>
        <w:t xml:space="preserve"> di servizi con caratteristiche trasversali</w:t>
      </w:r>
      <w:r w:rsidR="00794C6F" w:rsidRPr="0098522A">
        <w:rPr>
          <w:strike/>
          <w:sz w:val="20"/>
        </w:rPr>
        <w:t xml:space="preserve"> </w:t>
      </w:r>
      <w:r w:rsidR="00FC04FB" w:rsidRPr="0098522A">
        <w:rPr>
          <w:sz w:val="20"/>
        </w:rPr>
        <w:t xml:space="preserve">oggetto di affidamento che ciascun </w:t>
      </w:r>
      <w:r w:rsidRPr="0098522A">
        <w:rPr>
          <w:sz w:val="20"/>
        </w:rPr>
        <w:t>operator</w:t>
      </w:r>
      <w:r w:rsidR="00FC04FB" w:rsidRPr="0098522A">
        <w:rPr>
          <w:sz w:val="20"/>
        </w:rPr>
        <w:t>e</w:t>
      </w:r>
      <w:r w:rsidRPr="0098522A">
        <w:rPr>
          <w:sz w:val="20"/>
        </w:rPr>
        <w:t xml:space="preserve"> economic</w:t>
      </w:r>
      <w:r w:rsidR="00FC04FB" w:rsidRPr="0098522A">
        <w:rPr>
          <w:sz w:val="20"/>
        </w:rPr>
        <w:t>o</w:t>
      </w:r>
      <w:r w:rsidR="00D23F2D" w:rsidRPr="0098522A">
        <w:rPr>
          <w:sz w:val="20"/>
        </w:rPr>
        <w:t xml:space="preserve"> si impegna ad eseguire</w:t>
      </w:r>
      <w:r w:rsidRPr="0098522A">
        <w:rPr>
          <w:sz w:val="20"/>
        </w:rPr>
        <w:t>, è la seguente:</w:t>
      </w:r>
    </w:p>
    <w:p w14:paraId="52FB1EFA" w14:textId="06E033D1" w:rsidR="00EA054F" w:rsidRPr="0098522A" w:rsidRDefault="00EA054F" w:rsidP="00EA054F">
      <w:pPr>
        <w:pStyle w:val="Corpotesto"/>
        <w:widowControl w:val="0"/>
        <w:spacing w:line="360" w:lineRule="auto"/>
        <w:jc w:val="both"/>
        <w:rPr>
          <w:sz w:val="20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3174"/>
        <w:gridCol w:w="1327"/>
        <w:gridCol w:w="1944"/>
        <w:gridCol w:w="992"/>
        <w:gridCol w:w="1001"/>
        <w:gridCol w:w="1001"/>
        <w:gridCol w:w="996"/>
        <w:gridCol w:w="1023"/>
        <w:gridCol w:w="2438"/>
        <w:gridCol w:w="2235"/>
        <w:gridCol w:w="3372"/>
        <w:gridCol w:w="2539"/>
      </w:tblGrid>
      <w:tr w:rsidR="009958D4" w:rsidRPr="0098522A" w14:paraId="5E282B55" w14:textId="77777777" w:rsidTr="00ED55B2">
        <w:trPr>
          <w:cantSplit/>
          <w:trHeight w:val="540"/>
          <w:jc w:val="center"/>
        </w:trPr>
        <w:tc>
          <w:tcPr>
            <w:tcW w:w="5000" w:type="pct"/>
            <w:gridSpan w:val="12"/>
            <w:shd w:val="clear" w:color="auto" w:fill="FFFFFF"/>
          </w:tcPr>
          <w:p w14:paraId="0BABF023" w14:textId="77777777" w:rsidR="009958D4" w:rsidRPr="0098522A" w:rsidRDefault="009958D4" w:rsidP="00ED55B2">
            <w:pPr>
              <w:keepNext/>
              <w:jc w:val="center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QUOTE DI ESECUZIONE</w:t>
            </w:r>
          </w:p>
        </w:tc>
      </w:tr>
      <w:tr w:rsidR="009958D4" w:rsidRPr="0098522A" w14:paraId="27F5F84A" w14:textId="77777777" w:rsidTr="00ED55B2">
        <w:trPr>
          <w:cantSplit/>
          <w:trHeight w:val="540"/>
          <w:jc w:val="center"/>
        </w:trPr>
        <w:tc>
          <w:tcPr>
            <w:tcW w:w="720" w:type="pct"/>
            <w:vMerge w:val="restart"/>
            <w:shd w:val="clear" w:color="auto" w:fill="FFFFFF"/>
            <w:vAlign w:val="center"/>
          </w:tcPr>
          <w:p w14:paraId="461333B2" w14:textId="77777777" w:rsidR="009958D4" w:rsidRPr="0098522A" w:rsidRDefault="009958D4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Denominazione e ruolo</w:t>
            </w:r>
          </w:p>
          <w:p w14:paraId="69B30901" w14:textId="77777777" w:rsidR="009958D4" w:rsidRPr="0098522A" w:rsidRDefault="009958D4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operatore economico</w:t>
            </w:r>
          </w:p>
        </w:tc>
        <w:tc>
          <w:tcPr>
            <w:tcW w:w="1879" w:type="pct"/>
            <w:gridSpan w:val="7"/>
            <w:shd w:val="clear" w:color="auto" w:fill="D9D9D9" w:themeFill="background1" w:themeFillShade="D9"/>
          </w:tcPr>
          <w:p w14:paraId="146D674C" w14:textId="77777777" w:rsidR="009958D4" w:rsidRPr="0098522A" w:rsidRDefault="009958D4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FASE PROGETTUALE</w:t>
            </w:r>
          </w:p>
          <w:p w14:paraId="442092B8" w14:textId="77777777" w:rsidR="009958D4" w:rsidRPr="0098522A" w:rsidRDefault="009958D4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(</w:t>
            </w:r>
            <w:r w:rsidRPr="0098522A">
              <w:rPr>
                <w:b/>
                <w:color w:val="auto"/>
                <w:sz w:val="20"/>
                <w:u w:val="single"/>
              </w:rPr>
              <w:t>I dati inseriti devono essere al netto delle altre prestazioni trasversali</w:t>
            </w:r>
            <w:r w:rsidRPr="0098522A">
              <w:rPr>
                <w:b/>
                <w:color w:val="auto"/>
                <w:sz w:val="20"/>
              </w:rPr>
              <w:t>)</w:t>
            </w:r>
          </w:p>
        </w:tc>
        <w:tc>
          <w:tcPr>
            <w:tcW w:w="1060" w:type="pct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A97AF4" w14:textId="77777777" w:rsidR="009958D4" w:rsidRPr="0098522A" w:rsidRDefault="009958D4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FASE PROGETTUALE</w:t>
            </w:r>
          </w:p>
          <w:p w14:paraId="70DEC1DF" w14:textId="77777777" w:rsidR="009958D4" w:rsidRPr="0098522A" w:rsidRDefault="009958D4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Altre Prestazioni di servizi con caratteristiche trasversali</w:t>
            </w:r>
          </w:p>
          <w:p w14:paraId="2CC0830C" w14:textId="77777777" w:rsidR="009958D4" w:rsidRPr="0098522A" w:rsidRDefault="009958D4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(cioè riferibili a più categorie):</w:t>
            </w:r>
          </w:p>
        </w:tc>
        <w:tc>
          <w:tcPr>
            <w:tcW w:w="1341" w:type="pct"/>
            <w:gridSpan w:val="2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07020B9" w14:textId="77777777" w:rsidR="009958D4" w:rsidRPr="0098522A" w:rsidRDefault="009958D4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FASE ESECUTIVA</w:t>
            </w:r>
          </w:p>
          <w:p w14:paraId="18A45059" w14:textId="77777777" w:rsidR="009958D4" w:rsidRPr="0098522A" w:rsidRDefault="009958D4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Altre Prestazioni di servizi opzionali con caratteristiche trasversali</w:t>
            </w:r>
          </w:p>
          <w:p w14:paraId="72AB129D" w14:textId="77777777" w:rsidR="009958D4" w:rsidRPr="0098522A" w:rsidRDefault="009958D4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(cioè riferibili a più categorie):</w:t>
            </w:r>
          </w:p>
        </w:tc>
      </w:tr>
      <w:tr w:rsidR="00392F0E" w:rsidRPr="0098522A" w14:paraId="4A1490A5" w14:textId="77777777" w:rsidTr="00084D56">
        <w:trPr>
          <w:cantSplit/>
          <w:trHeight w:val="1090"/>
          <w:jc w:val="center"/>
        </w:trPr>
        <w:tc>
          <w:tcPr>
            <w:tcW w:w="720" w:type="pct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242EE0D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301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425176" w14:textId="77777777" w:rsidR="00392F0E" w:rsidRPr="003B2D8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3B2D8A">
              <w:rPr>
                <w:b/>
                <w:color w:val="auto"/>
                <w:sz w:val="20"/>
              </w:rPr>
              <w:t>CAT.</w:t>
            </w:r>
          </w:p>
          <w:p w14:paraId="643BE2D3" w14:textId="77777777" w:rsidR="00392F0E" w:rsidRPr="003B2D8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3B2D8A">
              <w:rPr>
                <w:b/>
                <w:color w:val="auto"/>
                <w:sz w:val="20"/>
              </w:rPr>
              <w:t xml:space="preserve">E.22 </w:t>
            </w:r>
          </w:p>
          <w:p w14:paraId="25883D51" w14:textId="3F435B0B" w:rsidR="00392F0E" w:rsidRPr="003B2D8A" w:rsidRDefault="00392F0E" w:rsidP="00ED55B2">
            <w:pPr>
              <w:keepNext/>
              <w:jc w:val="center"/>
              <w:rPr>
                <w:b/>
                <w:strike/>
                <w:color w:val="auto"/>
                <w:sz w:val="20"/>
              </w:rPr>
            </w:pPr>
            <w:r w:rsidRPr="003B2D8A">
              <w:rPr>
                <w:b/>
                <w:color w:val="auto"/>
                <w:sz w:val="20"/>
              </w:rPr>
              <w:t>(compreso il restauro di beni culturali)</w:t>
            </w:r>
          </w:p>
        </w:tc>
        <w:tc>
          <w:tcPr>
            <w:tcW w:w="441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52357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3849B56B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E.19</w:t>
            </w:r>
          </w:p>
        </w:tc>
        <w:tc>
          <w:tcPr>
            <w:tcW w:w="22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C1AA9A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66BAC2E4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S.03</w:t>
            </w:r>
          </w:p>
        </w:tc>
        <w:tc>
          <w:tcPr>
            <w:tcW w:w="22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D382DD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3E50308D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S.04</w:t>
            </w:r>
          </w:p>
        </w:tc>
        <w:tc>
          <w:tcPr>
            <w:tcW w:w="22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636A04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71E6D84B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IA.01</w:t>
            </w:r>
          </w:p>
        </w:tc>
        <w:tc>
          <w:tcPr>
            <w:tcW w:w="226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04A1F8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0CC67027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IA.02</w:t>
            </w:r>
          </w:p>
        </w:tc>
        <w:tc>
          <w:tcPr>
            <w:tcW w:w="232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C93F77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4A949404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IA.04</w:t>
            </w:r>
          </w:p>
        </w:tc>
        <w:tc>
          <w:tcPr>
            <w:tcW w:w="553" w:type="pct"/>
            <w:tcBorders>
              <w:top w:val="single" w:sz="4" w:space="0" w:color="auto"/>
            </w:tcBorders>
            <w:shd w:val="clear" w:color="auto" w:fill="B8CCE4" w:themeFill="accent1" w:themeFillTint="66"/>
            <w:vAlign w:val="center"/>
          </w:tcPr>
          <w:p w14:paraId="40FF4AD9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Coordinamento sicurezza in fase di progettazione</w:t>
            </w:r>
          </w:p>
        </w:tc>
        <w:tc>
          <w:tcPr>
            <w:tcW w:w="507" w:type="pct"/>
            <w:tcBorders>
              <w:top w:val="single" w:sz="4" w:space="0" w:color="auto"/>
            </w:tcBorders>
            <w:shd w:val="clear" w:color="auto" w:fill="B8CCE4" w:themeFill="accent1" w:themeFillTint="66"/>
            <w:vAlign w:val="center"/>
          </w:tcPr>
          <w:p w14:paraId="1CE7482B" w14:textId="77777777" w:rsidR="00392F0E" w:rsidRPr="0098522A" w:rsidRDefault="00392F0E" w:rsidP="00ED55B2">
            <w:pPr>
              <w:keepNext/>
              <w:spacing w:before="240"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Intervento in materia di Antincendio</w:t>
            </w:r>
          </w:p>
          <w:p w14:paraId="6FC84B39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765" w:type="pct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71FAACFC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Direzione lavori</w:t>
            </w:r>
          </w:p>
        </w:tc>
        <w:tc>
          <w:tcPr>
            <w:tcW w:w="576" w:type="pct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38CB3350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Coordinamento sicurezza in fase di esecuzione</w:t>
            </w:r>
          </w:p>
          <w:p w14:paraId="667C4FF6" w14:textId="77777777" w:rsidR="00392F0E" w:rsidRPr="0098522A" w:rsidRDefault="00392F0E" w:rsidP="00ED55B2">
            <w:pPr>
              <w:keepNext/>
              <w:jc w:val="center"/>
              <w:rPr>
                <w:b/>
                <w:strike/>
                <w:color w:val="FF0000"/>
                <w:sz w:val="20"/>
              </w:rPr>
            </w:pPr>
          </w:p>
        </w:tc>
      </w:tr>
      <w:tr w:rsidR="00392F0E" w:rsidRPr="0098522A" w14:paraId="34086380" w14:textId="77777777" w:rsidTr="00084D56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11FDE296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Mandatario del R.T.</w:t>
            </w:r>
          </w:p>
          <w:p w14:paraId="53EA4365" w14:textId="77777777" w:rsidR="00392F0E" w:rsidRPr="0098522A" w:rsidRDefault="00392F0E" w:rsidP="00ED55B2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301" w:type="pct"/>
            <w:vAlign w:val="center"/>
          </w:tcPr>
          <w:p w14:paraId="7329EB42" w14:textId="5146F08F" w:rsidR="00392F0E" w:rsidRPr="003B2D8A" w:rsidRDefault="00000000" w:rsidP="00ED55B2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125583260"/>
                <w:placeholder>
                  <w:docPart w:val="3D6AEC34E72248EFB0DD721F31889FEE"/>
                </w:placeholder>
                <w:text/>
              </w:sdtPr>
              <w:sdtContent>
                <w:r w:rsidR="00392F0E" w:rsidRPr="003B2D8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3B2D8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2A334714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837766213"/>
                <w:placeholder>
                  <w:docPart w:val="FE957ADBF2624F40B6F40FF452BD21F8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0C3A86BC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03002332"/>
                <w:placeholder>
                  <w:docPart w:val="B1300537C4CE4216987D82AFF17D4D59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3C4FA42D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527527643"/>
                <w:placeholder>
                  <w:docPart w:val="43CB6FD8D2394A9CB4D3B46EACDFC4C7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565A2FEF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2121053216"/>
                <w:placeholder>
                  <w:docPart w:val="7DA94B9D83BC4FA6A47E418B055A449B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5CEDB8A4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374584294"/>
                <w:placeholder>
                  <w:docPart w:val="F12A09CB0ADD43098CADE3BCF359E1BB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26D15D19" w14:textId="77777777" w:rsidR="00392F0E" w:rsidRPr="0098522A" w:rsidRDefault="00000000" w:rsidP="00ED55B2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518381548"/>
                <w:placeholder>
                  <w:docPart w:val="2D16DA5DB74A4BB78C5811638964BFCA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48ED42AD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629857471"/>
                <w:placeholder>
                  <w:docPart w:val="1B8AF01676FD4E9394659DB2FAC77DBC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123C256" w14:textId="77777777" w:rsidR="00392F0E" w:rsidRPr="0098522A" w:rsidRDefault="00000000" w:rsidP="00ED55B2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379751035"/>
                <w:placeholder>
                  <w:docPart w:val="D08F2E2694F6426FBCC1507CBBB94CBB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63E32EC3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454944335"/>
                <w:placeholder>
                  <w:docPart w:val="BAF0FCA0200240CB857BE61490F8E8CB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1D85E0A9" w14:textId="77777777" w:rsidR="00392F0E" w:rsidRPr="0098522A" w:rsidRDefault="00000000" w:rsidP="00ED55B2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327909541"/>
                <w:placeholder>
                  <w:docPart w:val="BC8D7254B179402DAD7D756FCC1D2A91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392F0E" w:rsidRPr="0098522A" w14:paraId="0071E90F" w14:textId="77777777" w:rsidTr="00084D56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40DDF081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Mandante 1</w:t>
            </w:r>
          </w:p>
          <w:p w14:paraId="1D6057E3" w14:textId="77777777" w:rsidR="00392F0E" w:rsidRPr="0098522A" w:rsidRDefault="00392F0E" w:rsidP="00ED55B2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301" w:type="pct"/>
            <w:vAlign w:val="center"/>
          </w:tcPr>
          <w:p w14:paraId="05AE2828" w14:textId="7BC6B61D" w:rsidR="00392F0E" w:rsidRPr="003B2D8A" w:rsidRDefault="00000000" w:rsidP="00ED55B2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430163295"/>
                <w:placeholder>
                  <w:docPart w:val="F076E308CDEE4ED3921A51C437F61EAC"/>
                </w:placeholder>
                <w:text/>
              </w:sdtPr>
              <w:sdtContent>
                <w:r w:rsidR="00392F0E" w:rsidRPr="003B2D8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3B2D8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054732AB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526559853"/>
                <w:placeholder>
                  <w:docPart w:val="FDE65F4C0B4641A28830CAD3143572A7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176F7D13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763729212"/>
                <w:placeholder>
                  <w:docPart w:val="2F00673DCAB449B79EF077D8016ECF23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2B1E0929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951473664"/>
                <w:placeholder>
                  <w:docPart w:val="187FDB0509BA41BDB95AD17A9517A139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3A5239C5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939058106"/>
                <w:placeholder>
                  <w:docPart w:val="F7C90F629B53407F87F4A8A39483923F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7F7F062A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29291095"/>
                <w:placeholder>
                  <w:docPart w:val="5EABBF8592134B1F9350F6187EC0300D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471C8406" w14:textId="77777777" w:rsidR="00392F0E" w:rsidRPr="0098522A" w:rsidRDefault="00000000" w:rsidP="00ED55B2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362027616"/>
                <w:placeholder>
                  <w:docPart w:val="44DEFE87F4444C8989517080EAFE4226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2C01C34E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692733537"/>
                <w:placeholder>
                  <w:docPart w:val="FAEF83A4FF0244E98F507D33E8349A8D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AAE5B1B" w14:textId="77777777" w:rsidR="00392F0E" w:rsidRPr="0098522A" w:rsidRDefault="00000000" w:rsidP="00ED55B2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297720980"/>
                <w:placeholder>
                  <w:docPart w:val="D0FBCBBD195F43E38D7BCB4EF7EA6FAB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6DE9F77E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873930977"/>
                <w:placeholder>
                  <w:docPart w:val="71AAEDB8B71345FA97A841412E3860C6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43C89110" w14:textId="77777777" w:rsidR="00392F0E" w:rsidRPr="0098522A" w:rsidRDefault="00000000" w:rsidP="00ED55B2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267820937"/>
                <w:placeholder>
                  <w:docPart w:val="FB261D94868F4FF781F3FA0B359DA395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392F0E" w:rsidRPr="0098522A" w14:paraId="5998AE05" w14:textId="77777777" w:rsidTr="00084D56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2D069A8D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Mandante 2</w:t>
            </w:r>
          </w:p>
          <w:p w14:paraId="7163CC3E" w14:textId="77777777" w:rsidR="00392F0E" w:rsidRPr="0098522A" w:rsidRDefault="00392F0E" w:rsidP="00ED55B2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301" w:type="pct"/>
            <w:vAlign w:val="center"/>
          </w:tcPr>
          <w:p w14:paraId="277E8E83" w14:textId="607D844F" w:rsidR="00392F0E" w:rsidRPr="003B2D8A" w:rsidRDefault="00000000" w:rsidP="00ED55B2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563090613"/>
                <w:placeholder>
                  <w:docPart w:val="9897B6A02E1342358906A480EC5F11DC"/>
                </w:placeholder>
                <w:text/>
              </w:sdtPr>
              <w:sdtContent>
                <w:r w:rsidR="00392F0E" w:rsidRPr="003B2D8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3B2D8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3D2E1241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664387733"/>
                <w:placeholder>
                  <w:docPart w:val="54F463C134284AA2B11042777D7B36E8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2B7F1936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58069724"/>
                <w:placeholder>
                  <w:docPart w:val="79EEC01805254ED79F305FFCF41EB6BA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45F6FF0A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460543183"/>
                <w:placeholder>
                  <w:docPart w:val="B48035042B254338A29E797520E68157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2FA2F4FB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787815935"/>
                <w:placeholder>
                  <w:docPart w:val="C894E732724F465885E66C126E1F6292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199D0C90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577430262"/>
                <w:placeholder>
                  <w:docPart w:val="40A2FF55AAF5406799C67B46E76E29AC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38F7BFD0" w14:textId="77777777" w:rsidR="00392F0E" w:rsidRPr="0098522A" w:rsidRDefault="00000000" w:rsidP="00ED55B2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260531288"/>
                <w:placeholder>
                  <w:docPart w:val="2D92A73BF04B4BB3A98FF7975EFCA23F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13865DB1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573041446"/>
                <w:placeholder>
                  <w:docPart w:val="21BB15F2901646C4BF3E64AF1F84104F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4C4FB96" w14:textId="77777777" w:rsidR="00392F0E" w:rsidRPr="0098522A" w:rsidRDefault="00000000" w:rsidP="00ED55B2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851614763"/>
                <w:placeholder>
                  <w:docPart w:val="FD9DF9C27E1C4D7BB7C3008E967A8798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33F46A62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876994809"/>
                <w:placeholder>
                  <w:docPart w:val="165AF7145F824E3689FC96DFAF71EEB5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42A1F09E" w14:textId="77777777" w:rsidR="00392F0E" w:rsidRPr="0098522A" w:rsidRDefault="00000000" w:rsidP="00ED55B2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927309877"/>
                <w:placeholder>
                  <w:docPart w:val="79A33A00EDE943E1BE202249BDE4E7F7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392F0E" w:rsidRPr="0098522A" w14:paraId="6B501347" w14:textId="77777777" w:rsidTr="00084D56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5158E0BD" w14:textId="77777777" w:rsidR="00392F0E" w:rsidRPr="0098522A" w:rsidRDefault="00392F0E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Mandante 3</w:t>
            </w:r>
          </w:p>
          <w:p w14:paraId="59B29437" w14:textId="77777777" w:rsidR="00392F0E" w:rsidRPr="0098522A" w:rsidRDefault="00392F0E" w:rsidP="00ED55B2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301" w:type="pct"/>
            <w:vAlign w:val="center"/>
          </w:tcPr>
          <w:p w14:paraId="4693F81D" w14:textId="46AE494A" w:rsidR="00392F0E" w:rsidRPr="003B2D8A" w:rsidRDefault="00000000" w:rsidP="00ED55B2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675762483"/>
                <w:placeholder>
                  <w:docPart w:val="2E188E09B1BD4B6BA19AB375FB2E8471"/>
                </w:placeholder>
                <w:text/>
              </w:sdtPr>
              <w:sdtContent>
                <w:r w:rsidR="00392F0E" w:rsidRPr="003B2D8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3B2D8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35A23EFC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60630896"/>
                <w:placeholder>
                  <w:docPart w:val="4A008C41D0F4491C97674E68C7790F1F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2C572A35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101485637"/>
                <w:placeholder>
                  <w:docPart w:val="DB0006A6D5DD48909176CBF64A268DE3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26FAF2DF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758984201"/>
                <w:placeholder>
                  <w:docPart w:val="6D9218C69E1F407099159534084AE04D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044410A9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249693568"/>
                <w:placeholder>
                  <w:docPart w:val="DF6AD21A8CD1446387F6A4B8FF5DB95E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423FC6FC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611897155"/>
                <w:placeholder>
                  <w:docPart w:val="980A1922FCCA45EE99BD0D04BDFE194B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23C1961A" w14:textId="77777777" w:rsidR="00392F0E" w:rsidRPr="0098522A" w:rsidRDefault="00000000" w:rsidP="00ED55B2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72683553"/>
                <w:placeholder>
                  <w:docPart w:val="DDD0A7CB32C04C4BA8739BBC24B08AFA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54A83424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234710667"/>
                <w:placeholder>
                  <w:docPart w:val="51005B5C41CE40A8A4E541C5DCB4AB39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3E53AF8" w14:textId="77777777" w:rsidR="00392F0E" w:rsidRPr="0098522A" w:rsidRDefault="00000000" w:rsidP="00ED55B2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931310282"/>
                <w:placeholder>
                  <w:docPart w:val="C26C070A26AC43F1B3F01255CC5E698A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1C141988" w14:textId="77777777" w:rsidR="00392F0E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688827998"/>
                <w:placeholder>
                  <w:docPart w:val="AC09329378BE42099B877100371F3C9F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4A243D4A" w14:textId="77777777" w:rsidR="00392F0E" w:rsidRPr="0098522A" w:rsidRDefault="00000000" w:rsidP="00ED55B2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17841747"/>
                <w:placeholder>
                  <w:docPart w:val="DE050035BDD74F5698AD96A6D58F6EBF"/>
                </w:placeholder>
                <w:text/>
              </w:sdtPr>
              <w:sdtContent>
                <w:r w:rsidR="00392F0E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392F0E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084D56" w:rsidRPr="0098522A" w14:paraId="5A0BB4E0" w14:textId="77777777" w:rsidTr="00084D56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7A006AFF" w14:textId="77777777" w:rsidR="00084D56" w:rsidRPr="0098522A" w:rsidRDefault="00084D56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Mandante n</w:t>
            </w:r>
          </w:p>
          <w:p w14:paraId="7D15C187" w14:textId="77777777" w:rsidR="00084D56" w:rsidRPr="0098522A" w:rsidRDefault="00084D56" w:rsidP="00ED55B2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301" w:type="pct"/>
            <w:vAlign w:val="center"/>
          </w:tcPr>
          <w:p w14:paraId="28AD43F2" w14:textId="3AFE0F34" w:rsidR="00084D56" w:rsidRPr="003B2D8A" w:rsidRDefault="00000000" w:rsidP="00ED55B2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940294442"/>
                <w:placeholder>
                  <w:docPart w:val="EB590E7E128C42E191E8CD71C76A0B02"/>
                </w:placeholder>
                <w:text/>
              </w:sdtPr>
              <w:sdtContent>
                <w:r w:rsidR="00084D56" w:rsidRPr="003B2D8A">
                  <w:rPr>
                    <w:color w:val="auto"/>
                    <w:sz w:val="20"/>
                  </w:rPr>
                  <w:t>…</w:t>
                </w:r>
              </w:sdtContent>
            </w:sdt>
            <w:r w:rsidR="00084D56" w:rsidRPr="003B2D8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1A147116" w14:textId="77777777" w:rsidR="00084D56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834334974"/>
                <w:placeholder>
                  <w:docPart w:val="A640145173D748988FBE63CAE344A13F"/>
                </w:placeholder>
                <w:text/>
              </w:sdtPr>
              <w:sdtContent>
                <w:r w:rsidR="00084D5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084D5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1D430820" w14:textId="77777777" w:rsidR="00084D56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317398368"/>
                <w:placeholder>
                  <w:docPart w:val="9F5DA634D37549C0A2A63059602D6FDB"/>
                </w:placeholder>
                <w:text/>
              </w:sdtPr>
              <w:sdtContent>
                <w:r w:rsidR="00084D5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084D5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2F9B70C5" w14:textId="77777777" w:rsidR="00084D56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232038794"/>
                <w:placeholder>
                  <w:docPart w:val="F455C7D29FC64E05AF9342CA243E029C"/>
                </w:placeholder>
                <w:text/>
              </w:sdtPr>
              <w:sdtContent>
                <w:r w:rsidR="00084D5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084D5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7941F16E" w14:textId="77777777" w:rsidR="00084D56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496954131"/>
                <w:placeholder>
                  <w:docPart w:val="8B93583BDDA34C5FBDF46BD93D268DDF"/>
                </w:placeholder>
                <w:text/>
              </w:sdtPr>
              <w:sdtContent>
                <w:r w:rsidR="00084D5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084D5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71D80E2E" w14:textId="77777777" w:rsidR="00084D56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88364929"/>
                <w:placeholder>
                  <w:docPart w:val="A3F01CBDEF9E4A50A851B8DF64350BC2"/>
                </w:placeholder>
                <w:text/>
              </w:sdtPr>
              <w:sdtContent>
                <w:r w:rsidR="00084D5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084D5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08A4F96B" w14:textId="77777777" w:rsidR="00084D56" w:rsidRPr="0098522A" w:rsidRDefault="00000000" w:rsidP="00ED55B2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941967307"/>
                <w:placeholder>
                  <w:docPart w:val="B706D82E2C434AF29D21C290606A5494"/>
                </w:placeholder>
                <w:text/>
              </w:sdtPr>
              <w:sdtContent>
                <w:r w:rsidR="00084D5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084D5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3C013757" w14:textId="77777777" w:rsidR="00084D56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797915107"/>
                <w:placeholder>
                  <w:docPart w:val="BD3EFA32370141F086EA0E3D2F1C6E2E"/>
                </w:placeholder>
                <w:text/>
              </w:sdtPr>
              <w:sdtContent>
                <w:r w:rsidR="00084D5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084D5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5B4EAA9" w14:textId="77777777" w:rsidR="00084D56" w:rsidRPr="0098522A" w:rsidRDefault="00000000" w:rsidP="00ED55B2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32958468"/>
                <w:placeholder>
                  <w:docPart w:val="D444EDC8CB5A4C7C9230AAC7D9EB2BFE"/>
                </w:placeholder>
                <w:text/>
              </w:sdtPr>
              <w:sdtContent>
                <w:r w:rsidR="00084D5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084D5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589B1801" w14:textId="77777777" w:rsidR="00084D56" w:rsidRPr="0098522A" w:rsidRDefault="00000000" w:rsidP="00ED55B2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986668754"/>
                <w:placeholder>
                  <w:docPart w:val="73B7D7EF066C47D3A4895D4FD11DFF73"/>
                </w:placeholder>
                <w:text/>
              </w:sdtPr>
              <w:sdtContent>
                <w:r w:rsidR="00084D5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084D5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50F4CA8F" w14:textId="77777777" w:rsidR="00084D56" w:rsidRPr="0098522A" w:rsidRDefault="00000000" w:rsidP="00ED55B2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210611900"/>
                <w:placeholder>
                  <w:docPart w:val="0BF0DAD11CBF4B2A822AC76059893BCB"/>
                </w:placeholder>
                <w:text/>
              </w:sdtPr>
              <w:sdtContent>
                <w:r w:rsidR="00084D5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084D56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084D56" w:rsidRPr="0098522A" w14:paraId="6DEF1C2B" w14:textId="77777777" w:rsidTr="00084D56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0E26E8EB" w14:textId="77777777" w:rsidR="00084D56" w:rsidRPr="0098522A" w:rsidRDefault="00084D56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TOTALE</w:t>
            </w:r>
          </w:p>
        </w:tc>
        <w:tc>
          <w:tcPr>
            <w:tcW w:w="301" w:type="pct"/>
            <w:vAlign w:val="center"/>
          </w:tcPr>
          <w:p w14:paraId="06A9BA8F" w14:textId="7947CFE1" w:rsidR="00084D56" w:rsidRPr="003B2D8A" w:rsidRDefault="00000000" w:rsidP="00ED55B2">
            <w:pPr>
              <w:keepNext/>
              <w:jc w:val="center"/>
              <w:rPr>
                <w:b/>
                <w:strike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314466860"/>
                <w:placeholder>
                  <w:docPart w:val="3A30A1E07E684D60B94227F2DE69A507"/>
                </w:placeholder>
                <w:text/>
              </w:sdtPr>
              <w:sdtContent>
                <w:r w:rsidR="00084D56" w:rsidRPr="003B2D8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441" w:type="pct"/>
            <w:shd w:val="clear" w:color="auto" w:fill="auto"/>
            <w:vAlign w:val="center"/>
          </w:tcPr>
          <w:p w14:paraId="3866B539" w14:textId="77777777" w:rsidR="00084D56" w:rsidRPr="0098522A" w:rsidRDefault="00000000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-852496868"/>
                <w:placeholder>
                  <w:docPart w:val="523B769ECF4B4CF592F2C302880CA2E5"/>
                </w:placeholder>
                <w:text/>
              </w:sdtPr>
              <w:sdtContent>
                <w:r w:rsidR="00084D5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5" w:type="pct"/>
            <w:vAlign w:val="center"/>
          </w:tcPr>
          <w:p w14:paraId="57432B2A" w14:textId="77777777" w:rsidR="00084D56" w:rsidRPr="0098522A" w:rsidRDefault="00000000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151106189"/>
                <w:placeholder>
                  <w:docPart w:val="2AD487DB70354AA28E6D17D2DA09DD91"/>
                </w:placeholder>
                <w:text/>
              </w:sdtPr>
              <w:sdtContent>
                <w:r w:rsidR="00084D5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7" w:type="pct"/>
            <w:vAlign w:val="center"/>
          </w:tcPr>
          <w:p w14:paraId="46DBD3D5" w14:textId="77777777" w:rsidR="00084D56" w:rsidRPr="0098522A" w:rsidRDefault="00000000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855470054"/>
                <w:placeholder>
                  <w:docPart w:val="59E39AC2E29A43AF881831B71F2FEA8E"/>
                </w:placeholder>
                <w:text/>
              </w:sdtPr>
              <w:sdtContent>
                <w:r w:rsidR="00084D5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7" w:type="pct"/>
            <w:vAlign w:val="center"/>
          </w:tcPr>
          <w:p w14:paraId="7A5A6998" w14:textId="77777777" w:rsidR="00084D56" w:rsidRPr="0098522A" w:rsidRDefault="00000000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633142963"/>
                <w:placeholder>
                  <w:docPart w:val="621231E2D2244872AC32EBEB9D238B33"/>
                </w:placeholder>
                <w:text/>
              </w:sdtPr>
              <w:sdtContent>
                <w:r w:rsidR="00084D5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6" w:type="pct"/>
            <w:vAlign w:val="center"/>
          </w:tcPr>
          <w:p w14:paraId="7991D68A" w14:textId="77777777" w:rsidR="00084D56" w:rsidRPr="0098522A" w:rsidRDefault="00000000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-2079282629"/>
                <w:placeholder>
                  <w:docPart w:val="F86F446406644F058C0ECC062B987798"/>
                </w:placeholder>
                <w:text/>
              </w:sdtPr>
              <w:sdtContent>
                <w:r w:rsidR="00084D5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32" w:type="pct"/>
            <w:shd w:val="clear" w:color="auto" w:fill="auto"/>
            <w:vAlign w:val="center"/>
          </w:tcPr>
          <w:p w14:paraId="6AE062BE" w14:textId="77777777" w:rsidR="00084D56" w:rsidRPr="0098522A" w:rsidRDefault="00000000" w:rsidP="00ED55B2">
            <w:pPr>
              <w:keepNext/>
              <w:jc w:val="center"/>
              <w:rPr>
                <w:b/>
                <w:strike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-279564282"/>
                <w:placeholder>
                  <w:docPart w:val="B900359D99B6432CAE715F075033E23F"/>
                </w:placeholder>
                <w:text/>
              </w:sdtPr>
              <w:sdtContent>
                <w:r w:rsidR="00084D5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553" w:type="pct"/>
            <w:vAlign w:val="center"/>
          </w:tcPr>
          <w:p w14:paraId="3D39018B" w14:textId="77777777" w:rsidR="00084D56" w:rsidRPr="0098522A" w:rsidRDefault="00000000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-1231693993"/>
                <w:placeholder>
                  <w:docPart w:val="09D2830B14624F898733BC82FAB5FF8C"/>
                </w:placeholder>
                <w:text/>
              </w:sdtPr>
              <w:sdtContent>
                <w:r w:rsidR="00084D5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507" w:type="pct"/>
            <w:shd w:val="clear" w:color="auto" w:fill="auto"/>
            <w:vAlign w:val="center"/>
          </w:tcPr>
          <w:p w14:paraId="4EFD0856" w14:textId="77777777" w:rsidR="00084D56" w:rsidRPr="0098522A" w:rsidRDefault="00000000" w:rsidP="00ED55B2">
            <w:pPr>
              <w:keepNext/>
              <w:jc w:val="center"/>
              <w:rPr>
                <w:b/>
                <w:strike/>
                <w:color w:val="FF0000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-1612962502"/>
                <w:placeholder>
                  <w:docPart w:val="61D7D6D568B74D52BD9B25F2A5F999E9"/>
                </w:placeholder>
                <w:text/>
              </w:sdtPr>
              <w:sdtContent>
                <w:r w:rsidR="00084D5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765" w:type="pct"/>
            <w:tcBorders>
              <w:top w:val="single" w:sz="4" w:space="0" w:color="7F7F7F" w:themeColor="text1" w:themeTint="80"/>
            </w:tcBorders>
            <w:vAlign w:val="center"/>
          </w:tcPr>
          <w:p w14:paraId="5C35B916" w14:textId="77777777" w:rsidR="00084D56" w:rsidRPr="0098522A" w:rsidRDefault="00000000" w:rsidP="00ED55B2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1854151460"/>
                <w:placeholder>
                  <w:docPart w:val="F3C2F6A32BBE4EDB87939CD2408856D5"/>
                </w:placeholder>
                <w:text/>
              </w:sdtPr>
              <w:sdtContent>
                <w:r w:rsidR="00084D5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576" w:type="pct"/>
            <w:shd w:val="clear" w:color="auto" w:fill="auto"/>
            <w:vAlign w:val="center"/>
          </w:tcPr>
          <w:p w14:paraId="140A65C6" w14:textId="77777777" w:rsidR="00084D56" w:rsidRPr="0098522A" w:rsidRDefault="00000000" w:rsidP="00ED55B2">
            <w:pPr>
              <w:keepNext/>
              <w:jc w:val="center"/>
              <w:rPr>
                <w:b/>
                <w:strike/>
                <w:color w:val="FF0000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-1854569340"/>
                <w:placeholder>
                  <w:docPart w:val="259817D7C6E94C7EBC21DEA23497CF3C"/>
                </w:placeholder>
                <w:text/>
              </w:sdtPr>
              <w:sdtContent>
                <w:r w:rsidR="00084D5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</w:tr>
    </w:tbl>
    <w:p w14:paraId="1509D35C" w14:textId="77777777" w:rsidR="00B95D1C" w:rsidRPr="0098522A" w:rsidRDefault="00B95D1C" w:rsidP="00EA054F">
      <w:pPr>
        <w:pStyle w:val="Corpotesto"/>
        <w:widowControl w:val="0"/>
        <w:spacing w:line="360" w:lineRule="auto"/>
        <w:jc w:val="both"/>
        <w:rPr>
          <w:sz w:val="20"/>
        </w:rPr>
      </w:pPr>
    </w:p>
    <w:p w14:paraId="218CB4C7" w14:textId="77777777" w:rsidR="00FA32D8" w:rsidRPr="0098522A" w:rsidRDefault="00FA32D8" w:rsidP="00FA32D8">
      <w:pPr>
        <w:spacing w:before="120" w:line="360" w:lineRule="auto"/>
        <w:ind w:left="284"/>
        <w:jc w:val="both"/>
        <w:rPr>
          <w:b/>
          <w:i/>
          <w:sz w:val="20"/>
        </w:rPr>
      </w:pPr>
      <w:r w:rsidRPr="0098522A">
        <w:rPr>
          <w:b/>
          <w:i/>
          <w:sz w:val="20"/>
        </w:rPr>
        <w:t xml:space="preserve">N.B.: Per ogni colonna si precisa quanto segue: </w:t>
      </w:r>
    </w:p>
    <w:p w14:paraId="2DFFF130" w14:textId="693DEBE1" w:rsidR="00FA32D8" w:rsidRPr="0098522A" w:rsidRDefault="00FA32D8" w:rsidP="00EE4DD0">
      <w:pPr>
        <w:pStyle w:val="Corpotesto"/>
        <w:widowControl w:val="0"/>
        <w:numPr>
          <w:ilvl w:val="0"/>
          <w:numId w:val="19"/>
        </w:numPr>
        <w:spacing w:before="60" w:after="60" w:line="360" w:lineRule="auto"/>
        <w:jc w:val="both"/>
        <w:rPr>
          <w:i/>
          <w:color w:val="auto"/>
          <w:sz w:val="20"/>
        </w:rPr>
      </w:pPr>
      <w:r w:rsidRPr="0098522A">
        <w:rPr>
          <w:i/>
          <w:color w:val="auto"/>
          <w:sz w:val="20"/>
        </w:rPr>
        <w:t>Per ciascuna categoria/prestazione</w:t>
      </w:r>
      <w:r w:rsidR="00EE4DD0" w:rsidRPr="0098522A">
        <w:rPr>
          <w:sz w:val="20"/>
        </w:rPr>
        <w:t xml:space="preserve"> </w:t>
      </w:r>
      <w:r w:rsidR="00EE4DD0" w:rsidRPr="0098522A">
        <w:rPr>
          <w:i/>
          <w:color w:val="auto"/>
          <w:sz w:val="20"/>
        </w:rPr>
        <w:t xml:space="preserve">di servizi </w:t>
      </w:r>
      <w:r w:rsidR="0090047C" w:rsidRPr="0098522A">
        <w:rPr>
          <w:i/>
          <w:sz w:val="20"/>
        </w:rPr>
        <w:t>con caratteristiche trasversali</w:t>
      </w:r>
      <w:r w:rsidRPr="0098522A">
        <w:rPr>
          <w:i/>
          <w:color w:val="auto"/>
          <w:sz w:val="20"/>
        </w:rPr>
        <w:t xml:space="preserve">, i concorrenti devono indicare, ai sensi dell'art. </w:t>
      </w:r>
      <w:r w:rsidR="00D23F2D" w:rsidRPr="0098522A">
        <w:rPr>
          <w:i/>
          <w:color w:val="auto"/>
          <w:sz w:val="20"/>
        </w:rPr>
        <w:t>6</w:t>
      </w:r>
      <w:r w:rsidRPr="0098522A">
        <w:rPr>
          <w:i/>
          <w:color w:val="auto"/>
          <w:sz w:val="20"/>
        </w:rPr>
        <w:t xml:space="preserve">8, co. </w:t>
      </w:r>
      <w:r w:rsidR="00D23F2D" w:rsidRPr="0098522A">
        <w:rPr>
          <w:i/>
          <w:color w:val="auto"/>
          <w:sz w:val="20"/>
        </w:rPr>
        <w:t>11</w:t>
      </w:r>
      <w:r w:rsidRPr="0098522A">
        <w:rPr>
          <w:i/>
          <w:color w:val="auto"/>
          <w:sz w:val="20"/>
        </w:rPr>
        <w:t xml:space="preserve"> del Codice, le quote percentuali che ciascun operatore riunito</w:t>
      </w:r>
      <w:r w:rsidR="00D23F2D" w:rsidRPr="0098522A">
        <w:rPr>
          <w:i/>
          <w:color w:val="auto"/>
          <w:sz w:val="20"/>
        </w:rPr>
        <w:t xml:space="preserve"> si impegna ad eseguire</w:t>
      </w:r>
      <w:r w:rsidRPr="0098522A">
        <w:rPr>
          <w:i/>
          <w:color w:val="auto"/>
          <w:sz w:val="20"/>
        </w:rPr>
        <w:t>;</w:t>
      </w:r>
    </w:p>
    <w:p w14:paraId="4ED48F6F" w14:textId="2A30B175" w:rsidR="00FA32D8" w:rsidRPr="0098522A" w:rsidRDefault="00FA32D8" w:rsidP="00FA32D8">
      <w:pPr>
        <w:pStyle w:val="Corpodeltesto22"/>
        <w:numPr>
          <w:ilvl w:val="0"/>
          <w:numId w:val="19"/>
        </w:numPr>
        <w:shd w:val="clear" w:color="auto" w:fill="auto"/>
        <w:tabs>
          <w:tab w:val="left" w:pos="1371"/>
        </w:tabs>
        <w:spacing w:before="6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8522A">
        <w:rPr>
          <w:rFonts w:ascii="Times New Roman" w:hAnsi="Times New Roman" w:cs="Times New Roman"/>
          <w:b/>
          <w:i/>
          <w:sz w:val="20"/>
          <w:szCs w:val="20"/>
        </w:rPr>
        <w:t>il totale di ogni colonna deve essere pari a 100 %</w:t>
      </w:r>
      <w:r w:rsidR="00862D66" w:rsidRPr="0098522A">
        <w:rPr>
          <w:rFonts w:ascii="Times New Roman" w:hAnsi="Times New Roman" w:cs="Times New Roman"/>
          <w:i/>
          <w:sz w:val="20"/>
          <w:szCs w:val="20"/>
        </w:rPr>
        <w:t>.</w:t>
      </w:r>
    </w:p>
    <w:p w14:paraId="3D497176" w14:textId="12266361" w:rsidR="00862D66" w:rsidRPr="0098522A" w:rsidRDefault="00862D66" w:rsidP="00862D66">
      <w:pPr>
        <w:pStyle w:val="Corpodeltesto22"/>
        <w:shd w:val="clear" w:color="auto" w:fill="auto"/>
        <w:tabs>
          <w:tab w:val="left" w:pos="1371"/>
        </w:tabs>
        <w:spacing w:before="60" w:line="360" w:lineRule="auto"/>
        <w:ind w:left="284" w:firstLine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CFAF42C" w14:textId="7546F3C1" w:rsidR="00C173A0" w:rsidRPr="0098522A" w:rsidRDefault="00C173A0" w:rsidP="00F907D9">
      <w:pPr>
        <w:pStyle w:val="Corpotesto"/>
        <w:widowControl w:val="0"/>
        <w:numPr>
          <w:ilvl w:val="0"/>
          <w:numId w:val="3"/>
        </w:numPr>
        <w:spacing w:after="0" w:line="360" w:lineRule="auto"/>
        <w:ind w:hanging="357"/>
        <w:jc w:val="both"/>
        <w:rPr>
          <w:b/>
          <w:i/>
          <w:color w:val="auto"/>
          <w:sz w:val="20"/>
        </w:rPr>
      </w:pPr>
      <w:r w:rsidRPr="0098522A">
        <w:rPr>
          <w:i/>
          <w:color w:val="auto"/>
          <w:sz w:val="20"/>
        </w:rPr>
        <w:t>(</w:t>
      </w:r>
      <w:r w:rsidRPr="0098522A">
        <w:rPr>
          <w:i/>
          <w:color w:val="auto"/>
          <w:sz w:val="20"/>
          <w:u w:val="single"/>
        </w:rPr>
        <w:t xml:space="preserve">dichiarazione in caso di RT o consorzio ordinario </w:t>
      </w:r>
      <w:r w:rsidRPr="0098522A">
        <w:rPr>
          <w:b/>
          <w:i/>
          <w:color w:val="auto"/>
          <w:sz w:val="20"/>
          <w:u w:val="single"/>
        </w:rPr>
        <w:t>da costituirsi</w:t>
      </w:r>
      <w:r w:rsidRPr="0098522A">
        <w:rPr>
          <w:i/>
          <w:color w:val="auto"/>
          <w:sz w:val="20"/>
        </w:rPr>
        <w:t>)</w:t>
      </w:r>
      <w:r w:rsidRPr="0098522A">
        <w:rPr>
          <w:color w:val="auto"/>
          <w:sz w:val="20"/>
        </w:rPr>
        <w:t xml:space="preserve"> di impegnarsi in caso di aggiudicazione a conformarsi a quanto disposto dall’art. </w:t>
      </w:r>
      <w:r w:rsidR="00D23F2D" w:rsidRPr="0098522A">
        <w:rPr>
          <w:color w:val="auto"/>
          <w:sz w:val="20"/>
        </w:rPr>
        <w:t>6</w:t>
      </w:r>
      <w:r w:rsidRPr="0098522A">
        <w:rPr>
          <w:color w:val="auto"/>
          <w:sz w:val="20"/>
        </w:rPr>
        <w:t xml:space="preserve">8 co. </w:t>
      </w:r>
      <w:r w:rsidR="00D23F2D" w:rsidRPr="0098522A">
        <w:rPr>
          <w:color w:val="auto"/>
          <w:sz w:val="20"/>
        </w:rPr>
        <w:t>5</w:t>
      </w:r>
      <w:r w:rsidRPr="0098522A">
        <w:rPr>
          <w:color w:val="auto"/>
          <w:sz w:val="20"/>
        </w:rPr>
        <w:t xml:space="preserve"> del Codice, conferendo mandato collettivo speciale con rappresentanza </w:t>
      </w:r>
      <w:r w:rsidR="00553A09" w:rsidRPr="0098522A">
        <w:rPr>
          <w:color w:val="auto"/>
          <w:sz w:val="20"/>
        </w:rPr>
        <w:t xml:space="preserve">o funzioni di capogruppo </w:t>
      </w:r>
      <w:r w:rsidR="00054920" w:rsidRPr="0098522A">
        <w:rPr>
          <w:color w:val="auto"/>
          <w:sz w:val="20"/>
        </w:rPr>
        <w:t>all’operatore economico</w:t>
      </w:r>
      <w:r w:rsidRPr="0098522A">
        <w:rPr>
          <w:color w:val="auto"/>
          <w:sz w:val="20"/>
        </w:rPr>
        <w:t xml:space="preserve"> qualificat</w:t>
      </w:r>
      <w:r w:rsidR="00054920" w:rsidRPr="0098522A">
        <w:rPr>
          <w:color w:val="auto"/>
          <w:sz w:val="20"/>
        </w:rPr>
        <w:t>o</w:t>
      </w:r>
      <w:r w:rsidRPr="0098522A">
        <w:rPr>
          <w:color w:val="auto"/>
          <w:sz w:val="20"/>
        </w:rPr>
        <w:t xml:space="preserve"> </w:t>
      </w:r>
      <w:r w:rsidR="009A0347" w:rsidRPr="0098522A">
        <w:rPr>
          <w:color w:val="auto"/>
          <w:sz w:val="20"/>
        </w:rPr>
        <w:t xml:space="preserve">nella suindicata tabella </w:t>
      </w:r>
      <w:r w:rsidRPr="0098522A">
        <w:rPr>
          <w:color w:val="auto"/>
          <w:sz w:val="20"/>
        </w:rPr>
        <w:t>mandatari</w:t>
      </w:r>
      <w:r w:rsidR="00054920" w:rsidRPr="0098522A">
        <w:rPr>
          <w:color w:val="auto"/>
          <w:sz w:val="20"/>
        </w:rPr>
        <w:t>o</w:t>
      </w:r>
      <w:r w:rsidR="009A0347" w:rsidRPr="0098522A">
        <w:rPr>
          <w:color w:val="auto"/>
          <w:sz w:val="20"/>
        </w:rPr>
        <w:t xml:space="preserve"> del R.T. </w:t>
      </w:r>
      <w:r w:rsidR="00553A09" w:rsidRPr="0098522A">
        <w:rPr>
          <w:color w:val="auto"/>
          <w:sz w:val="20"/>
        </w:rPr>
        <w:t>/capogruppo</w:t>
      </w:r>
      <w:r w:rsidRPr="0098522A">
        <w:rPr>
          <w:color w:val="auto"/>
          <w:sz w:val="20"/>
        </w:rPr>
        <w:t xml:space="preserve">, </w:t>
      </w:r>
      <w:r w:rsidR="00054920" w:rsidRPr="0098522A">
        <w:rPr>
          <w:color w:val="auto"/>
          <w:sz w:val="20"/>
        </w:rPr>
        <w:t xml:space="preserve">il </w:t>
      </w:r>
      <w:r w:rsidRPr="0098522A">
        <w:rPr>
          <w:color w:val="auto"/>
          <w:sz w:val="20"/>
        </w:rPr>
        <w:t>quale stipulerà il contratto in nome e per conto delle mandanti/consorziate.</w:t>
      </w:r>
    </w:p>
    <w:p w14:paraId="52761526" w14:textId="77777777" w:rsidR="00332804" w:rsidRPr="0098522A" w:rsidRDefault="00332804" w:rsidP="007A4C11">
      <w:pPr>
        <w:pStyle w:val="Corpotesto"/>
        <w:widowControl w:val="0"/>
        <w:spacing w:after="0" w:line="360" w:lineRule="auto"/>
        <w:jc w:val="both"/>
        <w:rPr>
          <w:color w:val="auto"/>
          <w:sz w:val="20"/>
        </w:rPr>
      </w:pPr>
    </w:p>
    <w:p w14:paraId="1716327E" w14:textId="77777777" w:rsidR="00C173A0" w:rsidRPr="0098522A" w:rsidRDefault="00C173A0" w:rsidP="00F907D9">
      <w:pPr>
        <w:pStyle w:val="Corpotesto"/>
        <w:widowControl w:val="0"/>
        <w:numPr>
          <w:ilvl w:val="0"/>
          <w:numId w:val="3"/>
        </w:numPr>
        <w:spacing w:after="0" w:line="360" w:lineRule="auto"/>
        <w:jc w:val="both"/>
        <w:rPr>
          <w:color w:val="auto"/>
          <w:sz w:val="20"/>
        </w:rPr>
      </w:pPr>
      <w:r w:rsidRPr="0098522A">
        <w:rPr>
          <w:i/>
          <w:color w:val="auto"/>
          <w:sz w:val="20"/>
          <w:u w:val="single"/>
        </w:rPr>
        <w:t xml:space="preserve">(dichiarazione in caso di RT </w:t>
      </w:r>
      <w:r w:rsidRPr="0098522A">
        <w:rPr>
          <w:b/>
          <w:i/>
          <w:color w:val="auto"/>
          <w:sz w:val="20"/>
          <w:u w:val="single"/>
        </w:rPr>
        <w:t>costituito</w:t>
      </w:r>
      <w:r w:rsidRPr="0098522A">
        <w:rPr>
          <w:i/>
          <w:color w:val="auto"/>
          <w:sz w:val="20"/>
        </w:rPr>
        <w:t>)</w:t>
      </w:r>
      <w:r w:rsidRPr="0098522A">
        <w:rPr>
          <w:color w:val="auto"/>
          <w:sz w:val="20"/>
        </w:rPr>
        <w:t xml:space="preserve"> che i seguenti sono gli estremi completi dell’atto costitutivo e del mandato______________________________________________________ che si allegano in copia autentica; </w:t>
      </w:r>
    </w:p>
    <w:p w14:paraId="499BBD87" w14:textId="77777777" w:rsidR="00C173A0" w:rsidRPr="0098522A" w:rsidRDefault="00C173A0" w:rsidP="00F907D9">
      <w:pPr>
        <w:pStyle w:val="Corpotesto"/>
        <w:widowControl w:val="0"/>
        <w:spacing w:after="0" w:line="360" w:lineRule="auto"/>
        <w:ind w:left="360" w:hanging="360"/>
        <w:jc w:val="both"/>
        <w:rPr>
          <w:color w:val="auto"/>
          <w:sz w:val="20"/>
        </w:rPr>
      </w:pPr>
    </w:p>
    <w:p w14:paraId="76C2AEE5" w14:textId="77777777" w:rsidR="00332804" w:rsidRPr="0098522A" w:rsidRDefault="00332804" w:rsidP="007A4C11">
      <w:pPr>
        <w:pStyle w:val="Corpotesto"/>
        <w:widowControl w:val="0"/>
        <w:spacing w:after="0" w:line="360" w:lineRule="auto"/>
        <w:jc w:val="both"/>
        <w:rPr>
          <w:color w:val="auto"/>
          <w:sz w:val="20"/>
        </w:rPr>
      </w:pPr>
    </w:p>
    <w:p w14:paraId="25BC72A4" w14:textId="77777777" w:rsidR="00EA1723" w:rsidRPr="0098522A" w:rsidRDefault="00C173A0" w:rsidP="00F907D9">
      <w:pPr>
        <w:pStyle w:val="Corpotesto"/>
        <w:widowControl w:val="0"/>
        <w:numPr>
          <w:ilvl w:val="0"/>
          <w:numId w:val="3"/>
        </w:numPr>
        <w:spacing w:after="0" w:line="360" w:lineRule="auto"/>
        <w:jc w:val="both"/>
        <w:rPr>
          <w:color w:val="auto"/>
          <w:sz w:val="20"/>
        </w:rPr>
      </w:pPr>
      <w:r w:rsidRPr="0098522A">
        <w:rPr>
          <w:i/>
          <w:color w:val="auto"/>
          <w:sz w:val="20"/>
          <w:u w:val="single"/>
        </w:rPr>
        <w:t xml:space="preserve">(dichiarazione in caso di consorzi ordinari o GEIE già </w:t>
      </w:r>
      <w:r w:rsidRPr="0098522A">
        <w:rPr>
          <w:b/>
          <w:i/>
          <w:color w:val="auto"/>
          <w:sz w:val="20"/>
          <w:u w:val="single"/>
        </w:rPr>
        <w:t>costituiti</w:t>
      </w:r>
      <w:r w:rsidRPr="0098522A">
        <w:rPr>
          <w:i/>
          <w:color w:val="auto"/>
          <w:sz w:val="20"/>
        </w:rPr>
        <w:t>)</w:t>
      </w:r>
      <w:r w:rsidRPr="0098522A">
        <w:rPr>
          <w:color w:val="auto"/>
          <w:sz w:val="20"/>
        </w:rPr>
        <w:t xml:space="preserve"> che i seguenti sono gli estremi completi dell’atto costitutivo e dello statuto ________________________________ che </w:t>
      </w:r>
      <w:r w:rsidR="00046CE0" w:rsidRPr="0098522A">
        <w:rPr>
          <w:color w:val="auto"/>
          <w:sz w:val="20"/>
        </w:rPr>
        <w:t>si allegano in copia autentica.</w:t>
      </w:r>
    </w:p>
    <w:p w14:paraId="4986C356" w14:textId="77777777" w:rsidR="00332804" w:rsidRPr="0098522A" w:rsidRDefault="00332804" w:rsidP="00046CE0">
      <w:pPr>
        <w:pStyle w:val="Corpotesto"/>
        <w:widowControl w:val="0"/>
        <w:spacing w:after="0"/>
        <w:jc w:val="both"/>
        <w:rPr>
          <w:color w:val="auto"/>
          <w:sz w:val="20"/>
        </w:rPr>
      </w:pPr>
    </w:p>
    <w:p w14:paraId="52009834" w14:textId="19015D80" w:rsidR="00046CE0" w:rsidRPr="0098522A" w:rsidRDefault="00046CE0" w:rsidP="00046CE0">
      <w:pPr>
        <w:pStyle w:val="Corpotesto"/>
        <w:widowControl w:val="0"/>
        <w:spacing w:after="0"/>
        <w:jc w:val="both"/>
        <w:rPr>
          <w:color w:val="auto"/>
          <w:sz w:val="20"/>
        </w:rPr>
      </w:pPr>
    </w:p>
    <w:p w14:paraId="646CA9ED" w14:textId="37BFCC4E" w:rsidR="00D0487B" w:rsidRPr="0098522A" w:rsidRDefault="00D0487B" w:rsidP="00046CE0">
      <w:pPr>
        <w:pStyle w:val="Corpotesto"/>
        <w:widowControl w:val="0"/>
        <w:spacing w:after="0"/>
        <w:jc w:val="both"/>
        <w:rPr>
          <w:color w:val="auto"/>
          <w:sz w:val="20"/>
        </w:rPr>
      </w:pPr>
    </w:p>
    <w:p w14:paraId="65489D29" w14:textId="77777777" w:rsidR="00CA51A2" w:rsidRPr="0098522A" w:rsidRDefault="00CA51A2" w:rsidP="00046CE0">
      <w:pPr>
        <w:pStyle w:val="Corpotesto"/>
        <w:widowControl w:val="0"/>
        <w:spacing w:after="0"/>
        <w:jc w:val="both"/>
        <w:rPr>
          <w:color w:val="auto"/>
          <w:sz w:val="20"/>
        </w:rPr>
      </w:pPr>
    </w:p>
    <w:p w14:paraId="0B2D80C0" w14:textId="77777777" w:rsidR="00CA51A2" w:rsidRPr="0098522A" w:rsidRDefault="00CA51A2" w:rsidP="00046CE0">
      <w:pPr>
        <w:pStyle w:val="Corpotesto"/>
        <w:widowControl w:val="0"/>
        <w:spacing w:after="0"/>
        <w:jc w:val="both"/>
        <w:rPr>
          <w:color w:val="auto"/>
          <w:sz w:val="20"/>
        </w:rPr>
      </w:pPr>
    </w:p>
    <w:p w14:paraId="02ABB156" w14:textId="77777777" w:rsidR="00CA51A2" w:rsidRPr="0098522A" w:rsidRDefault="00CA51A2" w:rsidP="00046CE0">
      <w:pPr>
        <w:pStyle w:val="Corpotesto"/>
        <w:widowControl w:val="0"/>
        <w:spacing w:after="0"/>
        <w:jc w:val="both"/>
        <w:rPr>
          <w:color w:val="auto"/>
          <w:sz w:val="20"/>
        </w:rPr>
      </w:pPr>
    </w:p>
    <w:p w14:paraId="29B155D4" w14:textId="77777777" w:rsidR="00CA51A2" w:rsidRDefault="00CA51A2" w:rsidP="00046CE0">
      <w:pPr>
        <w:pStyle w:val="Corpotesto"/>
        <w:widowControl w:val="0"/>
        <w:spacing w:after="0"/>
        <w:jc w:val="both"/>
        <w:rPr>
          <w:color w:val="auto"/>
          <w:sz w:val="20"/>
        </w:rPr>
      </w:pPr>
    </w:p>
    <w:p w14:paraId="03F794A0" w14:textId="77777777" w:rsidR="00F56D12" w:rsidRPr="0098522A" w:rsidRDefault="00F56D12" w:rsidP="00046CE0">
      <w:pPr>
        <w:pStyle w:val="Corpotesto"/>
        <w:widowControl w:val="0"/>
        <w:spacing w:after="0"/>
        <w:jc w:val="both"/>
        <w:rPr>
          <w:color w:val="auto"/>
          <w:sz w:val="20"/>
        </w:rPr>
      </w:pPr>
    </w:p>
    <w:p w14:paraId="540D92B1" w14:textId="77777777" w:rsidR="00D0487B" w:rsidRPr="0098522A" w:rsidRDefault="00D0487B" w:rsidP="00046CE0">
      <w:pPr>
        <w:pStyle w:val="Corpotesto"/>
        <w:widowControl w:val="0"/>
        <w:spacing w:after="0"/>
        <w:jc w:val="both"/>
        <w:rPr>
          <w:color w:val="auto"/>
          <w:sz w:val="20"/>
        </w:rPr>
      </w:pPr>
    </w:p>
    <w:p w14:paraId="7BDBD42F" w14:textId="0267A004" w:rsidR="00C173A0" w:rsidRPr="0098522A" w:rsidRDefault="008B7B85" w:rsidP="008B7B85">
      <w:pPr>
        <w:shd w:val="clear" w:color="auto" w:fill="DFDFDF"/>
        <w:ind w:firstLine="284"/>
        <w:jc w:val="both"/>
        <w:rPr>
          <w:b/>
          <w:i/>
          <w:color w:val="auto"/>
          <w:sz w:val="20"/>
        </w:rPr>
      </w:pPr>
      <w:r w:rsidRPr="0098522A">
        <w:rPr>
          <w:b/>
          <w:i/>
          <w:color w:val="auto"/>
          <w:sz w:val="20"/>
        </w:rPr>
        <w:t>In</w:t>
      </w:r>
      <w:r w:rsidR="00C173A0" w:rsidRPr="0098522A">
        <w:rPr>
          <w:b/>
          <w:i/>
          <w:color w:val="auto"/>
          <w:sz w:val="20"/>
        </w:rPr>
        <w:t xml:space="preserve"> caso di consorzi di cui </w:t>
      </w:r>
      <w:r w:rsidR="00FE7BCA" w:rsidRPr="0098522A">
        <w:rPr>
          <w:b/>
          <w:i/>
          <w:color w:val="auto"/>
          <w:sz w:val="20"/>
        </w:rPr>
        <w:t xml:space="preserve">all’art. </w:t>
      </w:r>
      <w:r w:rsidR="00D23F2D" w:rsidRPr="0098522A">
        <w:rPr>
          <w:b/>
          <w:i/>
          <w:color w:val="auto"/>
          <w:sz w:val="20"/>
        </w:rPr>
        <w:t>6</w:t>
      </w:r>
      <w:r w:rsidR="00FE7BCA" w:rsidRPr="0098522A">
        <w:rPr>
          <w:b/>
          <w:i/>
          <w:color w:val="auto"/>
          <w:sz w:val="20"/>
        </w:rPr>
        <w:t xml:space="preserve">6 comma 1 lettera </w:t>
      </w:r>
      <w:r w:rsidR="00D23F2D" w:rsidRPr="0098522A">
        <w:rPr>
          <w:b/>
          <w:i/>
          <w:color w:val="auto"/>
          <w:sz w:val="20"/>
        </w:rPr>
        <w:t>g</w:t>
      </w:r>
      <w:r w:rsidR="00FE7BCA" w:rsidRPr="0098522A">
        <w:rPr>
          <w:b/>
          <w:i/>
          <w:color w:val="auto"/>
          <w:sz w:val="20"/>
        </w:rPr>
        <w:t xml:space="preserve">) </w:t>
      </w:r>
      <w:r w:rsidR="00C173A0" w:rsidRPr="0098522A">
        <w:rPr>
          <w:b/>
          <w:i/>
          <w:color w:val="auto"/>
          <w:sz w:val="20"/>
        </w:rPr>
        <w:t>del Codice</w:t>
      </w:r>
      <w:r w:rsidR="00D75D38" w:rsidRPr="0098522A">
        <w:rPr>
          <w:b/>
          <w:i/>
          <w:color w:val="auto"/>
          <w:sz w:val="20"/>
        </w:rPr>
        <w:t xml:space="preserve"> </w:t>
      </w:r>
    </w:p>
    <w:p w14:paraId="3B681259" w14:textId="697147FD" w:rsidR="008B7B85" w:rsidRPr="0098522A" w:rsidRDefault="008B7B85" w:rsidP="0044395A">
      <w:pPr>
        <w:spacing w:line="360" w:lineRule="auto"/>
        <w:jc w:val="both"/>
        <w:rPr>
          <w:b/>
          <w:color w:val="auto"/>
          <w:sz w:val="20"/>
        </w:rPr>
      </w:pPr>
    </w:p>
    <w:p w14:paraId="2294C32A" w14:textId="2E32B117" w:rsidR="00C173A0" w:rsidRPr="0098522A" w:rsidRDefault="00C173A0" w:rsidP="0044395A">
      <w:pPr>
        <w:pStyle w:val="Corpodeltesto21"/>
        <w:spacing w:line="360" w:lineRule="auto"/>
        <w:jc w:val="center"/>
        <w:rPr>
          <w:b/>
          <w:i/>
          <w:color w:val="auto"/>
          <w:sz w:val="20"/>
          <w:u w:val="single"/>
        </w:rPr>
      </w:pPr>
      <w:r w:rsidRPr="0098522A">
        <w:rPr>
          <w:b/>
          <w:i/>
          <w:color w:val="auto"/>
          <w:sz w:val="20"/>
          <w:u w:val="single"/>
        </w:rPr>
        <w:t xml:space="preserve">Dichiarazioni </w:t>
      </w:r>
      <w:r w:rsidR="00D75D38" w:rsidRPr="0098522A">
        <w:rPr>
          <w:b/>
          <w:i/>
          <w:color w:val="auto"/>
          <w:sz w:val="20"/>
          <w:u w:val="single"/>
        </w:rPr>
        <w:t xml:space="preserve">da parte del </w:t>
      </w:r>
      <w:r w:rsidRPr="0098522A">
        <w:rPr>
          <w:b/>
          <w:i/>
          <w:color w:val="auto"/>
          <w:sz w:val="20"/>
          <w:u w:val="single"/>
        </w:rPr>
        <w:t xml:space="preserve">Consorzio </w:t>
      </w:r>
      <w:r w:rsidR="008B7B85" w:rsidRPr="0098522A">
        <w:rPr>
          <w:b/>
          <w:i/>
          <w:color w:val="auto"/>
          <w:sz w:val="20"/>
          <w:u w:val="single"/>
        </w:rPr>
        <w:t xml:space="preserve">di cui all'articolo </w:t>
      </w:r>
      <w:r w:rsidR="00D23F2D" w:rsidRPr="0098522A">
        <w:rPr>
          <w:b/>
          <w:i/>
          <w:color w:val="auto"/>
          <w:sz w:val="20"/>
          <w:u w:val="single"/>
        </w:rPr>
        <w:t>6</w:t>
      </w:r>
      <w:r w:rsidR="007D4B4D" w:rsidRPr="0098522A">
        <w:rPr>
          <w:b/>
          <w:i/>
          <w:color w:val="auto"/>
          <w:sz w:val="20"/>
          <w:u w:val="single"/>
        </w:rPr>
        <w:t xml:space="preserve">6, comma 1 lettera </w:t>
      </w:r>
      <w:r w:rsidR="00D23F2D" w:rsidRPr="0098522A">
        <w:rPr>
          <w:b/>
          <w:i/>
          <w:color w:val="auto"/>
          <w:sz w:val="20"/>
          <w:u w:val="single"/>
        </w:rPr>
        <w:t>g</w:t>
      </w:r>
      <w:r w:rsidR="007D4B4D" w:rsidRPr="0098522A">
        <w:rPr>
          <w:b/>
          <w:i/>
          <w:color w:val="auto"/>
          <w:sz w:val="20"/>
          <w:u w:val="single"/>
        </w:rPr>
        <w:t xml:space="preserve">) </w:t>
      </w:r>
      <w:r w:rsidR="00CF198F" w:rsidRPr="0098522A">
        <w:rPr>
          <w:b/>
          <w:i/>
          <w:color w:val="auto"/>
          <w:sz w:val="20"/>
          <w:u w:val="single"/>
        </w:rPr>
        <w:t>del Codice</w:t>
      </w:r>
    </w:p>
    <w:p w14:paraId="62CA479F" w14:textId="77777777" w:rsidR="00EE4DD0" w:rsidRPr="0098522A" w:rsidRDefault="00EE4DD0" w:rsidP="0044395A">
      <w:pPr>
        <w:pStyle w:val="Corpodeltesto21"/>
        <w:spacing w:line="360" w:lineRule="auto"/>
        <w:jc w:val="center"/>
        <w:rPr>
          <w:b/>
          <w:i/>
          <w:color w:val="auto"/>
          <w:sz w:val="20"/>
          <w:u w:val="single"/>
        </w:rPr>
      </w:pPr>
    </w:p>
    <w:p w14:paraId="3DE2D84D" w14:textId="77777777" w:rsidR="00EA1723" w:rsidRPr="0098522A" w:rsidRDefault="00C173A0" w:rsidP="008F5A14">
      <w:pPr>
        <w:widowControl w:val="0"/>
        <w:numPr>
          <w:ilvl w:val="0"/>
          <w:numId w:val="5"/>
        </w:numPr>
        <w:tabs>
          <w:tab w:val="left" w:pos="284"/>
        </w:tabs>
        <w:spacing w:line="360" w:lineRule="auto"/>
        <w:jc w:val="both"/>
        <w:rPr>
          <w:color w:val="auto"/>
          <w:sz w:val="20"/>
        </w:rPr>
      </w:pPr>
      <w:r w:rsidRPr="0098522A">
        <w:rPr>
          <w:bCs/>
          <w:color w:val="auto"/>
          <w:sz w:val="20"/>
        </w:rPr>
        <w:t>che il consorzio è costituito dalle seguenti consorziate con indicazione di quelle per conto delle quali partecipa/esecutrici:</w:t>
      </w:r>
    </w:p>
    <w:p w14:paraId="495C93F9" w14:textId="77777777" w:rsidR="00C91A34" w:rsidRPr="0098522A" w:rsidRDefault="00C91A34" w:rsidP="008931AE">
      <w:pPr>
        <w:widowControl w:val="0"/>
        <w:tabs>
          <w:tab w:val="left" w:pos="284"/>
        </w:tabs>
        <w:jc w:val="both"/>
        <w:rPr>
          <w:color w:val="auto"/>
          <w:sz w:val="20"/>
        </w:rPr>
      </w:pPr>
    </w:p>
    <w:tbl>
      <w:tblPr>
        <w:tblW w:w="5000" w:type="pct"/>
        <w:tblCellMar>
          <w:left w:w="93" w:type="dxa"/>
        </w:tblCellMar>
        <w:tblLook w:val="0000" w:firstRow="0" w:lastRow="0" w:firstColumn="0" w:lastColumn="0" w:noHBand="0" w:noVBand="0"/>
      </w:tblPr>
      <w:tblGrid>
        <w:gridCol w:w="9379"/>
        <w:gridCol w:w="7436"/>
        <w:gridCol w:w="5212"/>
      </w:tblGrid>
      <w:tr w:rsidR="00C173A0" w:rsidRPr="0098522A" w14:paraId="66F015C9" w14:textId="77777777" w:rsidTr="00DB7A41">
        <w:trPr>
          <w:cantSplit/>
        </w:trPr>
        <w:tc>
          <w:tcPr>
            <w:tcW w:w="21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98CF4E6" w14:textId="77777777" w:rsidR="00C173A0" w:rsidRPr="0098522A" w:rsidRDefault="007B4CF6" w:rsidP="007B4CF6">
            <w:pPr>
              <w:ind w:right="119"/>
              <w:jc w:val="both"/>
              <w:rPr>
                <w:b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Società,</w:t>
            </w:r>
            <w:r w:rsidRPr="0098522A">
              <w:rPr>
                <w:b/>
                <w:sz w:val="20"/>
              </w:rPr>
              <w:t xml:space="preserve"> s</w:t>
            </w:r>
            <w:r w:rsidR="007D4B4D" w:rsidRPr="0098522A">
              <w:rPr>
                <w:b/>
                <w:sz w:val="20"/>
              </w:rPr>
              <w:t>ocietà di professionisti, società di ingegneria</w:t>
            </w:r>
            <w:r w:rsidRPr="0098522A">
              <w:rPr>
                <w:b/>
                <w:sz w:val="20"/>
              </w:rPr>
              <w:t>,</w:t>
            </w:r>
            <w:r w:rsidR="007D4B4D" w:rsidRPr="0098522A">
              <w:rPr>
                <w:b/>
                <w:color w:val="auto"/>
                <w:sz w:val="20"/>
              </w:rPr>
              <w:t xml:space="preserve"> </w:t>
            </w:r>
            <w:r w:rsidRPr="0098522A">
              <w:rPr>
                <w:b/>
                <w:sz w:val="20"/>
              </w:rPr>
              <w:t>Prestatori di servizi di ingegneria e architettura.</w:t>
            </w:r>
          </w:p>
        </w:tc>
        <w:tc>
          <w:tcPr>
            <w:tcW w:w="16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F9BFC83" w14:textId="77777777" w:rsidR="00C173A0" w:rsidRPr="0098522A" w:rsidRDefault="00C173A0" w:rsidP="003337E4">
            <w:pPr>
              <w:spacing w:line="400" w:lineRule="atLeast"/>
              <w:ind w:right="119"/>
              <w:jc w:val="both"/>
              <w:rPr>
                <w:b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C. Fiscale e P.IVA</w:t>
            </w:r>
          </w:p>
        </w:tc>
        <w:tc>
          <w:tcPr>
            <w:tcW w:w="11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E330913" w14:textId="77777777" w:rsidR="00C173A0" w:rsidRPr="0098522A" w:rsidRDefault="00C173A0" w:rsidP="003337E4">
            <w:pPr>
              <w:ind w:right="119"/>
              <w:jc w:val="both"/>
              <w:rPr>
                <w:b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 xml:space="preserve">Barrare per conto delle quali partecipa / esecutrici </w:t>
            </w:r>
          </w:p>
        </w:tc>
      </w:tr>
      <w:tr w:rsidR="00C173A0" w:rsidRPr="0098522A" w14:paraId="3F9C5DC8" w14:textId="77777777" w:rsidTr="00DB7A41">
        <w:trPr>
          <w:cantSplit/>
        </w:trPr>
        <w:tc>
          <w:tcPr>
            <w:tcW w:w="21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380B1D6" w14:textId="77777777" w:rsidR="00C173A0" w:rsidRPr="0098522A" w:rsidRDefault="00C173A0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16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B333536" w14:textId="77777777" w:rsidR="00C173A0" w:rsidRPr="0098522A" w:rsidRDefault="00C173A0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11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68D23A0" w14:textId="77777777" w:rsidR="00C173A0" w:rsidRPr="0098522A" w:rsidRDefault="00C173A0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</w:tr>
      <w:tr w:rsidR="00C173A0" w:rsidRPr="0098522A" w14:paraId="70959796" w14:textId="77777777" w:rsidTr="00DB7A41">
        <w:trPr>
          <w:cantSplit/>
        </w:trPr>
        <w:tc>
          <w:tcPr>
            <w:tcW w:w="21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CC6A562" w14:textId="77777777" w:rsidR="00C173A0" w:rsidRPr="0098522A" w:rsidRDefault="00C173A0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16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BC397BD" w14:textId="77777777" w:rsidR="00C173A0" w:rsidRPr="0098522A" w:rsidRDefault="00C173A0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11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9A1004F" w14:textId="77777777" w:rsidR="00C173A0" w:rsidRPr="0098522A" w:rsidRDefault="00C173A0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</w:tr>
      <w:tr w:rsidR="00C173A0" w:rsidRPr="0098522A" w14:paraId="59DF3960" w14:textId="77777777" w:rsidTr="00DB7A41">
        <w:trPr>
          <w:cantSplit/>
        </w:trPr>
        <w:tc>
          <w:tcPr>
            <w:tcW w:w="21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5E53ADF" w14:textId="77777777" w:rsidR="00C173A0" w:rsidRPr="0098522A" w:rsidRDefault="00C173A0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16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6104DB6" w14:textId="77777777" w:rsidR="00C173A0" w:rsidRPr="0098522A" w:rsidRDefault="00C173A0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11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A820AA6" w14:textId="77777777" w:rsidR="00C173A0" w:rsidRPr="0098522A" w:rsidRDefault="00C173A0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</w:tr>
      <w:tr w:rsidR="00C173A0" w:rsidRPr="0098522A" w14:paraId="695B10B0" w14:textId="77777777" w:rsidTr="00DB7A41">
        <w:trPr>
          <w:cantSplit/>
        </w:trPr>
        <w:tc>
          <w:tcPr>
            <w:tcW w:w="21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3A9051E" w14:textId="77777777" w:rsidR="00C173A0" w:rsidRPr="0098522A" w:rsidRDefault="00C173A0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16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63649A8" w14:textId="77777777" w:rsidR="00C173A0" w:rsidRPr="0098522A" w:rsidRDefault="00C173A0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11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BB4923D" w14:textId="77777777" w:rsidR="00C173A0" w:rsidRPr="0098522A" w:rsidRDefault="00C173A0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</w:tr>
      <w:tr w:rsidR="00C173A0" w:rsidRPr="0098522A" w14:paraId="44BF6D80" w14:textId="77777777" w:rsidTr="00DB7A41">
        <w:trPr>
          <w:cantSplit/>
        </w:trPr>
        <w:tc>
          <w:tcPr>
            <w:tcW w:w="21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659C2AAB" w14:textId="77777777" w:rsidR="00C173A0" w:rsidRPr="0098522A" w:rsidRDefault="00C173A0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16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331DD031" w14:textId="77777777" w:rsidR="00C173A0" w:rsidRPr="0098522A" w:rsidRDefault="00C173A0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11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9C8BB20" w14:textId="77777777" w:rsidR="00C173A0" w:rsidRPr="0098522A" w:rsidRDefault="00C173A0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</w:tr>
      <w:tr w:rsidR="00D2220B" w:rsidRPr="0098522A" w14:paraId="6D7D7849" w14:textId="77777777" w:rsidTr="00DB7A41">
        <w:trPr>
          <w:cantSplit/>
        </w:trPr>
        <w:tc>
          <w:tcPr>
            <w:tcW w:w="21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3205673" w14:textId="77777777" w:rsidR="00D2220B" w:rsidRPr="0098522A" w:rsidRDefault="00D2220B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16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AA133D8" w14:textId="77777777" w:rsidR="00D2220B" w:rsidRPr="0098522A" w:rsidRDefault="00D2220B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11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54EDCE7" w14:textId="77777777" w:rsidR="00D2220B" w:rsidRPr="0098522A" w:rsidRDefault="00D2220B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</w:tr>
      <w:tr w:rsidR="00D2220B" w:rsidRPr="0098522A" w14:paraId="726EA071" w14:textId="77777777" w:rsidTr="00DB7A41">
        <w:trPr>
          <w:cantSplit/>
        </w:trPr>
        <w:tc>
          <w:tcPr>
            <w:tcW w:w="21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E421053" w14:textId="77777777" w:rsidR="00D2220B" w:rsidRPr="0098522A" w:rsidRDefault="00D2220B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168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2779375D" w14:textId="77777777" w:rsidR="00D2220B" w:rsidRPr="0098522A" w:rsidRDefault="00D2220B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  <w:tc>
          <w:tcPr>
            <w:tcW w:w="11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04DC43F" w14:textId="77777777" w:rsidR="00D2220B" w:rsidRPr="0098522A" w:rsidRDefault="00D2220B" w:rsidP="003337E4">
            <w:pPr>
              <w:snapToGrid w:val="0"/>
              <w:spacing w:line="400" w:lineRule="atLeast"/>
              <w:ind w:right="119"/>
              <w:jc w:val="both"/>
              <w:rPr>
                <w:sz w:val="20"/>
              </w:rPr>
            </w:pPr>
          </w:p>
        </w:tc>
      </w:tr>
    </w:tbl>
    <w:p w14:paraId="7ED8AE26" w14:textId="5C4BDFB4" w:rsidR="00DB7A41" w:rsidRPr="0098522A" w:rsidRDefault="00DB7A41" w:rsidP="00B233DE">
      <w:pPr>
        <w:tabs>
          <w:tab w:val="left" w:pos="993"/>
        </w:tabs>
        <w:ind w:right="51"/>
        <w:jc w:val="both"/>
        <w:rPr>
          <w:color w:val="auto"/>
          <w:sz w:val="20"/>
        </w:rPr>
      </w:pPr>
      <w:bookmarkStart w:id="24" w:name="OLE_LINK5"/>
      <w:bookmarkStart w:id="25" w:name="OLE_LINK4"/>
      <w:bookmarkEnd w:id="24"/>
      <w:bookmarkEnd w:id="25"/>
    </w:p>
    <w:p w14:paraId="65D1F639" w14:textId="77777777" w:rsidR="007F041F" w:rsidRPr="0098522A" w:rsidRDefault="007F041F" w:rsidP="00B233DE">
      <w:pPr>
        <w:tabs>
          <w:tab w:val="left" w:pos="993"/>
        </w:tabs>
        <w:ind w:right="51"/>
        <w:jc w:val="both"/>
        <w:rPr>
          <w:color w:val="auto"/>
          <w:sz w:val="20"/>
        </w:rPr>
      </w:pPr>
    </w:p>
    <w:p w14:paraId="599DE229" w14:textId="77777777" w:rsidR="00C173A0" w:rsidRPr="0098522A" w:rsidRDefault="002D3978" w:rsidP="008B7B85">
      <w:pPr>
        <w:shd w:val="clear" w:color="auto" w:fill="DFDFDF"/>
        <w:ind w:right="-1" w:firstLine="284"/>
        <w:jc w:val="both"/>
        <w:rPr>
          <w:b/>
          <w:i/>
          <w:color w:val="auto"/>
          <w:sz w:val="20"/>
        </w:rPr>
      </w:pPr>
      <w:r w:rsidRPr="0098522A">
        <w:rPr>
          <w:b/>
          <w:i/>
          <w:color w:val="auto"/>
          <w:sz w:val="20"/>
        </w:rPr>
        <w:t xml:space="preserve">IN CASO DI AGGREGAZIONI DI RETE </w:t>
      </w:r>
      <w:r w:rsidR="008B7B85" w:rsidRPr="0098522A">
        <w:rPr>
          <w:b/>
          <w:i/>
          <w:color w:val="auto"/>
          <w:sz w:val="20"/>
        </w:rPr>
        <w:t>(***)</w:t>
      </w:r>
    </w:p>
    <w:p w14:paraId="18FA3090" w14:textId="77777777" w:rsidR="00C173A0" w:rsidRPr="0098522A" w:rsidRDefault="008B7B85" w:rsidP="009D75CC">
      <w:pPr>
        <w:spacing w:line="360" w:lineRule="auto"/>
        <w:ind w:right="119"/>
        <w:jc w:val="both"/>
        <w:rPr>
          <w:b/>
          <w:color w:val="auto"/>
          <w:sz w:val="20"/>
        </w:rPr>
      </w:pPr>
      <w:r w:rsidRPr="0098522A">
        <w:rPr>
          <w:b/>
          <w:color w:val="auto"/>
          <w:sz w:val="20"/>
        </w:rPr>
        <w:t>(***) in caso di aggregazioni di rete l’organo comune, la mandataria e ognun</w:t>
      </w:r>
      <w:r w:rsidR="00054920" w:rsidRPr="0098522A">
        <w:rPr>
          <w:b/>
          <w:color w:val="auto"/>
          <w:sz w:val="20"/>
        </w:rPr>
        <w:t>o</w:t>
      </w:r>
      <w:r w:rsidRPr="0098522A">
        <w:rPr>
          <w:b/>
          <w:color w:val="auto"/>
          <w:sz w:val="20"/>
        </w:rPr>
        <w:t xml:space="preserve"> </w:t>
      </w:r>
      <w:r w:rsidR="00054920" w:rsidRPr="0098522A">
        <w:rPr>
          <w:b/>
          <w:color w:val="auto"/>
          <w:sz w:val="20"/>
        </w:rPr>
        <w:t xml:space="preserve">degli operatori economici </w:t>
      </w:r>
      <w:r w:rsidRPr="0098522A">
        <w:rPr>
          <w:b/>
          <w:color w:val="auto"/>
          <w:sz w:val="20"/>
        </w:rPr>
        <w:t xml:space="preserve">aderenti al contratto di rete che partecipano alla gara dovrà compilare e firmare digitalmente il presente </w:t>
      </w:r>
      <w:r w:rsidR="00B233DE" w:rsidRPr="0098522A">
        <w:rPr>
          <w:b/>
          <w:color w:val="auto"/>
          <w:sz w:val="20"/>
        </w:rPr>
        <w:t>A</w:t>
      </w:r>
      <w:r w:rsidRPr="0098522A">
        <w:rPr>
          <w:b/>
          <w:color w:val="auto"/>
          <w:sz w:val="20"/>
        </w:rPr>
        <w:t>llegato 1.</w:t>
      </w:r>
    </w:p>
    <w:p w14:paraId="7D14566D" w14:textId="77777777" w:rsidR="0018077E" w:rsidRPr="0098522A" w:rsidRDefault="0018077E" w:rsidP="009D75CC">
      <w:pPr>
        <w:widowControl w:val="0"/>
        <w:spacing w:line="360" w:lineRule="auto"/>
        <w:jc w:val="both"/>
        <w:rPr>
          <w:color w:val="auto"/>
          <w:sz w:val="20"/>
        </w:rPr>
      </w:pPr>
    </w:p>
    <w:p w14:paraId="32304DB7" w14:textId="77777777" w:rsidR="00C173A0" w:rsidRPr="0098522A" w:rsidRDefault="00C173A0" w:rsidP="008F5A14">
      <w:pPr>
        <w:widowControl w:val="0"/>
        <w:numPr>
          <w:ilvl w:val="0"/>
          <w:numId w:val="5"/>
        </w:numPr>
        <w:spacing w:line="360" w:lineRule="auto"/>
        <w:ind w:left="426" w:hanging="426"/>
        <w:jc w:val="both"/>
        <w:rPr>
          <w:b/>
          <w:color w:val="auto"/>
          <w:sz w:val="20"/>
        </w:rPr>
      </w:pPr>
      <w:r w:rsidRPr="0098522A">
        <w:rPr>
          <w:b/>
          <w:color w:val="auto"/>
          <w:sz w:val="20"/>
        </w:rPr>
        <w:t xml:space="preserve">Per le aggregazioni di </w:t>
      </w:r>
      <w:r w:rsidR="00054920" w:rsidRPr="0098522A">
        <w:rPr>
          <w:b/>
          <w:color w:val="auto"/>
          <w:sz w:val="20"/>
        </w:rPr>
        <w:t xml:space="preserve">operatori economici </w:t>
      </w:r>
      <w:r w:rsidRPr="0098522A">
        <w:rPr>
          <w:b/>
          <w:color w:val="auto"/>
          <w:sz w:val="20"/>
        </w:rPr>
        <w:t>aderenti al contratto di rete: se la rete è dotata di un organo comune con potere di rappresentanza e soggettività giuridica</w:t>
      </w:r>
    </w:p>
    <w:p w14:paraId="67B38952" w14:textId="1810EDC5" w:rsidR="0018077E" w:rsidRPr="0098522A" w:rsidRDefault="00C173A0" w:rsidP="0018077E">
      <w:pPr>
        <w:pStyle w:val="Paragrafoelenco"/>
        <w:widowControl w:val="0"/>
        <w:numPr>
          <w:ilvl w:val="0"/>
          <w:numId w:val="7"/>
        </w:numPr>
        <w:spacing w:line="360" w:lineRule="auto"/>
        <w:ind w:right="119"/>
        <w:jc w:val="both"/>
        <w:rPr>
          <w:sz w:val="20"/>
        </w:rPr>
      </w:pPr>
      <w:r w:rsidRPr="0098522A">
        <w:rPr>
          <w:color w:val="auto"/>
          <w:sz w:val="20"/>
        </w:rPr>
        <w:t xml:space="preserve">che l’aggregazione concorre per </w:t>
      </w:r>
      <w:r w:rsidR="00054920" w:rsidRPr="0098522A">
        <w:rPr>
          <w:color w:val="auto"/>
          <w:sz w:val="20"/>
        </w:rPr>
        <w:t xml:space="preserve">i </w:t>
      </w:r>
      <w:r w:rsidRPr="0098522A">
        <w:rPr>
          <w:color w:val="auto"/>
          <w:sz w:val="20"/>
        </w:rPr>
        <w:t xml:space="preserve">seguenti </w:t>
      </w:r>
      <w:r w:rsidR="00054920" w:rsidRPr="0098522A">
        <w:rPr>
          <w:color w:val="auto"/>
          <w:sz w:val="20"/>
        </w:rPr>
        <w:t xml:space="preserve">operatori economici </w:t>
      </w:r>
      <w:r w:rsidRPr="0098522A">
        <w:rPr>
          <w:color w:val="auto"/>
          <w:sz w:val="20"/>
        </w:rPr>
        <w:t>e che</w:t>
      </w:r>
      <w:r w:rsidR="0018077E" w:rsidRPr="0098522A">
        <w:rPr>
          <w:sz w:val="20"/>
        </w:rPr>
        <w:t xml:space="preserve"> </w:t>
      </w:r>
      <w:r w:rsidR="0018077E" w:rsidRPr="0098522A">
        <w:rPr>
          <w:color w:val="auto"/>
          <w:sz w:val="20"/>
        </w:rPr>
        <w:t xml:space="preserve">la quota percentuale di ESECUZIONE di ciascuna categoria/prestazione di servizi </w:t>
      </w:r>
      <w:r w:rsidR="006E7BE3" w:rsidRPr="0098522A">
        <w:rPr>
          <w:sz w:val="20"/>
        </w:rPr>
        <w:t>con caratteristiche trasversali</w:t>
      </w:r>
      <w:r w:rsidR="006E7BE3" w:rsidRPr="0098522A">
        <w:rPr>
          <w:strike/>
          <w:sz w:val="20"/>
        </w:rPr>
        <w:t xml:space="preserve"> </w:t>
      </w:r>
      <w:r w:rsidR="0018077E" w:rsidRPr="0098522A">
        <w:rPr>
          <w:color w:val="auto"/>
          <w:sz w:val="20"/>
        </w:rPr>
        <w:t xml:space="preserve">oggetto di affidamento </w:t>
      </w:r>
      <w:r w:rsidR="00C35F0F" w:rsidRPr="0098522A">
        <w:rPr>
          <w:color w:val="auto"/>
          <w:sz w:val="20"/>
        </w:rPr>
        <w:t xml:space="preserve">che ciascun </w:t>
      </w:r>
      <w:r w:rsidR="0018077E" w:rsidRPr="0098522A">
        <w:rPr>
          <w:color w:val="auto"/>
          <w:sz w:val="20"/>
        </w:rPr>
        <w:t>operator</w:t>
      </w:r>
      <w:r w:rsidR="00C35F0F" w:rsidRPr="0098522A">
        <w:rPr>
          <w:color w:val="auto"/>
          <w:sz w:val="20"/>
        </w:rPr>
        <w:t>e</w:t>
      </w:r>
      <w:r w:rsidR="0018077E" w:rsidRPr="0098522A">
        <w:rPr>
          <w:color w:val="auto"/>
          <w:sz w:val="20"/>
        </w:rPr>
        <w:t xml:space="preserve"> </w:t>
      </w:r>
      <w:r w:rsidR="00C35F0F" w:rsidRPr="0098522A">
        <w:rPr>
          <w:color w:val="auto"/>
          <w:sz w:val="20"/>
        </w:rPr>
        <w:t>economico aggregato in rete</w:t>
      </w:r>
      <w:r w:rsidR="00D23F2D" w:rsidRPr="0098522A">
        <w:rPr>
          <w:color w:val="auto"/>
          <w:sz w:val="20"/>
        </w:rPr>
        <w:t xml:space="preserve"> si impegna ad eseguire</w:t>
      </w:r>
      <w:r w:rsidR="0018077E" w:rsidRPr="0098522A">
        <w:rPr>
          <w:color w:val="auto"/>
          <w:sz w:val="20"/>
        </w:rPr>
        <w:t>, è la seguente:</w:t>
      </w:r>
    </w:p>
    <w:p w14:paraId="5C7E6E70" w14:textId="77777777" w:rsidR="007D4D24" w:rsidRPr="0098522A" w:rsidRDefault="007D4D24" w:rsidP="007D4D24">
      <w:pPr>
        <w:pStyle w:val="Paragrafoelenco"/>
        <w:widowControl w:val="0"/>
        <w:spacing w:line="360" w:lineRule="auto"/>
        <w:ind w:left="360" w:right="119"/>
        <w:jc w:val="both"/>
        <w:rPr>
          <w:sz w:val="20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3174"/>
        <w:gridCol w:w="2275"/>
        <w:gridCol w:w="996"/>
        <w:gridCol w:w="992"/>
        <w:gridCol w:w="1001"/>
        <w:gridCol w:w="1001"/>
        <w:gridCol w:w="996"/>
        <w:gridCol w:w="1023"/>
        <w:gridCol w:w="2438"/>
        <w:gridCol w:w="2235"/>
        <w:gridCol w:w="3372"/>
        <w:gridCol w:w="2539"/>
      </w:tblGrid>
      <w:tr w:rsidR="0070068B" w:rsidRPr="0098522A" w14:paraId="5D51C122" w14:textId="77777777" w:rsidTr="0070068B">
        <w:trPr>
          <w:cantSplit/>
          <w:trHeight w:val="540"/>
          <w:jc w:val="center"/>
        </w:trPr>
        <w:tc>
          <w:tcPr>
            <w:tcW w:w="5000" w:type="pct"/>
            <w:gridSpan w:val="12"/>
            <w:shd w:val="clear" w:color="auto" w:fill="FFFFFF"/>
          </w:tcPr>
          <w:p w14:paraId="17DB90E1" w14:textId="77777777" w:rsidR="0070068B" w:rsidRPr="0098522A" w:rsidRDefault="0070068B" w:rsidP="004F23BB">
            <w:pPr>
              <w:keepNext/>
              <w:jc w:val="center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QUOTE DI ESECUZIONE</w:t>
            </w:r>
          </w:p>
        </w:tc>
      </w:tr>
      <w:tr w:rsidR="00626EA1" w:rsidRPr="0098522A" w14:paraId="5C7E990B" w14:textId="77777777" w:rsidTr="00626EA1">
        <w:trPr>
          <w:cantSplit/>
          <w:trHeight w:val="540"/>
          <w:jc w:val="center"/>
        </w:trPr>
        <w:tc>
          <w:tcPr>
            <w:tcW w:w="720" w:type="pct"/>
            <w:vMerge w:val="restart"/>
            <w:shd w:val="clear" w:color="auto" w:fill="FFFFFF"/>
            <w:vAlign w:val="center"/>
          </w:tcPr>
          <w:p w14:paraId="246B2B71" w14:textId="77777777" w:rsidR="00626EA1" w:rsidRPr="0098522A" w:rsidRDefault="00626EA1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Denominazione e ruolo</w:t>
            </w:r>
          </w:p>
          <w:p w14:paraId="3E6E4BB8" w14:textId="77777777" w:rsidR="00626EA1" w:rsidRPr="0098522A" w:rsidRDefault="00626EA1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operatore economico</w:t>
            </w:r>
          </w:p>
        </w:tc>
        <w:tc>
          <w:tcPr>
            <w:tcW w:w="1879" w:type="pct"/>
            <w:gridSpan w:val="7"/>
            <w:shd w:val="clear" w:color="auto" w:fill="D9D9D9" w:themeFill="background1" w:themeFillShade="D9"/>
          </w:tcPr>
          <w:p w14:paraId="5CE7EC00" w14:textId="77777777" w:rsidR="00626EA1" w:rsidRPr="0098522A" w:rsidRDefault="00626EA1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FASE PROGETTUALE</w:t>
            </w:r>
          </w:p>
          <w:p w14:paraId="485596D0" w14:textId="77777777" w:rsidR="00626EA1" w:rsidRPr="0098522A" w:rsidRDefault="00626EA1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(</w:t>
            </w:r>
            <w:r w:rsidRPr="0098522A">
              <w:rPr>
                <w:b/>
                <w:color w:val="auto"/>
                <w:sz w:val="20"/>
                <w:u w:val="single"/>
              </w:rPr>
              <w:t>I dati inseriti devono essere al netto delle altre prestazioni trasversali</w:t>
            </w:r>
            <w:r w:rsidRPr="0098522A">
              <w:rPr>
                <w:b/>
                <w:color w:val="auto"/>
                <w:sz w:val="20"/>
              </w:rPr>
              <w:t>)</w:t>
            </w:r>
          </w:p>
        </w:tc>
        <w:tc>
          <w:tcPr>
            <w:tcW w:w="1060" w:type="pct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78919" w14:textId="77777777" w:rsidR="00626EA1" w:rsidRPr="0098522A" w:rsidRDefault="00626EA1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FASE PROGETTUALE</w:t>
            </w:r>
          </w:p>
          <w:p w14:paraId="68A34E42" w14:textId="77777777" w:rsidR="00626EA1" w:rsidRPr="0098522A" w:rsidRDefault="00626EA1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Altre Prestazioni di servizi con caratteristiche trasversali</w:t>
            </w:r>
          </w:p>
          <w:p w14:paraId="5BFE336F" w14:textId="77777777" w:rsidR="00626EA1" w:rsidRPr="0098522A" w:rsidRDefault="00626EA1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(cioè riferibili a più categorie):</w:t>
            </w:r>
          </w:p>
        </w:tc>
        <w:tc>
          <w:tcPr>
            <w:tcW w:w="1341" w:type="pct"/>
            <w:gridSpan w:val="2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2081406" w14:textId="77777777" w:rsidR="00626EA1" w:rsidRPr="0098522A" w:rsidRDefault="00626EA1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FASE ESECUTIVA</w:t>
            </w:r>
          </w:p>
          <w:p w14:paraId="4AF4F6D5" w14:textId="77777777" w:rsidR="00626EA1" w:rsidRPr="0098522A" w:rsidRDefault="00626EA1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Altre Prestazioni di servizi opzionali con caratteristiche trasversali</w:t>
            </w:r>
          </w:p>
          <w:p w14:paraId="32AE1C40" w14:textId="77777777" w:rsidR="00626EA1" w:rsidRPr="0098522A" w:rsidRDefault="00626EA1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(cioè riferibili a più categorie):</w:t>
            </w:r>
          </w:p>
        </w:tc>
      </w:tr>
      <w:tr w:rsidR="00C0211B" w:rsidRPr="0098522A" w14:paraId="49E1CBDB" w14:textId="77777777" w:rsidTr="00C0211B">
        <w:trPr>
          <w:cantSplit/>
          <w:trHeight w:val="1090"/>
          <w:jc w:val="center"/>
        </w:trPr>
        <w:tc>
          <w:tcPr>
            <w:tcW w:w="720" w:type="pct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FC21402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3062F9" w14:textId="77777777" w:rsidR="00C0211B" w:rsidRPr="00495921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495921">
              <w:rPr>
                <w:b/>
                <w:color w:val="auto"/>
                <w:sz w:val="20"/>
              </w:rPr>
              <w:t>CAT.</w:t>
            </w:r>
          </w:p>
          <w:p w14:paraId="3851A5A7" w14:textId="77777777" w:rsidR="00C0211B" w:rsidRPr="00495921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495921">
              <w:rPr>
                <w:b/>
                <w:color w:val="auto"/>
                <w:sz w:val="20"/>
              </w:rPr>
              <w:t xml:space="preserve">E.22 </w:t>
            </w:r>
          </w:p>
          <w:p w14:paraId="055C416D" w14:textId="68911A5D" w:rsidR="00C0211B" w:rsidRPr="00495921" w:rsidRDefault="00C0211B" w:rsidP="004F23BB">
            <w:pPr>
              <w:keepNext/>
              <w:jc w:val="center"/>
              <w:rPr>
                <w:b/>
                <w:strike/>
                <w:color w:val="auto"/>
                <w:sz w:val="20"/>
              </w:rPr>
            </w:pPr>
            <w:r w:rsidRPr="00495921">
              <w:rPr>
                <w:b/>
                <w:color w:val="auto"/>
                <w:sz w:val="20"/>
              </w:rPr>
              <w:t>(compreso il restauro di beni culturali)</w:t>
            </w:r>
          </w:p>
        </w:tc>
        <w:tc>
          <w:tcPr>
            <w:tcW w:w="226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469464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11B79719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E.19</w:t>
            </w:r>
          </w:p>
        </w:tc>
        <w:tc>
          <w:tcPr>
            <w:tcW w:w="22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2C5A98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7F9C621D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S.03</w:t>
            </w:r>
          </w:p>
        </w:tc>
        <w:tc>
          <w:tcPr>
            <w:tcW w:w="22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FE21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495DFAC0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S.04</w:t>
            </w:r>
          </w:p>
        </w:tc>
        <w:tc>
          <w:tcPr>
            <w:tcW w:w="22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696B85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284EAA01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IA.01</w:t>
            </w:r>
          </w:p>
        </w:tc>
        <w:tc>
          <w:tcPr>
            <w:tcW w:w="226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DCB649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6A4A0B1F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IA.02</w:t>
            </w:r>
          </w:p>
        </w:tc>
        <w:tc>
          <w:tcPr>
            <w:tcW w:w="232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99A72A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62AEB63F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IA.04</w:t>
            </w:r>
          </w:p>
        </w:tc>
        <w:tc>
          <w:tcPr>
            <w:tcW w:w="553" w:type="pct"/>
            <w:tcBorders>
              <w:top w:val="single" w:sz="4" w:space="0" w:color="auto"/>
            </w:tcBorders>
            <w:shd w:val="clear" w:color="auto" w:fill="B8CCE4" w:themeFill="accent1" w:themeFillTint="66"/>
            <w:vAlign w:val="center"/>
          </w:tcPr>
          <w:p w14:paraId="63926D5F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Coordinamento sicurezza in fase di progettazione</w:t>
            </w:r>
          </w:p>
        </w:tc>
        <w:tc>
          <w:tcPr>
            <w:tcW w:w="507" w:type="pct"/>
            <w:tcBorders>
              <w:top w:val="single" w:sz="4" w:space="0" w:color="auto"/>
            </w:tcBorders>
            <w:shd w:val="clear" w:color="auto" w:fill="B8CCE4" w:themeFill="accent1" w:themeFillTint="66"/>
            <w:vAlign w:val="center"/>
          </w:tcPr>
          <w:p w14:paraId="037AB13A" w14:textId="77777777" w:rsidR="00C0211B" w:rsidRPr="0098522A" w:rsidRDefault="00C0211B" w:rsidP="004F23BB">
            <w:pPr>
              <w:keepNext/>
              <w:spacing w:before="240"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Intervento in materia di Antincendio</w:t>
            </w:r>
          </w:p>
          <w:p w14:paraId="14EDBE23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765" w:type="pct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7FA403CD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Direzione lavori</w:t>
            </w:r>
          </w:p>
        </w:tc>
        <w:tc>
          <w:tcPr>
            <w:tcW w:w="576" w:type="pct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5232CD6D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Coordinamento sicurezza in fase di esecuzione</w:t>
            </w:r>
          </w:p>
          <w:p w14:paraId="01FFB57A" w14:textId="77777777" w:rsidR="00C0211B" w:rsidRPr="0098522A" w:rsidRDefault="00C0211B" w:rsidP="004F23BB">
            <w:pPr>
              <w:keepNext/>
              <w:jc w:val="center"/>
              <w:rPr>
                <w:b/>
                <w:strike/>
                <w:color w:val="FF0000"/>
                <w:sz w:val="20"/>
              </w:rPr>
            </w:pPr>
          </w:p>
        </w:tc>
      </w:tr>
      <w:tr w:rsidR="00C0211B" w:rsidRPr="0098522A" w14:paraId="19611BDC" w14:textId="77777777" w:rsidTr="00C0211B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765675C9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Mandatario del R.T.</w:t>
            </w:r>
          </w:p>
          <w:p w14:paraId="6DF1A012" w14:textId="77777777" w:rsidR="00C0211B" w:rsidRPr="0098522A" w:rsidRDefault="00C0211B" w:rsidP="004F23BB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516" w:type="pct"/>
            <w:vAlign w:val="center"/>
          </w:tcPr>
          <w:p w14:paraId="56D27ACA" w14:textId="59BB483D" w:rsidR="00C0211B" w:rsidRPr="00495921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668564000"/>
                <w:placeholder>
                  <w:docPart w:val="0E619FABBC6E46769A969210006E04BC"/>
                </w:placeholder>
                <w:text/>
              </w:sdtPr>
              <w:sdtContent>
                <w:r w:rsidR="00C0211B" w:rsidRPr="00495921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495921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63BD8E11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875190761"/>
                <w:placeholder>
                  <w:docPart w:val="1D4EFD4BC7C24596BADA5918573CCB42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7A001796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288743289"/>
                <w:placeholder>
                  <w:docPart w:val="CC86043705B64D45A1E446517C68C6BB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7095C788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746453591"/>
                <w:placeholder>
                  <w:docPart w:val="DB966D2A17B14ECEBF30E83C65C6B8B4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3D1497EE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057355364"/>
                <w:placeholder>
                  <w:docPart w:val="415A712A049A4767BC05B2E01359885F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5A15521C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000116187"/>
                <w:placeholder>
                  <w:docPart w:val="3B70D2E683E5477782C1DA23B9B000F9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7EFBF567" w14:textId="77777777" w:rsidR="00C0211B" w:rsidRPr="0098522A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842995134"/>
                <w:placeholder>
                  <w:docPart w:val="D212ADC591C04575A7939496F64A89ED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23026C94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846558498"/>
                <w:placeholder>
                  <w:docPart w:val="CF806D03D9444527B8E52BCD7EC78357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F0C1C7E" w14:textId="77777777" w:rsidR="00C0211B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012607404"/>
                <w:placeholder>
                  <w:docPart w:val="8472FC81D03C48D0AAD4B7839EE6E19F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7EADE67C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291970005"/>
                <w:placeholder>
                  <w:docPart w:val="4CC8948BED5B448094E52B8527F858C2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707025A5" w14:textId="77777777" w:rsidR="00C0211B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565375171"/>
                <w:placeholder>
                  <w:docPart w:val="CAAA36E858E241618C92562E98B079E8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C0211B" w:rsidRPr="0098522A" w14:paraId="5C176A60" w14:textId="77777777" w:rsidTr="00C0211B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3D769692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Mandante 1</w:t>
            </w:r>
          </w:p>
          <w:p w14:paraId="097B3C1B" w14:textId="77777777" w:rsidR="00C0211B" w:rsidRPr="0098522A" w:rsidRDefault="00C0211B" w:rsidP="004F23BB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516" w:type="pct"/>
            <w:vAlign w:val="center"/>
          </w:tcPr>
          <w:p w14:paraId="1B451BD6" w14:textId="3AA48ACD" w:rsidR="00C0211B" w:rsidRPr="00495921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014069886"/>
                <w:placeholder>
                  <w:docPart w:val="CEA25E988253491FB5C4ECB2C46E7469"/>
                </w:placeholder>
                <w:text/>
              </w:sdtPr>
              <w:sdtContent>
                <w:r w:rsidR="00C0211B" w:rsidRPr="00495921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495921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454998B7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324388336"/>
                <w:placeholder>
                  <w:docPart w:val="4A67899EC0904A0499D34463C04F927A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33747242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002327253"/>
                <w:placeholder>
                  <w:docPart w:val="265A3BCE58EC4CB8B84499B97A7F7A48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15501649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421494502"/>
                <w:placeholder>
                  <w:docPart w:val="5BECB6752A52458A90EF6B02D6BA5965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3C73ACDC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287248442"/>
                <w:placeholder>
                  <w:docPart w:val="C520E6F2ED1F4D89B006A27B38081AC4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3CBB528F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812948976"/>
                <w:placeholder>
                  <w:docPart w:val="EE8D3CE2133043BE8A5677DC8E468329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795AFB3B" w14:textId="77777777" w:rsidR="00C0211B" w:rsidRPr="0098522A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290866002"/>
                <w:placeholder>
                  <w:docPart w:val="4F37EB018A2E49D7A41EDDA5B7219CB1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32650AFC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050109922"/>
                <w:placeholder>
                  <w:docPart w:val="B733B90E423E480AB916C15ACE3BFC43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9632575" w14:textId="77777777" w:rsidR="00C0211B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512897473"/>
                <w:placeholder>
                  <w:docPart w:val="FEB7BD2D7AA14982AE12E41C8A96606C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1BA0F763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773530556"/>
                <w:placeholder>
                  <w:docPart w:val="9B55CF1F118248AA92EEFA98F5E16FA7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093F4A70" w14:textId="77777777" w:rsidR="00C0211B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897793305"/>
                <w:placeholder>
                  <w:docPart w:val="06433AE924FD43BEA49623A0A003B70A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C0211B" w:rsidRPr="0098522A" w14:paraId="5FB0C3FF" w14:textId="77777777" w:rsidTr="00C0211B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0958CDDA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Mandante 2</w:t>
            </w:r>
          </w:p>
          <w:p w14:paraId="2EDDEA08" w14:textId="77777777" w:rsidR="00C0211B" w:rsidRPr="0098522A" w:rsidRDefault="00C0211B" w:rsidP="004F23BB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516" w:type="pct"/>
            <w:vAlign w:val="center"/>
          </w:tcPr>
          <w:p w14:paraId="38F43622" w14:textId="3A645423" w:rsidR="00C0211B" w:rsidRPr="00495921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053049095"/>
                <w:placeholder>
                  <w:docPart w:val="32A5A2D5A77D43389C0C7E227B5CE5FD"/>
                </w:placeholder>
                <w:text/>
              </w:sdtPr>
              <w:sdtContent>
                <w:r w:rsidR="00C0211B" w:rsidRPr="00495921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495921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0BCD93A4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19818880"/>
                <w:placeholder>
                  <w:docPart w:val="7F2C052A9BE648ECA5B91D601D210475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68A5B385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403253740"/>
                <w:placeholder>
                  <w:docPart w:val="AB0B29DC931C477F975941C63ABD7BF4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37E4F751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475274540"/>
                <w:placeholder>
                  <w:docPart w:val="94A5FF4BDA854BB4A95C8BA56116278B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65F0BDE2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2133049461"/>
                <w:placeholder>
                  <w:docPart w:val="08C6274842FD4E708BF44D93A54DC08A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5FB170AD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194460560"/>
                <w:placeholder>
                  <w:docPart w:val="D4831759D2E94451BB9CC0FE7CCAA5C1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353C7411" w14:textId="77777777" w:rsidR="00C0211B" w:rsidRPr="0098522A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21449278"/>
                <w:placeholder>
                  <w:docPart w:val="16E31959C1064AED9D6163065C10FFEC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6B3D7422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864086516"/>
                <w:placeholder>
                  <w:docPart w:val="16FC11FDAC8C4DC29546D6240C9E50B7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F9D32E4" w14:textId="77777777" w:rsidR="00C0211B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95434628"/>
                <w:placeholder>
                  <w:docPart w:val="9D9F3557F98049EDB1F168254F44D83C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3CB61617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071963210"/>
                <w:placeholder>
                  <w:docPart w:val="2AB4B4A8F2D742B99A55FA9486D2EF4C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307A5237" w14:textId="77777777" w:rsidR="00C0211B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482894090"/>
                <w:placeholder>
                  <w:docPart w:val="19E3B48A3B86498C83D7EC6892E0F718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C0211B" w:rsidRPr="0098522A" w14:paraId="780558BB" w14:textId="77777777" w:rsidTr="00C0211B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1B5BFA6F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Mandante 3</w:t>
            </w:r>
          </w:p>
          <w:p w14:paraId="32A34446" w14:textId="77777777" w:rsidR="00C0211B" w:rsidRPr="0098522A" w:rsidRDefault="00C0211B" w:rsidP="004F23BB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516" w:type="pct"/>
            <w:vAlign w:val="center"/>
          </w:tcPr>
          <w:p w14:paraId="6FC95448" w14:textId="1CC3A2B6" w:rsidR="00C0211B" w:rsidRPr="00495921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664127277"/>
                <w:placeholder>
                  <w:docPart w:val="5B0F50BBD23448BA9B035A941319E003"/>
                </w:placeholder>
                <w:text/>
              </w:sdtPr>
              <w:sdtContent>
                <w:r w:rsidR="00C0211B" w:rsidRPr="00495921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495921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19B337A8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620502338"/>
                <w:placeholder>
                  <w:docPart w:val="F7EE0B2520F249E99DF852FB6C4C3466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0B6AF848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943690457"/>
                <w:placeholder>
                  <w:docPart w:val="01B301A0ED8F40BBB44195F51DA470BD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21C3AA3D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097024734"/>
                <w:placeholder>
                  <w:docPart w:val="8FBAA144606344E7805DD842873C0BE6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6A66B5F5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859770852"/>
                <w:placeholder>
                  <w:docPart w:val="DD140279114E41729CF678BCCB06A91E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015F6301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498304877"/>
                <w:placeholder>
                  <w:docPart w:val="0F64AC8701234587ACF3390BDB94DE97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4365DF86" w14:textId="77777777" w:rsidR="00C0211B" w:rsidRPr="0098522A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439966876"/>
                <w:placeholder>
                  <w:docPart w:val="FE49B34B8E824CDC988102191F1A6A30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363D006E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756491710"/>
                <w:placeholder>
                  <w:docPart w:val="DB7841C3839E4F9B93F3766B167048E9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D465EB7" w14:textId="77777777" w:rsidR="00C0211B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948275747"/>
                <w:placeholder>
                  <w:docPart w:val="EF37BB91755848D4971656EC97F7A4DC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6FAC7BC1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109738711"/>
                <w:placeholder>
                  <w:docPart w:val="F152EA44617142E3B390ECD192E731FA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47147CD2" w14:textId="77777777" w:rsidR="00C0211B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824548190"/>
                <w:placeholder>
                  <w:docPart w:val="D84212A8F7C04EC19404B8A1CDF5500C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C0211B" w:rsidRPr="0098522A" w14:paraId="074D09EF" w14:textId="77777777" w:rsidTr="00C0211B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0029F2FA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Mandante n</w:t>
            </w:r>
          </w:p>
          <w:p w14:paraId="645B09CE" w14:textId="77777777" w:rsidR="00C0211B" w:rsidRPr="0098522A" w:rsidRDefault="00C0211B" w:rsidP="004F23BB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516" w:type="pct"/>
            <w:vAlign w:val="center"/>
          </w:tcPr>
          <w:p w14:paraId="3185BE3E" w14:textId="3E78C151" w:rsidR="00C0211B" w:rsidRPr="00495921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756786551"/>
                <w:placeholder>
                  <w:docPart w:val="BE0D52CB0C364FA5B697D0E278897174"/>
                </w:placeholder>
                <w:text/>
              </w:sdtPr>
              <w:sdtContent>
                <w:r w:rsidR="00C0211B" w:rsidRPr="00495921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495921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72E00BDD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123235152"/>
                <w:placeholder>
                  <w:docPart w:val="6F115C1065CD4A8A96ADD1C86388D7F9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18341818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892389845"/>
                <w:placeholder>
                  <w:docPart w:val="02F9EC0D3CD34C77BCE5F8787D6E3950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218D1F78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448196772"/>
                <w:placeholder>
                  <w:docPart w:val="E945E445D0544372AE3FFBEF24AD564B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3DFD14C3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2089874461"/>
                <w:placeholder>
                  <w:docPart w:val="76881A3974C045A5872E2A92F29DD071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31125256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950583802"/>
                <w:placeholder>
                  <w:docPart w:val="BC3F40DF1950497A98422C488CB59271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26ED6A63" w14:textId="77777777" w:rsidR="00C0211B" w:rsidRPr="0098522A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686552718"/>
                <w:placeholder>
                  <w:docPart w:val="9479E30777A94A71955AD25360FBCA79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7D1713D4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861312233"/>
                <w:placeholder>
                  <w:docPart w:val="1262B04F89824E35AA6F2D02390610B1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960B13C" w14:textId="77777777" w:rsidR="00C0211B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794702893"/>
                <w:placeholder>
                  <w:docPart w:val="D04D5625B49E4E918B75AE7EC8E1F435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0D7C4981" w14:textId="77777777" w:rsidR="00C0211B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664270802"/>
                <w:placeholder>
                  <w:docPart w:val="009965476D8642438D2CF9A7B6700614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741C9355" w14:textId="77777777" w:rsidR="00C0211B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72339893"/>
                <w:placeholder>
                  <w:docPart w:val="B461436C4E5E4565BA14A614D8B7CA0B"/>
                </w:placeholder>
                <w:text/>
              </w:sdtPr>
              <w:sdtContent>
                <w:r w:rsidR="00C0211B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C0211B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C0211B" w:rsidRPr="0098522A" w14:paraId="36B8F32D" w14:textId="77777777" w:rsidTr="00C0211B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3182D896" w14:textId="77777777" w:rsidR="00C0211B" w:rsidRPr="0098522A" w:rsidRDefault="00C0211B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TOTALE</w:t>
            </w:r>
          </w:p>
        </w:tc>
        <w:tc>
          <w:tcPr>
            <w:tcW w:w="516" w:type="pct"/>
            <w:vAlign w:val="center"/>
          </w:tcPr>
          <w:p w14:paraId="55B1D506" w14:textId="7C8BD173" w:rsidR="00C0211B" w:rsidRPr="00495921" w:rsidRDefault="00000000" w:rsidP="004F23BB">
            <w:pPr>
              <w:keepNext/>
              <w:jc w:val="center"/>
              <w:rPr>
                <w:b/>
                <w:strike/>
                <w:color w:val="auto"/>
                <w:sz w:val="20"/>
              </w:rPr>
            </w:pPr>
            <w:sdt>
              <w:sdtPr>
                <w:rPr>
                  <w:b/>
                  <w:strike/>
                  <w:color w:val="auto"/>
                  <w:sz w:val="20"/>
                </w:rPr>
                <w:id w:val="-1939367861"/>
                <w:placeholder>
                  <w:docPart w:val="47800D5056D24FD388F86DEF24E78E21"/>
                </w:placeholder>
              </w:sdtPr>
              <w:sdtContent>
                <w:r w:rsidR="00C0211B" w:rsidRPr="00495921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6" w:type="pct"/>
            <w:shd w:val="clear" w:color="auto" w:fill="auto"/>
            <w:vAlign w:val="center"/>
          </w:tcPr>
          <w:p w14:paraId="22463B78" w14:textId="77777777" w:rsidR="00C0211B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-763305460"/>
                <w:placeholder>
                  <w:docPart w:val="DB6EBDB2E4A34086B6EF22F95A80D990"/>
                </w:placeholder>
                <w:text/>
              </w:sdtPr>
              <w:sdtContent>
                <w:r w:rsidR="00C0211B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5" w:type="pct"/>
            <w:vAlign w:val="center"/>
          </w:tcPr>
          <w:p w14:paraId="7B6440D5" w14:textId="77777777" w:rsidR="00C0211B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1127514910"/>
                <w:placeholder>
                  <w:docPart w:val="BEF8408DEDC2494EB36AA19372D7362A"/>
                </w:placeholder>
                <w:text/>
              </w:sdtPr>
              <w:sdtContent>
                <w:r w:rsidR="00C0211B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7" w:type="pct"/>
            <w:vAlign w:val="center"/>
          </w:tcPr>
          <w:p w14:paraId="50182E34" w14:textId="77777777" w:rsidR="00C0211B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1992674313"/>
                <w:placeholder>
                  <w:docPart w:val="F1A8581DA8FA47A48CA11C39FD0B34E8"/>
                </w:placeholder>
                <w:text/>
              </w:sdtPr>
              <w:sdtContent>
                <w:r w:rsidR="00C0211B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7" w:type="pct"/>
            <w:vAlign w:val="center"/>
          </w:tcPr>
          <w:p w14:paraId="4AB1606D" w14:textId="77777777" w:rsidR="00C0211B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-591699356"/>
                <w:placeholder>
                  <w:docPart w:val="7A8CD69FBB7A4A8393CCF874BA8994EB"/>
                </w:placeholder>
                <w:text/>
              </w:sdtPr>
              <w:sdtContent>
                <w:r w:rsidR="00C0211B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6" w:type="pct"/>
            <w:vAlign w:val="center"/>
          </w:tcPr>
          <w:p w14:paraId="11CCFFC8" w14:textId="77777777" w:rsidR="00C0211B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-431825267"/>
                <w:placeholder>
                  <w:docPart w:val="F6EE90D15D874AA8B187ACEBAD879A18"/>
                </w:placeholder>
                <w:text/>
              </w:sdtPr>
              <w:sdtContent>
                <w:r w:rsidR="00C0211B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32" w:type="pct"/>
            <w:shd w:val="clear" w:color="auto" w:fill="auto"/>
            <w:vAlign w:val="center"/>
          </w:tcPr>
          <w:p w14:paraId="007D4865" w14:textId="77777777" w:rsidR="00C0211B" w:rsidRPr="0098522A" w:rsidRDefault="00000000" w:rsidP="004F23BB">
            <w:pPr>
              <w:keepNext/>
              <w:jc w:val="center"/>
              <w:rPr>
                <w:b/>
                <w:strike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916516998"/>
                <w:placeholder>
                  <w:docPart w:val="B0153CE6439344C684406F890925E44E"/>
                </w:placeholder>
                <w:text/>
              </w:sdtPr>
              <w:sdtContent>
                <w:r w:rsidR="00C0211B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553" w:type="pct"/>
            <w:vAlign w:val="center"/>
          </w:tcPr>
          <w:p w14:paraId="614EE8A9" w14:textId="77777777" w:rsidR="00C0211B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-1554226416"/>
                <w:placeholder>
                  <w:docPart w:val="BD5E40AC249A4DD78893D07C8815C146"/>
                </w:placeholder>
                <w:text/>
              </w:sdtPr>
              <w:sdtContent>
                <w:r w:rsidR="00C0211B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507" w:type="pct"/>
            <w:shd w:val="clear" w:color="auto" w:fill="auto"/>
            <w:vAlign w:val="center"/>
          </w:tcPr>
          <w:p w14:paraId="2B408E6A" w14:textId="77777777" w:rsidR="00C0211B" w:rsidRPr="0098522A" w:rsidRDefault="00000000" w:rsidP="004F23BB">
            <w:pPr>
              <w:keepNext/>
              <w:jc w:val="center"/>
              <w:rPr>
                <w:b/>
                <w:strike/>
                <w:color w:val="FF0000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-1293668136"/>
                <w:placeholder>
                  <w:docPart w:val="2D49FDAD40514D499997691F20BA3592"/>
                </w:placeholder>
                <w:text/>
              </w:sdtPr>
              <w:sdtContent>
                <w:r w:rsidR="00C0211B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765" w:type="pct"/>
            <w:tcBorders>
              <w:top w:val="single" w:sz="4" w:space="0" w:color="7F7F7F" w:themeColor="text1" w:themeTint="80"/>
            </w:tcBorders>
            <w:vAlign w:val="center"/>
          </w:tcPr>
          <w:p w14:paraId="66A4307A" w14:textId="77777777" w:rsidR="00C0211B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573639105"/>
                <w:placeholder>
                  <w:docPart w:val="6F21674C127F4846BD50A45ACBFB3823"/>
                </w:placeholder>
                <w:text/>
              </w:sdtPr>
              <w:sdtContent>
                <w:r w:rsidR="00C0211B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576" w:type="pct"/>
            <w:shd w:val="clear" w:color="auto" w:fill="auto"/>
            <w:vAlign w:val="center"/>
          </w:tcPr>
          <w:p w14:paraId="43E4AC76" w14:textId="77777777" w:rsidR="00C0211B" w:rsidRPr="0098522A" w:rsidRDefault="00000000" w:rsidP="004F23BB">
            <w:pPr>
              <w:keepNext/>
              <w:jc w:val="center"/>
              <w:rPr>
                <w:b/>
                <w:strike/>
                <w:color w:val="FF0000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1879818239"/>
                <w:placeholder>
                  <w:docPart w:val="B77B985EB6C944DCA5A47E1965D70F50"/>
                </w:placeholder>
                <w:text/>
              </w:sdtPr>
              <w:sdtContent>
                <w:r w:rsidR="00C0211B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</w:tr>
    </w:tbl>
    <w:p w14:paraId="65C1A83C" w14:textId="77777777" w:rsidR="00CA51A2" w:rsidRPr="0098522A" w:rsidRDefault="00CA51A2" w:rsidP="007D4D24">
      <w:pPr>
        <w:pStyle w:val="Paragrafoelenco"/>
        <w:widowControl w:val="0"/>
        <w:spacing w:line="360" w:lineRule="auto"/>
        <w:ind w:left="360" w:right="119"/>
        <w:jc w:val="both"/>
        <w:rPr>
          <w:sz w:val="20"/>
        </w:rPr>
      </w:pPr>
    </w:p>
    <w:p w14:paraId="6B58D534" w14:textId="77777777" w:rsidR="00CA51A2" w:rsidRPr="0098522A" w:rsidRDefault="00CA51A2" w:rsidP="007D4D24">
      <w:pPr>
        <w:pStyle w:val="Paragrafoelenco"/>
        <w:widowControl w:val="0"/>
        <w:spacing w:line="360" w:lineRule="auto"/>
        <w:ind w:left="360" w:right="119"/>
        <w:jc w:val="both"/>
        <w:rPr>
          <w:sz w:val="20"/>
        </w:rPr>
      </w:pPr>
    </w:p>
    <w:p w14:paraId="4EB53E01" w14:textId="77777777" w:rsidR="00CA51A2" w:rsidRPr="0098522A" w:rsidRDefault="00CA51A2" w:rsidP="007D4D24">
      <w:pPr>
        <w:pStyle w:val="Paragrafoelenco"/>
        <w:widowControl w:val="0"/>
        <w:spacing w:line="360" w:lineRule="auto"/>
        <w:ind w:left="360" w:right="119"/>
        <w:jc w:val="both"/>
        <w:rPr>
          <w:sz w:val="20"/>
        </w:rPr>
      </w:pPr>
    </w:p>
    <w:p w14:paraId="38463D0F" w14:textId="77777777" w:rsidR="00CA51A2" w:rsidRPr="0098522A" w:rsidRDefault="00CA51A2" w:rsidP="007D4D24">
      <w:pPr>
        <w:pStyle w:val="Paragrafoelenco"/>
        <w:widowControl w:val="0"/>
        <w:spacing w:line="360" w:lineRule="auto"/>
        <w:ind w:left="360" w:right="119"/>
        <w:jc w:val="both"/>
        <w:rPr>
          <w:sz w:val="20"/>
        </w:rPr>
      </w:pPr>
    </w:p>
    <w:p w14:paraId="36BBAD9F" w14:textId="77777777" w:rsidR="00CA51A2" w:rsidRPr="0098522A" w:rsidRDefault="00CA51A2" w:rsidP="007D4D24">
      <w:pPr>
        <w:pStyle w:val="Paragrafoelenco"/>
        <w:widowControl w:val="0"/>
        <w:spacing w:line="360" w:lineRule="auto"/>
        <w:ind w:left="360" w:right="119"/>
        <w:jc w:val="both"/>
        <w:rPr>
          <w:sz w:val="20"/>
        </w:rPr>
      </w:pPr>
    </w:p>
    <w:p w14:paraId="25B072A5" w14:textId="77777777" w:rsidR="00C173A0" w:rsidRPr="0098522A" w:rsidRDefault="00C173A0" w:rsidP="008F5A14">
      <w:pPr>
        <w:widowControl w:val="0"/>
        <w:numPr>
          <w:ilvl w:val="0"/>
          <w:numId w:val="5"/>
        </w:numPr>
        <w:spacing w:line="360" w:lineRule="auto"/>
        <w:ind w:left="426" w:hanging="426"/>
        <w:jc w:val="both"/>
        <w:rPr>
          <w:b/>
          <w:color w:val="auto"/>
          <w:sz w:val="20"/>
        </w:rPr>
      </w:pPr>
      <w:r w:rsidRPr="0098522A">
        <w:rPr>
          <w:b/>
          <w:color w:val="auto"/>
          <w:sz w:val="20"/>
        </w:rPr>
        <w:t xml:space="preserve">Per le aggregazioni </w:t>
      </w:r>
      <w:r w:rsidR="000F0EA9" w:rsidRPr="0098522A">
        <w:rPr>
          <w:b/>
          <w:color w:val="auto"/>
          <w:sz w:val="20"/>
        </w:rPr>
        <w:t xml:space="preserve">di operatori economici </w:t>
      </w:r>
      <w:r w:rsidRPr="0098522A">
        <w:rPr>
          <w:b/>
          <w:color w:val="auto"/>
          <w:sz w:val="20"/>
        </w:rPr>
        <w:t>aderenti al contratto di rete: se la rete è dotata di un organo comune con potere di rappresentanza ma è priva di soggettività giuridica</w:t>
      </w:r>
    </w:p>
    <w:p w14:paraId="44BD5369" w14:textId="68C4E6B4" w:rsidR="002B38DA" w:rsidRPr="0098522A" w:rsidRDefault="007F47D9" w:rsidP="002B38DA">
      <w:pPr>
        <w:pStyle w:val="Paragrafoelenco"/>
        <w:widowControl w:val="0"/>
        <w:numPr>
          <w:ilvl w:val="0"/>
          <w:numId w:val="18"/>
        </w:numPr>
        <w:spacing w:line="360" w:lineRule="auto"/>
        <w:ind w:right="119"/>
        <w:jc w:val="both"/>
        <w:rPr>
          <w:sz w:val="20"/>
        </w:rPr>
      </w:pPr>
      <w:r w:rsidRPr="0098522A">
        <w:rPr>
          <w:color w:val="auto"/>
          <w:sz w:val="20"/>
        </w:rPr>
        <w:t>che</w:t>
      </w:r>
      <w:r w:rsidR="0018077E" w:rsidRPr="0098522A">
        <w:rPr>
          <w:sz w:val="20"/>
        </w:rPr>
        <w:t xml:space="preserve"> </w:t>
      </w:r>
      <w:r w:rsidR="0018077E" w:rsidRPr="0098522A">
        <w:rPr>
          <w:color w:val="auto"/>
          <w:sz w:val="20"/>
        </w:rPr>
        <w:t xml:space="preserve">la quota percentuale di ESECUZIONE di ciascuna categoria/prestazione di servizi </w:t>
      </w:r>
      <w:r w:rsidR="006E7BE3" w:rsidRPr="0098522A">
        <w:rPr>
          <w:sz w:val="20"/>
        </w:rPr>
        <w:t>con caratteristiche trasversali</w:t>
      </w:r>
      <w:r w:rsidR="006E7BE3" w:rsidRPr="0098522A">
        <w:rPr>
          <w:strike/>
          <w:sz w:val="20"/>
        </w:rPr>
        <w:t xml:space="preserve"> </w:t>
      </w:r>
      <w:r w:rsidR="0018077E" w:rsidRPr="0098522A">
        <w:rPr>
          <w:color w:val="auto"/>
          <w:sz w:val="20"/>
        </w:rPr>
        <w:t xml:space="preserve">oggetto di affidamento </w:t>
      </w:r>
      <w:r w:rsidR="00D23F2D" w:rsidRPr="0098522A">
        <w:rPr>
          <w:color w:val="auto"/>
          <w:sz w:val="20"/>
        </w:rPr>
        <w:t xml:space="preserve">che </w:t>
      </w:r>
      <w:r w:rsidR="00C35F0F" w:rsidRPr="0098522A">
        <w:rPr>
          <w:color w:val="auto"/>
          <w:sz w:val="20"/>
        </w:rPr>
        <w:t xml:space="preserve">ciascun </w:t>
      </w:r>
      <w:r w:rsidR="0018077E" w:rsidRPr="0098522A">
        <w:rPr>
          <w:color w:val="auto"/>
          <w:sz w:val="20"/>
        </w:rPr>
        <w:t>operator</w:t>
      </w:r>
      <w:r w:rsidR="00C35F0F" w:rsidRPr="0098522A">
        <w:rPr>
          <w:color w:val="auto"/>
          <w:sz w:val="20"/>
        </w:rPr>
        <w:t>e</w:t>
      </w:r>
      <w:r w:rsidR="0018077E" w:rsidRPr="0098522A">
        <w:rPr>
          <w:color w:val="auto"/>
          <w:sz w:val="20"/>
        </w:rPr>
        <w:t xml:space="preserve"> economic</w:t>
      </w:r>
      <w:r w:rsidR="00C35F0F" w:rsidRPr="0098522A">
        <w:rPr>
          <w:color w:val="auto"/>
          <w:sz w:val="20"/>
        </w:rPr>
        <w:t xml:space="preserve">o </w:t>
      </w:r>
      <w:r w:rsidR="00C35F0F" w:rsidRPr="0098522A">
        <w:rPr>
          <w:color w:val="auto"/>
          <w:sz w:val="20"/>
          <w:u w:val="single"/>
        </w:rPr>
        <w:t>aggregato</w:t>
      </w:r>
      <w:r w:rsidR="00D23F2D" w:rsidRPr="0098522A">
        <w:rPr>
          <w:color w:val="auto"/>
          <w:sz w:val="20"/>
          <w:u w:val="single"/>
        </w:rPr>
        <w:t xml:space="preserve"> si impegna ad eseguire</w:t>
      </w:r>
      <w:r w:rsidR="0018077E" w:rsidRPr="0098522A">
        <w:rPr>
          <w:color w:val="auto"/>
          <w:sz w:val="20"/>
        </w:rPr>
        <w:t>, è la seguente</w:t>
      </w:r>
      <w:r w:rsidRPr="0098522A">
        <w:rPr>
          <w:sz w:val="20"/>
        </w:rPr>
        <w:t>:</w:t>
      </w:r>
    </w:p>
    <w:p w14:paraId="1F6BCD6D" w14:textId="05B48825" w:rsidR="007F041F" w:rsidRPr="0098522A" w:rsidRDefault="007F041F" w:rsidP="009B41AC">
      <w:pPr>
        <w:widowControl w:val="0"/>
        <w:spacing w:line="360" w:lineRule="auto"/>
        <w:ind w:right="119"/>
        <w:jc w:val="both"/>
        <w:rPr>
          <w:sz w:val="20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3174"/>
        <w:gridCol w:w="2275"/>
        <w:gridCol w:w="996"/>
        <w:gridCol w:w="992"/>
        <w:gridCol w:w="1001"/>
        <w:gridCol w:w="1001"/>
        <w:gridCol w:w="996"/>
        <w:gridCol w:w="1023"/>
        <w:gridCol w:w="2438"/>
        <w:gridCol w:w="2235"/>
        <w:gridCol w:w="3372"/>
        <w:gridCol w:w="2539"/>
      </w:tblGrid>
      <w:tr w:rsidR="00345377" w:rsidRPr="0098522A" w14:paraId="4FD773F3" w14:textId="77777777" w:rsidTr="004F23BB">
        <w:trPr>
          <w:cantSplit/>
          <w:trHeight w:val="540"/>
          <w:jc w:val="center"/>
        </w:trPr>
        <w:tc>
          <w:tcPr>
            <w:tcW w:w="5000" w:type="pct"/>
            <w:gridSpan w:val="12"/>
            <w:shd w:val="clear" w:color="auto" w:fill="FFFFFF"/>
          </w:tcPr>
          <w:p w14:paraId="21D3A7C2" w14:textId="77777777" w:rsidR="00345377" w:rsidRPr="0098522A" w:rsidRDefault="00345377" w:rsidP="004F23BB">
            <w:pPr>
              <w:keepNext/>
              <w:jc w:val="center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QUOTE DI ESECUZIONE</w:t>
            </w:r>
          </w:p>
        </w:tc>
      </w:tr>
      <w:tr w:rsidR="00345377" w:rsidRPr="0098522A" w14:paraId="65043D1E" w14:textId="77777777" w:rsidTr="004F23BB">
        <w:trPr>
          <w:cantSplit/>
          <w:trHeight w:val="540"/>
          <w:jc w:val="center"/>
        </w:trPr>
        <w:tc>
          <w:tcPr>
            <w:tcW w:w="720" w:type="pct"/>
            <w:vMerge w:val="restart"/>
            <w:shd w:val="clear" w:color="auto" w:fill="FFFFFF"/>
            <w:vAlign w:val="center"/>
          </w:tcPr>
          <w:p w14:paraId="17880D24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Denominazione e ruolo</w:t>
            </w:r>
          </w:p>
          <w:p w14:paraId="596CEC14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operatore economico</w:t>
            </w:r>
          </w:p>
        </w:tc>
        <w:tc>
          <w:tcPr>
            <w:tcW w:w="1879" w:type="pct"/>
            <w:gridSpan w:val="7"/>
            <w:shd w:val="clear" w:color="auto" w:fill="D9D9D9" w:themeFill="background1" w:themeFillShade="D9"/>
          </w:tcPr>
          <w:p w14:paraId="42A9987A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FASE PROGETTUALE</w:t>
            </w:r>
          </w:p>
          <w:p w14:paraId="7F4B58A8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(</w:t>
            </w:r>
            <w:r w:rsidRPr="0098522A">
              <w:rPr>
                <w:b/>
                <w:color w:val="auto"/>
                <w:sz w:val="20"/>
                <w:u w:val="single"/>
              </w:rPr>
              <w:t>I dati inseriti devono essere al netto delle altre prestazioni trasversali</w:t>
            </w:r>
            <w:r w:rsidRPr="0098522A">
              <w:rPr>
                <w:b/>
                <w:color w:val="auto"/>
                <w:sz w:val="20"/>
              </w:rPr>
              <w:t>)</w:t>
            </w:r>
          </w:p>
        </w:tc>
        <w:tc>
          <w:tcPr>
            <w:tcW w:w="1060" w:type="pct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952B28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FASE PROGETTUALE</w:t>
            </w:r>
          </w:p>
          <w:p w14:paraId="5DA55666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Altre Prestazioni di servizi con caratteristiche trasversali</w:t>
            </w:r>
          </w:p>
          <w:p w14:paraId="2AF08217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(cioè riferibili a più categorie):</w:t>
            </w:r>
          </w:p>
        </w:tc>
        <w:tc>
          <w:tcPr>
            <w:tcW w:w="1341" w:type="pct"/>
            <w:gridSpan w:val="2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7BB6992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FASE ESECUTIVA</w:t>
            </w:r>
          </w:p>
          <w:p w14:paraId="1BCDEF3E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Altre Prestazioni di servizi opzionali con caratteristiche trasversali</w:t>
            </w:r>
          </w:p>
          <w:p w14:paraId="465FD1E6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(cioè riferibili a più categorie):</w:t>
            </w:r>
          </w:p>
        </w:tc>
      </w:tr>
      <w:tr w:rsidR="003C3B58" w:rsidRPr="0098522A" w14:paraId="2905BAF6" w14:textId="77777777" w:rsidTr="003C3B58">
        <w:trPr>
          <w:cantSplit/>
          <w:trHeight w:val="1090"/>
          <w:jc w:val="center"/>
        </w:trPr>
        <w:tc>
          <w:tcPr>
            <w:tcW w:w="720" w:type="pct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EA99C8F" w14:textId="77777777" w:rsidR="003C3B58" w:rsidRPr="0098522A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183F6A" w14:textId="77777777" w:rsidR="003C3B58" w:rsidRPr="00495921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495921">
              <w:rPr>
                <w:b/>
                <w:color w:val="auto"/>
                <w:sz w:val="20"/>
              </w:rPr>
              <w:t>CAT.</w:t>
            </w:r>
          </w:p>
          <w:p w14:paraId="48457251" w14:textId="77777777" w:rsidR="003C3B58" w:rsidRPr="00495921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495921">
              <w:rPr>
                <w:b/>
                <w:color w:val="auto"/>
                <w:sz w:val="20"/>
              </w:rPr>
              <w:t xml:space="preserve">E.22 </w:t>
            </w:r>
          </w:p>
          <w:p w14:paraId="3EFA52F8" w14:textId="68399679" w:rsidR="003C3B58" w:rsidRPr="00495921" w:rsidRDefault="003C3B58" w:rsidP="004F23BB">
            <w:pPr>
              <w:keepNext/>
              <w:jc w:val="center"/>
              <w:rPr>
                <w:b/>
                <w:strike/>
                <w:color w:val="auto"/>
                <w:sz w:val="20"/>
              </w:rPr>
            </w:pPr>
            <w:r w:rsidRPr="00495921">
              <w:rPr>
                <w:b/>
                <w:color w:val="auto"/>
                <w:sz w:val="20"/>
              </w:rPr>
              <w:t>(compreso il restauro di beni culturali)</w:t>
            </w:r>
          </w:p>
        </w:tc>
        <w:tc>
          <w:tcPr>
            <w:tcW w:w="226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4DD760" w14:textId="77777777" w:rsidR="003C3B58" w:rsidRPr="0098522A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594C4B33" w14:textId="77777777" w:rsidR="003C3B58" w:rsidRPr="0098522A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E.19</w:t>
            </w:r>
          </w:p>
        </w:tc>
        <w:tc>
          <w:tcPr>
            <w:tcW w:w="22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EDCEC0" w14:textId="77777777" w:rsidR="003C3B58" w:rsidRPr="0098522A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642172D1" w14:textId="77777777" w:rsidR="003C3B58" w:rsidRPr="0098522A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S.03</w:t>
            </w:r>
          </w:p>
        </w:tc>
        <w:tc>
          <w:tcPr>
            <w:tcW w:w="22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3E984F" w14:textId="77777777" w:rsidR="003C3B58" w:rsidRPr="0098522A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66660D7A" w14:textId="77777777" w:rsidR="003C3B58" w:rsidRPr="0098522A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S.04</w:t>
            </w:r>
          </w:p>
        </w:tc>
        <w:tc>
          <w:tcPr>
            <w:tcW w:w="22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FE80B" w14:textId="77777777" w:rsidR="003C3B58" w:rsidRPr="0098522A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0715EF53" w14:textId="77777777" w:rsidR="003C3B58" w:rsidRPr="0098522A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IA.01</w:t>
            </w:r>
          </w:p>
        </w:tc>
        <w:tc>
          <w:tcPr>
            <w:tcW w:w="226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8B0A68" w14:textId="77777777" w:rsidR="003C3B58" w:rsidRPr="0098522A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441B2E05" w14:textId="77777777" w:rsidR="003C3B58" w:rsidRPr="0098522A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IA.02</w:t>
            </w:r>
          </w:p>
        </w:tc>
        <w:tc>
          <w:tcPr>
            <w:tcW w:w="232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C14191" w14:textId="77777777" w:rsidR="003C3B58" w:rsidRPr="0098522A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4DFD4A04" w14:textId="77777777" w:rsidR="003C3B58" w:rsidRPr="0098522A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IA.04</w:t>
            </w:r>
          </w:p>
        </w:tc>
        <w:tc>
          <w:tcPr>
            <w:tcW w:w="553" w:type="pct"/>
            <w:tcBorders>
              <w:top w:val="single" w:sz="4" w:space="0" w:color="auto"/>
            </w:tcBorders>
            <w:shd w:val="clear" w:color="auto" w:fill="B8CCE4" w:themeFill="accent1" w:themeFillTint="66"/>
            <w:vAlign w:val="center"/>
          </w:tcPr>
          <w:p w14:paraId="090D5C57" w14:textId="77777777" w:rsidR="003C3B58" w:rsidRPr="0098522A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Coordinamento sicurezza in fase di progettazione</w:t>
            </w:r>
          </w:p>
        </w:tc>
        <w:tc>
          <w:tcPr>
            <w:tcW w:w="507" w:type="pct"/>
            <w:tcBorders>
              <w:top w:val="single" w:sz="4" w:space="0" w:color="auto"/>
            </w:tcBorders>
            <w:shd w:val="clear" w:color="auto" w:fill="B8CCE4" w:themeFill="accent1" w:themeFillTint="66"/>
            <w:vAlign w:val="center"/>
          </w:tcPr>
          <w:p w14:paraId="609C23C2" w14:textId="77777777" w:rsidR="003C3B58" w:rsidRPr="0098522A" w:rsidRDefault="003C3B58" w:rsidP="004F23BB">
            <w:pPr>
              <w:keepNext/>
              <w:spacing w:before="240"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Intervento in materia di Antincendio</w:t>
            </w:r>
          </w:p>
          <w:p w14:paraId="6114C57B" w14:textId="77777777" w:rsidR="003C3B58" w:rsidRPr="0098522A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765" w:type="pct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74E8F11F" w14:textId="77777777" w:rsidR="003C3B58" w:rsidRPr="0098522A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Direzione lavori</w:t>
            </w:r>
          </w:p>
        </w:tc>
        <w:tc>
          <w:tcPr>
            <w:tcW w:w="576" w:type="pct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2777329E" w14:textId="77777777" w:rsidR="003C3B58" w:rsidRPr="0098522A" w:rsidRDefault="003C3B58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Coordinamento sicurezza in fase di esecuzione</w:t>
            </w:r>
          </w:p>
          <w:p w14:paraId="22DD90B8" w14:textId="77777777" w:rsidR="003C3B58" w:rsidRPr="0098522A" w:rsidRDefault="003C3B58" w:rsidP="004F23BB">
            <w:pPr>
              <w:keepNext/>
              <w:jc w:val="center"/>
              <w:rPr>
                <w:b/>
                <w:strike/>
                <w:color w:val="FF0000"/>
                <w:sz w:val="20"/>
              </w:rPr>
            </w:pPr>
          </w:p>
        </w:tc>
      </w:tr>
      <w:tr w:rsidR="00E576F4" w:rsidRPr="0098522A" w14:paraId="2B3272C5" w14:textId="77777777" w:rsidTr="00E576F4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5BE23A38" w14:textId="77777777" w:rsidR="00E576F4" w:rsidRPr="0098522A" w:rsidRDefault="00E576F4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Mandatario del R.T.</w:t>
            </w:r>
          </w:p>
          <w:p w14:paraId="10E061CB" w14:textId="77777777" w:rsidR="00E576F4" w:rsidRPr="0098522A" w:rsidRDefault="00E576F4" w:rsidP="004F23BB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516" w:type="pct"/>
            <w:vAlign w:val="center"/>
          </w:tcPr>
          <w:p w14:paraId="29DA6915" w14:textId="078E88C2" w:rsidR="00E576F4" w:rsidRPr="00495921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610038752"/>
                <w:placeholder>
                  <w:docPart w:val="845F869F97FA49EF920C1D019D1EAC8B"/>
                </w:placeholder>
                <w:text/>
              </w:sdtPr>
              <w:sdtContent>
                <w:r w:rsidR="00E576F4" w:rsidRPr="00495921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495921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3AFE242B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516533087"/>
                <w:placeholder>
                  <w:docPart w:val="C0B6F87BE3BB4A9F92B3833EEEE5C213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42BE61C8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462873890"/>
                <w:placeholder>
                  <w:docPart w:val="417CD3CE5D154E178F063F93F8360CAA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1CBA1F88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208329693"/>
                <w:placeholder>
                  <w:docPart w:val="84A419E440B54506907F200AD4D9DC75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2B587122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386673869"/>
                <w:placeholder>
                  <w:docPart w:val="2FABA2E2C93244F4B371AF486EFCB57D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7AF8FF30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976329623"/>
                <w:placeholder>
                  <w:docPart w:val="F210419054CD4DD7BD6C1815AA739A6D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3D62CC79" w14:textId="77777777" w:rsidR="00E576F4" w:rsidRPr="0098522A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196531287"/>
                <w:placeholder>
                  <w:docPart w:val="F0A92BE6A5B2445AA7658D94F740A37C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124B1780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66100061"/>
                <w:placeholder>
                  <w:docPart w:val="AA82AD66220248F4BD9E31CE0DC0EFC4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5D13F4C" w14:textId="77777777" w:rsidR="00E576F4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504084300"/>
                <w:placeholder>
                  <w:docPart w:val="8FC2C5A792324047AEB67781471275BE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2776307C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638948491"/>
                <w:placeholder>
                  <w:docPart w:val="B93FEDD27E054F31A6ED721C8AD98017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7C2ED1C5" w14:textId="77777777" w:rsidR="00E576F4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780059658"/>
                <w:placeholder>
                  <w:docPart w:val="B5A25143840C4210A73D727141717715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E576F4" w:rsidRPr="0098522A" w14:paraId="31C639E2" w14:textId="77777777" w:rsidTr="00E576F4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4969C150" w14:textId="77777777" w:rsidR="00E576F4" w:rsidRPr="0098522A" w:rsidRDefault="00E576F4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Mandante 1</w:t>
            </w:r>
          </w:p>
          <w:p w14:paraId="7929FA6B" w14:textId="77777777" w:rsidR="00E576F4" w:rsidRPr="0098522A" w:rsidRDefault="00E576F4" w:rsidP="004F23BB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516" w:type="pct"/>
            <w:vAlign w:val="center"/>
          </w:tcPr>
          <w:p w14:paraId="671D94CE" w14:textId="34D083CD" w:rsidR="00E576F4" w:rsidRPr="00495921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2122675272"/>
                <w:placeholder>
                  <w:docPart w:val="3CB8296625C24786946D8F8125E7ECF5"/>
                </w:placeholder>
                <w:text/>
              </w:sdtPr>
              <w:sdtContent>
                <w:r w:rsidR="00E576F4" w:rsidRPr="00495921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495921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74E2989F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828981677"/>
                <w:placeholder>
                  <w:docPart w:val="30AD506BC7F341D88D1C378331AF9B9D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3405FA48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2040846465"/>
                <w:placeholder>
                  <w:docPart w:val="06B142C73273427A925D0D0DF44715A6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645F72FF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185399489"/>
                <w:placeholder>
                  <w:docPart w:val="C00957474C2E451BBEF4A1B9147CF2A9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3CCB8E7B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804771270"/>
                <w:placeholder>
                  <w:docPart w:val="43F4EF375B9B4A2DA17C78E17DACEF7E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6825E976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291476719"/>
                <w:placeholder>
                  <w:docPart w:val="C3B9A430C557465D8065469270DFCA82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117A3979" w14:textId="77777777" w:rsidR="00E576F4" w:rsidRPr="0098522A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083486616"/>
                <w:placeholder>
                  <w:docPart w:val="F20C5B7EA90943938A61CBC0D8BBDD64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18FB9620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2132202312"/>
                <w:placeholder>
                  <w:docPart w:val="1AB9BF8BA68B4751A93729A61BECDABB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6BB01D3" w14:textId="77777777" w:rsidR="00E576F4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746883909"/>
                <w:placeholder>
                  <w:docPart w:val="4397A27201D94BCF9525868C3C602332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4F41B7F8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2023433394"/>
                <w:placeholder>
                  <w:docPart w:val="E028A410CD524AAAA72B36BB516C94EC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273B8767" w14:textId="77777777" w:rsidR="00E576F4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31033052"/>
                <w:placeholder>
                  <w:docPart w:val="6897836AEC9642728E51BBFAA1C24E00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E576F4" w:rsidRPr="0098522A" w14:paraId="1181820D" w14:textId="77777777" w:rsidTr="00E576F4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1CA7672C" w14:textId="77777777" w:rsidR="00E576F4" w:rsidRPr="0098522A" w:rsidRDefault="00E576F4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Mandante 2</w:t>
            </w:r>
          </w:p>
          <w:p w14:paraId="5D2DD52E" w14:textId="77777777" w:rsidR="00E576F4" w:rsidRPr="0098522A" w:rsidRDefault="00E576F4" w:rsidP="004F23BB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516" w:type="pct"/>
            <w:vAlign w:val="center"/>
          </w:tcPr>
          <w:p w14:paraId="4B3D84B2" w14:textId="3C172376" w:rsidR="00E576F4" w:rsidRPr="00495921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258440262"/>
                <w:placeholder>
                  <w:docPart w:val="5815B2E48CC2454EA09A7215F905B147"/>
                </w:placeholder>
                <w:text/>
              </w:sdtPr>
              <w:sdtContent>
                <w:r w:rsidR="00E576F4" w:rsidRPr="00495921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495921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12186F0B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751861518"/>
                <w:placeholder>
                  <w:docPart w:val="26DDB5E73BCB41538C3A6C5B40826102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4E68AC52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962257560"/>
                <w:placeholder>
                  <w:docPart w:val="F7DD115F484A4B21BEB425577D8069F6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20A7AFE4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303513142"/>
                <w:placeholder>
                  <w:docPart w:val="861745D5C73F45D4ADEF334E65B32021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5C137918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18531669"/>
                <w:placeholder>
                  <w:docPart w:val="31C16C86876948788E75B2219D82AE8C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7219818E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224250983"/>
                <w:placeholder>
                  <w:docPart w:val="23FDAFFACD0D474D8D176E02628F6C17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578C1DBE" w14:textId="77777777" w:rsidR="00E576F4" w:rsidRPr="0098522A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324546387"/>
                <w:placeholder>
                  <w:docPart w:val="3FC9774AC090439DA8DF918B3F8752D0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355DF74A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086188250"/>
                <w:placeholder>
                  <w:docPart w:val="A1C617148FA7453086152855D2760C6E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0E48F9F" w14:textId="77777777" w:rsidR="00E576F4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88727188"/>
                <w:placeholder>
                  <w:docPart w:val="3B996E5CA6984AD295D80010EFD4E00F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0B66BA61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52817005"/>
                <w:placeholder>
                  <w:docPart w:val="B64063DEF9CB46D89133C41CD1001CDD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7F08D933" w14:textId="77777777" w:rsidR="00E576F4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967569208"/>
                <w:placeholder>
                  <w:docPart w:val="C827B0899CFD42EEB266DFF75BE31BDE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E576F4" w:rsidRPr="0098522A" w14:paraId="736BECD9" w14:textId="77777777" w:rsidTr="00E576F4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3066DE67" w14:textId="77777777" w:rsidR="00E576F4" w:rsidRPr="0098522A" w:rsidRDefault="00E576F4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Mandante 3</w:t>
            </w:r>
          </w:p>
          <w:p w14:paraId="756ED94D" w14:textId="77777777" w:rsidR="00E576F4" w:rsidRPr="0098522A" w:rsidRDefault="00E576F4" w:rsidP="004F23BB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516" w:type="pct"/>
            <w:vAlign w:val="center"/>
          </w:tcPr>
          <w:p w14:paraId="0638EFCF" w14:textId="629BAA08" w:rsidR="00E576F4" w:rsidRPr="00495921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000582660"/>
                <w:placeholder>
                  <w:docPart w:val="E681DF8DA49D4742BCBC33212C2E8DE6"/>
                </w:placeholder>
                <w:text/>
              </w:sdtPr>
              <w:sdtContent>
                <w:r w:rsidR="00E576F4" w:rsidRPr="00495921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495921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51548C59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2122065572"/>
                <w:placeholder>
                  <w:docPart w:val="83E3B576445B440E92234ECD02EAA3D7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33991C5B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56132809"/>
                <w:placeholder>
                  <w:docPart w:val="3E88B300B79849A9BA6FAEDCE3ADEB93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13E1A9BA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2095505955"/>
                <w:placeholder>
                  <w:docPart w:val="3B40636C385B4023A4E155193662319F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5338EFCE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762295403"/>
                <w:placeholder>
                  <w:docPart w:val="07AA46F9BBCB4306923FDE791C8C0F0C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4A548442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399286267"/>
                <w:placeholder>
                  <w:docPart w:val="0E179C293E6B4EC48CF22EFF2F929A08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2762AA53" w14:textId="77777777" w:rsidR="00E576F4" w:rsidRPr="0098522A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47775832"/>
                <w:placeholder>
                  <w:docPart w:val="7F3F32822B2248BAA2C8FF6D97A379DF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0F2CFD89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036933901"/>
                <w:placeholder>
                  <w:docPart w:val="BF53ADFC15BA4E38A38CA8A0BD5FA49A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C0719E8" w14:textId="77777777" w:rsidR="00E576F4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600215416"/>
                <w:placeholder>
                  <w:docPart w:val="3FA145954A2C41AE8FF11A3DF49D1F61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4779A868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227455500"/>
                <w:placeholder>
                  <w:docPart w:val="64405FAEDBCD4E26BAA60B26C6636DC0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213E706E" w14:textId="77777777" w:rsidR="00E576F4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2030764550"/>
                <w:placeholder>
                  <w:docPart w:val="19815A55BB1B4D03B4775A51F63E56D8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E576F4" w:rsidRPr="0098522A" w14:paraId="7EC2441D" w14:textId="77777777" w:rsidTr="00E576F4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0E6A2637" w14:textId="77777777" w:rsidR="00E576F4" w:rsidRPr="0098522A" w:rsidRDefault="00E576F4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Mandante n</w:t>
            </w:r>
          </w:p>
          <w:p w14:paraId="1948B651" w14:textId="77777777" w:rsidR="00E576F4" w:rsidRPr="0098522A" w:rsidRDefault="00E576F4" w:rsidP="004F23BB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516" w:type="pct"/>
            <w:vAlign w:val="center"/>
          </w:tcPr>
          <w:p w14:paraId="7908CA13" w14:textId="10BED9A4" w:rsidR="00E576F4" w:rsidRPr="00495921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350341038"/>
                <w:placeholder>
                  <w:docPart w:val="BAE53CB8D19B48FABD1E50F09E58C430"/>
                </w:placeholder>
                <w:text/>
              </w:sdtPr>
              <w:sdtContent>
                <w:r w:rsidR="00E576F4" w:rsidRPr="00495921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495921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613D2825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634130133"/>
                <w:placeholder>
                  <w:docPart w:val="A019769A6DD44BA0B55E094A88A159C3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023A0D5B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129624362"/>
                <w:placeholder>
                  <w:docPart w:val="9D4755B417AC4210A82B0485CED0110F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081EFD7B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38490794"/>
                <w:placeholder>
                  <w:docPart w:val="BE4ACD9820DB44F6A4C3706DF0EC5004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27EF0B9D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823648998"/>
                <w:placeholder>
                  <w:docPart w:val="C157C87DCA0A4152AA25B0AA70E2C282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189D4BC9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552342200"/>
                <w:placeholder>
                  <w:docPart w:val="A6000EA0558840529E3771FCC1EA3A40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65712CBB" w14:textId="77777777" w:rsidR="00E576F4" w:rsidRPr="0098522A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680044434"/>
                <w:placeholder>
                  <w:docPart w:val="3FD187C818BE4FE184D46076CB0D84AB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41CDE7CC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733162292"/>
                <w:placeholder>
                  <w:docPart w:val="501CFF9E96924EEAAA6813B4D87EB929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34267CF" w14:textId="77777777" w:rsidR="00E576F4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41298021"/>
                <w:placeholder>
                  <w:docPart w:val="CBAEAC1B4DC345348C0751EEBFA7ECB4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75953CD9" w14:textId="77777777" w:rsidR="00E576F4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061401851"/>
                <w:placeholder>
                  <w:docPart w:val="639EE14E82AF4E01B08A67E7F241C0D0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794C4A10" w14:textId="77777777" w:rsidR="00E576F4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426231345"/>
                <w:placeholder>
                  <w:docPart w:val="044942473E42411BB4BA230E0F0CB06E"/>
                </w:placeholder>
                <w:text/>
              </w:sdtPr>
              <w:sdtContent>
                <w:r w:rsidR="00E576F4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E576F4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E576F4" w:rsidRPr="0098522A" w14:paraId="7A860FD6" w14:textId="77777777" w:rsidTr="00E576F4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7DBC19EC" w14:textId="77777777" w:rsidR="00E576F4" w:rsidRPr="0098522A" w:rsidRDefault="00E576F4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TOTALE</w:t>
            </w:r>
          </w:p>
        </w:tc>
        <w:tc>
          <w:tcPr>
            <w:tcW w:w="516" w:type="pct"/>
            <w:vAlign w:val="center"/>
          </w:tcPr>
          <w:p w14:paraId="6650C2F8" w14:textId="0D6505B5" w:rsidR="00E576F4" w:rsidRPr="00495921" w:rsidRDefault="00000000" w:rsidP="004F23BB">
            <w:pPr>
              <w:keepNext/>
              <w:jc w:val="center"/>
              <w:rPr>
                <w:b/>
                <w:strike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347135770"/>
                <w:placeholder>
                  <w:docPart w:val="AF983C91707844FB9B52B78BC5D6B398"/>
                </w:placeholder>
                <w:text/>
              </w:sdtPr>
              <w:sdtContent>
                <w:r w:rsidR="00E576F4" w:rsidRPr="00495921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6" w:type="pct"/>
            <w:shd w:val="clear" w:color="auto" w:fill="auto"/>
            <w:vAlign w:val="center"/>
          </w:tcPr>
          <w:p w14:paraId="435490BD" w14:textId="77777777" w:rsidR="00E576F4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-854495215"/>
                <w:placeholder>
                  <w:docPart w:val="4FB86B930A224721AD764E7E9E6D672A"/>
                </w:placeholder>
                <w:text/>
              </w:sdtPr>
              <w:sdtContent>
                <w:r w:rsidR="00E576F4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5" w:type="pct"/>
            <w:vAlign w:val="center"/>
          </w:tcPr>
          <w:p w14:paraId="1E418B0A" w14:textId="77777777" w:rsidR="00E576F4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-2050676388"/>
                <w:placeholder>
                  <w:docPart w:val="B3AE1B74759D4E009FCB92D03677A4FA"/>
                </w:placeholder>
                <w:text/>
              </w:sdtPr>
              <w:sdtContent>
                <w:r w:rsidR="00E576F4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7" w:type="pct"/>
            <w:vAlign w:val="center"/>
          </w:tcPr>
          <w:p w14:paraId="537FB315" w14:textId="77777777" w:rsidR="00E576F4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162199917"/>
                <w:placeholder>
                  <w:docPart w:val="709F44E4E1FD4298B38C3CC8F64B1FF9"/>
                </w:placeholder>
                <w:text/>
              </w:sdtPr>
              <w:sdtContent>
                <w:r w:rsidR="00E576F4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7" w:type="pct"/>
            <w:vAlign w:val="center"/>
          </w:tcPr>
          <w:p w14:paraId="65060C29" w14:textId="77777777" w:rsidR="00E576F4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981426431"/>
                <w:placeholder>
                  <w:docPart w:val="C38EBB0D183B4457B185CFF42FB6DE0F"/>
                </w:placeholder>
                <w:text/>
              </w:sdtPr>
              <w:sdtContent>
                <w:r w:rsidR="00E576F4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6" w:type="pct"/>
            <w:vAlign w:val="center"/>
          </w:tcPr>
          <w:p w14:paraId="340D7170" w14:textId="77777777" w:rsidR="00E576F4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1541707573"/>
                <w:placeholder>
                  <w:docPart w:val="910058B2A1FA44118C9599A9FEC233A3"/>
                </w:placeholder>
                <w:text/>
              </w:sdtPr>
              <w:sdtContent>
                <w:r w:rsidR="00E576F4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32" w:type="pct"/>
            <w:shd w:val="clear" w:color="auto" w:fill="auto"/>
            <w:vAlign w:val="center"/>
          </w:tcPr>
          <w:p w14:paraId="02C5A8C9" w14:textId="77777777" w:rsidR="00E576F4" w:rsidRPr="0098522A" w:rsidRDefault="00000000" w:rsidP="004F23BB">
            <w:pPr>
              <w:keepNext/>
              <w:jc w:val="center"/>
              <w:rPr>
                <w:b/>
                <w:strike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1051654811"/>
                <w:placeholder>
                  <w:docPart w:val="82EBDD081FE54ED59A8BF71404CAF2EC"/>
                </w:placeholder>
                <w:text/>
              </w:sdtPr>
              <w:sdtContent>
                <w:r w:rsidR="00E576F4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553" w:type="pct"/>
            <w:vAlign w:val="center"/>
          </w:tcPr>
          <w:p w14:paraId="73E8EB5A" w14:textId="77777777" w:rsidR="00E576F4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2067998595"/>
                <w:placeholder>
                  <w:docPart w:val="D7476EE419E549368BD9AA3BAA7CB80C"/>
                </w:placeholder>
                <w:text/>
              </w:sdtPr>
              <w:sdtContent>
                <w:r w:rsidR="00E576F4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507" w:type="pct"/>
            <w:shd w:val="clear" w:color="auto" w:fill="auto"/>
            <w:vAlign w:val="center"/>
          </w:tcPr>
          <w:p w14:paraId="4999CEB6" w14:textId="77777777" w:rsidR="00E576F4" w:rsidRPr="0098522A" w:rsidRDefault="00000000" w:rsidP="004F23BB">
            <w:pPr>
              <w:keepNext/>
              <w:jc w:val="center"/>
              <w:rPr>
                <w:b/>
                <w:strike/>
                <w:color w:val="FF0000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571856731"/>
                <w:placeholder>
                  <w:docPart w:val="3A5B686F39DC4C6B9115A746B64FFB7B"/>
                </w:placeholder>
                <w:text/>
              </w:sdtPr>
              <w:sdtContent>
                <w:r w:rsidR="00E576F4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765" w:type="pct"/>
            <w:tcBorders>
              <w:top w:val="single" w:sz="4" w:space="0" w:color="7F7F7F" w:themeColor="text1" w:themeTint="80"/>
            </w:tcBorders>
            <w:vAlign w:val="center"/>
          </w:tcPr>
          <w:p w14:paraId="2C9C05FE" w14:textId="77777777" w:rsidR="00E576F4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357712413"/>
                <w:placeholder>
                  <w:docPart w:val="65C360BE06C742A29786CBB2B9BF9536"/>
                </w:placeholder>
                <w:text/>
              </w:sdtPr>
              <w:sdtContent>
                <w:r w:rsidR="00E576F4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576" w:type="pct"/>
            <w:shd w:val="clear" w:color="auto" w:fill="auto"/>
            <w:vAlign w:val="center"/>
          </w:tcPr>
          <w:p w14:paraId="789EADFF" w14:textId="77777777" w:rsidR="00E576F4" w:rsidRPr="0098522A" w:rsidRDefault="00000000" w:rsidP="004F23BB">
            <w:pPr>
              <w:keepNext/>
              <w:jc w:val="center"/>
              <w:rPr>
                <w:b/>
                <w:strike/>
                <w:color w:val="FF0000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-1676421071"/>
                <w:placeholder>
                  <w:docPart w:val="DA9D2923B4774147AFC2C22013DC4C86"/>
                </w:placeholder>
                <w:text/>
              </w:sdtPr>
              <w:sdtContent>
                <w:r w:rsidR="00E576F4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</w:tr>
    </w:tbl>
    <w:p w14:paraId="48736EFF" w14:textId="77777777" w:rsidR="00CA51A2" w:rsidRPr="0098522A" w:rsidRDefault="00CA51A2" w:rsidP="009B41AC">
      <w:pPr>
        <w:widowControl w:val="0"/>
        <w:spacing w:line="360" w:lineRule="auto"/>
        <w:ind w:right="119"/>
        <w:jc w:val="both"/>
        <w:rPr>
          <w:sz w:val="20"/>
        </w:rPr>
      </w:pPr>
    </w:p>
    <w:p w14:paraId="3C033D97" w14:textId="77777777" w:rsidR="00CA51A2" w:rsidRPr="0098522A" w:rsidRDefault="00CA51A2" w:rsidP="009B41AC">
      <w:pPr>
        <w:widowControl w:val="0"/>
        <w:spacing w:line="360" w:lineRule="auto"/>
        <w:ind w:right="119"/>
        <w:jc w:val="both"/>
        <w:rPr>
          <w:sz w:val="20"/>
        </w:rPr>
      </w:pPr>
    </w:p>
    <w:p w14:paraId="541BD1AD" w14:textId="77777777" w:rsidR="00C173A0" w:rsidRPr="0098522A" w:rsidRDefault="00C173A0" w:rsidP="008F5A14">
      <w:pPr>
        <w:widowControl w:val="0"/>
        <w:numPr>
          <w:ilvl w:val="0"/>
          <w:numId w:val="5"/>
        </w:numPr>
        <w:spacing w:before="60" w:after="60" w:line="360" w:lineRule="auto"/>
        <w:ind w:left="426" w:hanging="426"/>
        <w:jc w:val="both"/>
        <w:rPr>
          <w:color w:val="auto"/>
          <w:sz w:val="20"/>
        </w:rPr>
      </w:pPr>
      <w:r w:rsidRPr="0098522A">
        <w:rPr>
          <w:b/>
          <w:color w:val="auto"/>
          <w:sz w:val="20"/>
        </w:rPr>
        <w:t xml:space="preserve">Per le aggregazioni di </w:t>
      </w:r>
      <w:r w:rsidR="000F0EA9" w:rsidRPr="0098522A">
        <w:rPr>
          <w:b/>
          <w:color w:val="auto"/>
          <w:sz w:val="20"/>
        </w:rPr>
        <w:t>operatori economici</w:t>
      </w:r>
      <w:r w:rsidRPr="0098522A">
        <w:rPr>
          <w:b/>
          <w:color w:val="auto"/>
          <w:sz w:val="20"/>
        </w:rPr>
        <w:t xml:space="preserve"> aderenti al contratto di rete: se la rete è dotata di un organo comune privo del potere di rappresentanza o se la rete è sprovvista di organo comune, ovvero, se l’organo comune è privo dei requisiti di qualificazione richiesti, partecipa nelle forme del RTI costituendo</w:t>
      </w:r>
      <w:r w:rsidRPr="0098522A">
        <w:rPr>
          <w:color w:val="auto"/>
          <w:sz w:val="20"/>
        </w:rPr>
        <w:t>:</w:t>
      </w:r>
    </w:p>
    <w:p w14:paraId="4A47B8DB" w14:textId="77777777" w:rsidR="00C173A0" w:rsidRPr="0098522A" w:rsidRDefault="00C173A0" w:rsidP="008F5A14">
      <w:pPr>
        <w:pStyle w:val="Paragrafoelenco"/>
        <w:numPr>
          <w:ilvl w:val="0"/>
          <w:numId w:val="8"/>
        </w:numPr>
        <w:spacing w:before="60" w:after="60" w:line="360" w:lineRule="auto"/>
        <w:ind w:right="119"/>
        <w:jc w:val="both"/>
        <w:rPr>
          <w:color w:val="auto"/>
          <w:sz w:val="20"/>
        </w:rPr>
      </w:pPr>
      <w:r w:rsidRPr="0098522A">
        <w:rPr>
          <w:color w:val="auto"/>
          <w:sz w:val="20"/>
        </w:rPr>
        <w:t xml:space="preserve">in caso di aggiudicazione, il mandato speciale con rappresentanza o funzioni di capogruppo sarà conferito a _____________; </w:t>
      </w:r>
    </w:p>
    <w:p w14:paraId="3C8B8FB0" w14:textId="77777777" w:rsidR="00C173A0" w:rsidRPr="0098522A" w:rsidRDefault="00C173A0" w:rsidP="008F5A14">
      <w:pPr>
        <w:pStyle w:val="Paragrafoelenco"/>
        <w:numPr>
          <w:ilvl w:val="0"/>
          <w:numId w:val="8"/>
        </w:numPr>
        <w:spacing w:before="60" w:after="60" w:line="360" w:lineRule="auto"/>
        <w:ind w:right="119"/>
        <w:jc w:val="both"/>
        <w:rPr>
          <w:color w:val="auto"/>
          <w:sz w:val="20"/>
        </w:rPr>
      </w:pPr>
      <w:r w:rsidRPr="0098522A">
        <w:rPr>
          <w:color w:val="auto"/>
          <w:sz w:val="20"/>
        </w:rPr>
        <w:t>che, in caso di aggiudicazione, si uniformerà alla disciplina vigente in materia di raggruppamenti temporanei;</w:t>
      </w:r>
    </w:p>
    <w:p w14:paraId="3EEB1986" w14:textId="42DFCFE2" w:rsidR="006E7BE3" w:rsidRDefault="0018077E" w:rsidP="00BC1F44">
      <w:pPr>
        <w:pStyle w:val="Corpotesto"/>
        <w:widowControl w:val="0"/>
        <w:numPr>
          <w:ilvl w:val="0"/>
          <w:numId w:val="8"/>
        </w:numPr>
        <w:spacing w:line="360" w:lineRule="auto"/>
        <w:jc w:val="both"/>
        <w:rPr>
          <w:sz w:val="20"/>
        </w:rPr>
      </w:pPr>
      <w:r w:rsidRPr="0098522A">
        <w:rPr>
          <w:sz w:val="20"/>
        </w:rPr>
        <w:t xml:space="preserve">che la quota percentuale di ESECUZIONE di ciascuna categoria/prestazione di servizi </w:t>
      </w:r>
      <w:r w:rsidR="006E7BE3" w:rsidRPr="0098522A">
        <w:rPr>
          <w:sz w:val="20"/>
        </w:rPr>
        <w:t>con caratteristiche trasversali</w:t>
      </w:r>
      <w:r w:rsidR="006E7BE3" w:rsidRPr="0098522A">
        <w:rPr>
          <w:strike/>
          <w:sz w:val="20"/>
        </w:rPr>
        <w:t xml:space="preserve"> </w:t>
      </w:r>
      <w:r w:rsidRPr="0098522A">
        <w:rPr>
          <w:sz w:val="20"/>
        </w:rPr>
        <w:t xml:space="preserve">oggetto di affidamento </w:t>
      </w:r>
      <w:r w:rsidR="00832B8C" w:rsidRPr="0098522A">
        <w:rPr>
          <w:sz w:val="20"/>
        </w:rPr>
        <w:t xml:space="preserve">che ciascun </w:t>
      </w:r>
      <w:r w:rsidRPr="0098522A">
        <w:rPr>
          <w:sz w:val="20"/>
        </w:rPr>
        <w:t>operator</w:t>
      </w:r>
      <w:r w:rsidR="00832B8C" w:rsidRPr="0098522A">
        <w:rPr>
          <w:sz w:val="20"/>
        </w:rPr>
        <w:t>e</w:t>
      </w:r>
      <w:r w:rsidRPr="0098522A">
        <w:rPr>
          <w:sz w:val="20"/>
        </w:rPr>
        <w:t xml:space="preserve"> economic</w:t>
      </w:r>
      <w:r w:rsidR="00D2220B" w:rsidRPr="0098522A">
        <w:rPr>
          <w:sz w:val="20"/>
        </w:rPr>
        <w:t xml:space="preserve">o </w:t>
      </w:r>
      <w:r w:rsidR="00D23F2D" w:rsidRPr="0098522A">
        <w:rPr>
          <w:color w:val="auto"/>
          <w:sz w:val="20"/>
          <w:u w:val="single"/>
        </w:rPr>
        <w:t>aggregato si impegna ad eseguire</w:t>
      </w:r>
      <w:r w:rsidRPr="0098522A">
        <w:rPr>
          <w:sz w:val="20"/>
        </w:rPr>
        <w:t>, è la seguente</w:t>
      </w:r>
      <w:r w:rsidR="007F47D9" w:rsidRPr="0098522A">
        <w:rPr>
          <w:sz w:val="20"/>
        </w:rPr>
        <w:t>:</w:t>
      </w:r>
    </w:p>
    <w:p w14:paraId="3FA9453D" w14:textId="77777777" w:rsidR="00345377" w:rsidRDefault="00345377" w:rsidP="00345377">
      <w:pPr>
        <w:pStyle w:val="Corpotesto"/>
        <w:widowControl w:val="0"/>
        <w:spacing w:line="360" w:lineRule="auto"/>
        <w:jc w:val="both"/>
        <w:rPr>
          <w:sz w:val="20"/>
        </w:rPr>
      </w:pPr>
    </w:p>
    <w:p w14:paraId="2514BEFC" w14:textId="77777777" w:rsidR="00345377" w:rsidRDefault="00345377" w:rsidP="00345377">
      <w:pPr>
        <w:pStyle w:val="Corpotesto"/>
        <w:widowControl w:val="0"/>
        <w:spacing w:line="360" w:lineRule="auto"/>
        <w:jc w:val="both"/>
        <w:rPr>
          <w:sz w:val="20"/>
        </w:rPr>
      </w:pPr>
    </w:p>
    <w:p w14:paraId="2B1D4F86" w14:textId="77777777" w:rsidR="00345377" w:rsidRDefault="00345377" w:rsidP="00345377">
      <w:pPr>
        <w:pStyle w:val="Corpotesto"/>
        <w:widowControl w:val="0"/>
        <w:spacing w:line="360" w:lineRule="auto"/>
        <w:jc w:val="both"/>
        <w:rPr>
          <w:sz w:val="20"/>
        </w:rPr>
      </w:pPr>
    </w:p>
    <w:p w14:paraId="456B57E3" w14:textId="77777777" w:rsidR="00345377" w:rsidRDefault="00345377" w:rsidP="00345377">
      <w:pPr>
        <w:pStyle w:val="Corpotesto"/>
        <w:widowControl w:val="0"/>
        <w:spacing w:line="360" w:lineRule="auto"/>
        <w:jc w:val="both"/>
        <w:rPr>
          <w:sz w:val="20"/>
        </w:rPr>
      </w:pPr>
    </w:p>
    <w:p w14:paraId="1B7E2106" w14:textId="77777777" w:rsidR="00345377" w:rsidRDefault="00345377" w:rsidP="00345377">
      <w:pPr>
        <w:pStyle w:val="Corpotesto"/>
        <w:widowControl w:val="0"/>
        <w:spacing w:line="360" w:lineRule="auto"/>
        <w:jc w:val="both"/>
        <w:rPr>
          <w:sz w:val="20"/>
        </w:rPr>
      </w:pPr>
    </w:p>
    <w:p w14:paraId="4B5ECC98" w14:textId="77777777" w:rsidR="00345377" w:rsidRDefault="00345377" w:rsidP="00345377">
      <w:pPr>
        <w:pStyle w:val="Corpotesto"/>
        <w:widowControl w:val="0"/>
        <w:spacing w:line="360" w:lineRule="auto"/>
        <w:jc w:val="both"/>
        <w:rPr>
          <w:sz w:val="20"/>
        </w:rPr>
      </w:pPr>
    </w:p>
    <w:p w14:paraId="1F18F850" w14:textId="77777777" w:rsidR="00345377" w:rsidRDefault="00345377" w:rsidP="00345377">
      <w:pPr>
        <w:pStyle w:val="Corpotesto"/>
        <w:widowControl w:val="0"/>
        <w:spacing w:line="360" w:lineRule="auto"/>
        <w:jc w:val="both"/>
        <w:rPr>
          <w:sz w:val="20"/>
        </w:rPr>
      </w:pPr>
    </w:p>
    <w:p w14:paraId="01B507BC" w14:textId="77777777" w:rsidR="00345377" w:rsidRDefault="00345377" w:rsidP="00345377">
      <w:pPr>
        <w:pStyle w:val="Corpotesto"/>
        <w:widowControl w:val="0"/>
        <w:spacing w:line="360" w:lineRule="auto"/>
        <w:jc w:val="both"/>
        <w:rPr>
          <w:sz w:val="20"/>
        </w:rPr>
      </w:pPr>
    </w:p>
    <w:p w14:paraId="426AA896" w14:textId="77777777" w:rsidR="00345377" w:rsidRDefault="00345377" w:rsidP="00345377">
      <w:pPr>
        <w:pStyle w:val="Corpotesto"/>
        <w:widowControl w:val="0"/>
        <w:spacing w:line="360" w:lineRule="auto"/>
        <w:jc w:val="both"/>
        <w:rPr>
          <w:sz w:val="20"/>
        </w:rPr>
      </w:pPr>
    </w:p>
    <w:p w14:paraId="6E1C3DDB" w14:textId="77777777" w:rsidR="00345377" w:rsidRPr="0098522A" w:rsidRDefault="00345377" w:rsidP="00345377">
      <w:pPr>
        <w:pStyle w:val="Corpotesto"/>
        <w:widowControl w:val="0"/>
        <w:spacing w:line="360" w:lineRule="auto"/>
        <w:jc w:val="both"/>
        <w:rPr>
          <w:sz w:val="20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3174"/>
        <w:gridCol w:w="2275"/>
        <w:gridCol w:w="996"/>
        <w:gridCol w:w="992"/>
        <w:gridCol w:w="1001"/>
        <w:gridCol w:w="1001"/>
        <w:gridCol w:w="996"/>
        <w:gridCol w:w="1023"/>
        <w:gridCol w:w="2438"/>
        <w:gridCol w:w="2235"/>
        <w:gridCol w:w="3372"/>
        <w:gridCol w:w="2539"/>
      </w:tblGrid>
      <w:tr w:rsidR="00345377" w:rsidRPr="0098522A" w14:paraId="64592D22" w14:textId="77777777" w:rsidTr="004F23BB">
        <w:trPr>
          <w:cantSplit/>
          <w:trHeight w:val="540"/>
          <w:jc w:val="center"/>
        </w:trPr>
        <w:tc>
          <w:tcPr>
            <w:tcW w:w="5000" w:type="pct"/>
            <w:gridSpan w:val="12"/>
            <w:shd w:val="clear" w:color="auto" w:fill="FFFFFF"/>
          </w:tcPr>
          <w:p w14:paraId="6AB607E1" w14:textId="77777777" w:rsidR="00345377" w:rsidRPr="0098522A" w:rsidRDefault="00345377" w:rsidP="004F23BB">
            <w:pPr>
              <w:keepNext/>
              <w:jc w:val="center"/>
              <w:rPr>
                <w:b/>
                <w:sz w:val="20"/>
              </w:rPr>
            </w:pPr>
            <w:r w:rsidRPr="0098522A">
              <w:rPr>
                <w:b/>
                <w:sz w:val="20"/>
              </w:rPr>
              <w:t>QUOTE DI ESECUZIONE</w:t>
            </w:r>
          </w:p>
        </w:tc>
      </w:tr>
      <w:tr w:rsidR="00345377" w:rsidRPr="0098522A" w14:paraId="0DE023DC" w14:textId="77777777" w:rsidTr="004F23BB">
        <w:trPr>
          <w:cantSplit/>
          <w:trHeight w:val="540"/>
          <w:jc w:val="center"/>
        </w:trPr>
        <w:tc>
          <w:tcPr>
            <w:tcW w:w="720" w:type="pct"/>
            <w:vMerge w:val="restart"/>
            <w:shd w:val="clear" w:color="auto" w:fill="FFFFFF"/>
            <w:vAlign w:val="center"/>
          </w:tcPr>
          <w:p w14:paraId="4C256EDB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Denominazione e ruolo</w:t>
            </w:r>
          </w:p>
          <w:p w14:paraId="531AAAEA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operatore economico</w:t>
            </w:r>
          </w:p>
        </w:tc>
        <w:tc>
          <w:tcPr>
            <w:tcW w:w="1879" w:type="pct"/>
            <w:gridSpan w:val="7"/>
            <w:shd w:val="clear" w:color="auto" w:fill="D9D9D9" w:themeFill="background1" w:themeFillShade="D9"/>
          </w:tcPr>
          <w:p w14:paraId="411BA74D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FASE PROGETTUALE</w:t>
            </w:r>
          </w:p>
          <w:p w14:paraId="5CEE1C13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(</w:t>
            </w:r>
            <w:r w:rsidRPr="0098522A">
              <w:rPr>
                <w:b/>
                <w:color w:val="auto"/>
                <w:sz w:val="20"/>
                <w:u w:val="single"/>
              </w:rPr>
              <w:t>I dati inseriti devono essere al netto delle altre prestazioni trasversali</w:t>
            </w:r>
            <w:r w:rsidRPr="0098522A">
              <w:rPr>
                <w:b/>
                <w:color w:val="auto"/>
                <w:sz w:val="20"/>
              </w:rPr>
              <w:t>)</w:t>
            </w:r>
          </w:p>
        </w:tc>
        <w:tc>
          <w:tcPr>
            <w:tcW w:w="1060" w:type="pct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7DC58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FASE PROGETTUALE</w:t>
            </w:r>
          </w:p>
          <w:p w14:paraId="698CF4D5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Altre Prestazioni di servizi con caratteristiche trasversali</w:t>
            </w:r>
          </w:p>
          <w:p w14:paraId="5F99798D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(cioè riferibili a più categorie):</w:t>
            </w:r>
          </w:p>
        </w:tc>
        <w:tc>
          <w:tcPr>
            <w:tcW w:w="1341" w:type="pct"/>
            <w:gridSpan w:val="2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DD8FED3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FASE ESECUTIVA</w:t>
            </w:r>
          </w:p>
          <w:p w14:paraId="28B4AE02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Altre Prestazioni di servizi opzionali con caratteristiche trasversali</w:t>
            </w:r>
          </w:p>
          <w:p w14:paraId="368455E6" w14:textId="77777777" w:rsidR="00345377" w:rsidRPr="0098522A" w:rsidRDefault="00345377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(cioè riferibili a più categorie):</w:t>
            </w:r>
          </w:p>
        </w:tc>
      </w:tr>
      <w:tr w:rsidR="009E1E9C" w:rsidRPr="0098522A" w14:paraId="64CDE93C" w14:textId="77777777" w:rsidTr="009E1E9C">
        <w:trPr>
          <w:cantSplit/>
          <w:trHeight w:val="1090"/>
          <w:jc w:val="center"/>
        </w:trPr>
        <w:tc>
          <w:tcPr>
            <w:tcW w:w="720" w:type="pct"/>
            <w:vMerge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ACC7773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FC9EAD" w14:textId="77777777" w:rsidR="009E1E9C" w:rsidRPr="00495921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495921">
              <w:rPr>
                <w:b/>
                <w:color w:val="auto"/>
                <w:sz w:val="20"/>
              </w:rPr>
              <w:t>CAT.</w:t>
            </w:r>
          </w:p>
          <w:p w14:paraId="765FF46A" w14:textId="77777777" w:rsidR="009E1E9C" w:rsidRPr="00495921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495921">
              <w:rPr>
                <w:b/>
                <w:color w:val="auto"/>
                <w:sz w:val="20"/>
              </w:rPr>
              <w:t xml:space="preserve">E.22 </w:t>
            </w:r>
          </w:p>
          <w:p w14:paraId="515A7E8D" w14:textId="32E5DEB7" w:rsidR="009E1E9C" w:rsidRPr="00495921" w:rsidRDefault="009E1E9C" w:rsidP="004F23BB">
            <w:pPr>
              <w:keepNext/>
              <w:jc w:val="center"/>
              <w:rPr>
                <w:b/>
                <w:strike/>
                <w:color w:val="auto"/>
                <w:sz w:val="20"/>
              </w:rPr>
            </w:pPr>
            <w:r w:rsidRPr="00495921">
              <w:rPr>
                <w:b/>
                <w:color w:val="auto"/>
                <w:sz w:val="20"/>
              </w:rPr>
              <w:t>(compreso il restauro di beni culturali)</w:t>
            </w:r>
          </w:p>
        </w:tc>
        <w:tc>
          <w:tcPr>
            <w:tcW w:w="226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5B65A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312146FB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E.19</w:t>
            </w:r>
          </w:p>
        </w:tc>
        <w:tc>
          <w:tcPr>
            <w:tcW w:w="22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CCC12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541DB3EB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S.03</w:t>
            </w:r>
          </w:p>
        </w:tc>
        <w:tc>
          <w:tcPr>
            <w:tcW w:w="22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8C0EFF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22281133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S.04</w:t>
            </w:r>
          </w:p>
        </w:tc>
        <w:tc>
          <w:tcPr>
            <w:tcW w:w="22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288CB8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0CAB5BB8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IA.01</w:t>
            </w:r>
          </w:p>
        </w:tc>
        <w:tc>
          <w:tcPr>
            <w:tcW w:w="226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EA5279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4C6AC160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IA.02</w:t>
            </w:r>
          </w:p>
        </w:tc>
        <w:tc>
          <w:tcPr>
            <w:tcW w:w="232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895C6A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CAT.</w:t>
            </w:r>
          </w:p>
          <w:p w14:paraId="4EAB0E7F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IA.04</w:t>
            </w:r>
          </w:p>
        </w:tc>
        <w:tc>
          <w:tcPr>
            <w:tcW w:w="553" w:type="pct"/>
            <w:tcBorders>
              <w:top w:val="single" w:sz="4" w:space="0" w:color="auto"/>
            </w:tcBorders>
            <w:shd w:val="clear" w:color="auto" w:fill="B8CCE4" w:themeFill="accent1" w:themeFillTint="66"/>
            <w:vAlign w:val="center"/>
          </w:tcPr>
          <w:p w14:paraId="1357FCA0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Coordinamento sicurezza in fase di progettazione</w:t>
            </w:r>
          </w:p>
        </w:tc>
        <w:tc>
          <w:tcPr>
            <w:tcW w:w="507" w:type="pct"/>
            <w:tcBorders>
              <w:top w:val="single" w:sz="4" w:space="0" w:color="auto"/>
            </w:tcBorders>
            <w:shd w:val="clear" w:color="auto" w:fill="B8CCE4" w:themeFill="accent1" w:themeFillTint="66"/>
            <w:vAlign w:val="center"/>
          </w:tcPr>
          <w:p w14:paraId="31833B7A" w14:textId="77777777" w:rsidR="009E1E9C" w:rsidRPr="0098522A" w:rsidRDefault="009E1E9C" w:rsidP="004F23BB">
            <w:pPr>
              <w:keepNext/>
              <w:spacing w:before="240"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Intervento in materia di Antincendio</w:t>
            </w:r>
          </w:p>
          <w:p w14:paraId="128D7763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765" w:type="pct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5829D00E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Direzione lavori</w:t>
            </w:r>
          </w:p>
        </w:tc>
        <w:tc>
          <w:tcPr>
            <w:tcW w:w="576" w:type="pct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571F80AD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Coordinamento sicurezza in fase di esecuzione</w:t>
            </w:r>
          </w:p>
          <w:p w14:paraId="6E9853A6" w14:textId="77777777" w:rsidR="009E1E9C" w:rsidRPr="0098522A" w:rsidRDefault="009E1E9C" w:rsidP="004F23BB">
            <w:pPr>
              <w:keepNext/>
              <w:jc w:val="center"/>
              <w:rPr>
                <w:b/>
                <w:strike/>
                <w:color w:val="FF0000"/>
                <w:sz w:val="20"/>
              </w:rPr>
            </w:pPr>
          </w:p>
        </w:tc>
      </w:tr>
      <w:tr w:rsidR="009E1E9C" w:rsidRPr="0098522A" w14:paraId="3BC8BA0D" w14:textId="77777777" w:rsidTr="009E1E9C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4A798C38" w14:textId="77777777" w:rsidR="009E1E9C" w:rsidRPr="0098522A" w:rsidRDefault="009E1E9C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Mandatario del R.T.</w:t>
            </w:r>
          </w:p>
          <w:p w14:paraId="34052FFD" w14:textId="77777777" w:rsidR="009E1E9C" w:rsidRPr="0098522A" w:rsidRDefault="009E1E9C" w:rsidP="004F23BB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516" w:type="pct"/>
            <w:vAlign w:val="center"/>
          </w:tcPr>
          <w:p w14:paraId="40462CF6" w14:textId="6A50C9DB" w:rsidR="009E1E9C" w:rsidRPr="00495921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721297636"/>
                <w:placeholder>
                  <w:docPart w:val="B4822652C67244F6AC8249AF86FBDF46"/>
                </w:placeholder>
                <w:text/>
              </w:sdtPr>
              <w:sdtContent>
                <w:r w:rsidR="009E1E9C" w:rsidRPr="00495921">
                  <w:rPr>
                    <w:color w:val="auto"/>
                    <w:sz w:val="20"/>
                  </w:rPr>
                  <w:t>…</w:t>
                </w:r>
              </w:sdtContent>
            </w:sdt>
            <w:r w:rsidR="009E1E9C" w:rsidRPr="00495921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5F37A186" w14:textId="77777777" w:rsidR="009E1E9C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445967054"/>
                <w:placeholder>
                  <w:docPart w:val="0CAADF800EE44111BBB4DE438E309F84"/>
                </w:placeholder>
                <w:text/>
              </w:sdtPr>
              <w:sdtContent>
                <w:r w:rsidR="009E1E9C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9E1E9C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743C6872" w14:textId="77777777" w:rsidR="009E1E9C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430619305"/>
                <w:placeholder>
                  <w:docPart w:val="9168F0C7E5EA4A3494F27F9508DD69A8"/>
                </w:placeholder>
                <w:text/>
              </w:sdtPr>
              <w:sdtContent>
                <w:r w:rsidR="009E1E9C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9E1E9C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4C7FC44A" w14:textId="77777777" w:rsidR="009E1E9C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380863186"/>
                <w:placeholder>
                  <w:docPart w:val="4E619BDCA63348AA851F787098044866"/>
                </w:placeholder>
                <w:text/>
              </w:sdtPr>
              <w:sdtContent>
                <w:r w:rsidR="009E1E9C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9E1E9C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5C9A33DB" w14:textId="77777777" w:rsidR="009E1E9C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085813273"/>
                <w:placeholder>
                  <w:docPart w:val="C11097D7A89045CCA82A5C61613DACA3"/>
                </w:placeholder>
                <w:text/>
              </w:sdtPr>
              <w:sdtContent>
                <w:r w:rsidR="009E1E9C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9E1E9C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22C444C2" w14:textId="77777777" w:rsidR="009E1E9C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198433665"/>
                <w:placeholder>
                  <w:docPart w:val="3CBD820D100049ED86B0F2BD3A821898"/>
                </w:placeholder>
                <w:text/>
              </w:sdtPr>
              <w:sdtContent>
                <w:r w:rsidR="009E1E9C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9E1E9C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5E8E850A" w14:textId="77777777" w:rsidR="009E1E9C" w:rsidRPr="0098522A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747712568"/>
                <w:placeholder>
                  <w:docPart w:val="896E42D2D3A046A0BF2E424F61CAEABA"/>
                </w:placeholder>
                <w:text/>
              </w:sdtPr>
              <w:sdtContent>
                <w:r w:rsidR="009E1E9C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9E1E9C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1C92C42D" w14:textId="77777777" w:rsidR="009E1E9C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93351085"/>
                <w:placeholder>
                  <w:docPart w:val="2CB8F1B345CA46A1B24F4194CEBB7542"/>
                </w:placeholder>
                <w:text/>
              </w:sdtPr>
              <w:sdtContent>
                <w:r w:rsidR="009E1E9C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9E1E9C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57CA945" w14:textId="77777777" w:rsidR="009E1E9C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856705822"/>
                <w:placeholder>
                  <w:docPart w:val="3B4C1D7D19264648B5BB8A3EAF1CF859"/>
                </w:placeholder>
                <w:text/>
              </w:sdtPr>
              <w:sdtContent>
                <w:r w:rsidR="009E1E9C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9E1E9C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5A769B60" w14:textId="77777777" w:rsidR="009E1E9C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431939408"/>
                <w:placeholder>
                  <w:docPart w:val="BDF001891E6D456882004A653DCD7E2D"/>
                </w:placeholder>
                <w:text/>
              </w:sdtPr>
              <w:sdtContent>
                <w:r w:rsidR="009E1E9C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9E1E9C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13338D84" w14:textId="77777777" w:rsidR="009E1E9C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752237701"/>
                <w:placeholder>
                  <w:docPart w:val="A2AABBB792034AB4B9CE1319BCB586A2"/>
                </w:placeholder>
                <w:text/>
              </w:sdtPr>
              <w:sdtContent>
                <w:r w:rsidR="009E1E9C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9E1E9C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2B5F76" w:rsidRPr="0098522A" w14:paraId="6CB7146C" w14:textId="77777777" w:rsidTr="002B5F76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1E9647F0" w14:textId="77777777" w:rsidR="002B5F76" w:rsidRPr="0098522A" w:rsidRDefault="002B5F76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Mandante 1</w:t>
            </w:r>
          </w:p>
          <w:p w14:paraId="0652730B" w14:textId="77777777" w:rsidR="002B5F76" w:rsidRPr="0098522A" w:rsidRDefault="002B5F76" w:rsidP="004F23BB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516" w:type="pct"/>
            <w:vAlign w:val="center"/>
          </w:tcPr>
          <w:p w14:paraId="35A6F72E" w14:textId="7065AD33" w:rsidR="002B5F76" w:rsidRPr="00495921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494691784"/>
                <w:placeholder>
                  <w:docPart w:val="E428932D076A4DEDA9BEDFFF0FA613C4"/>
                </w:placeholder>
                <w:text/>
              </w:sdtPr>
              <w:sdtContent>
                <w:r w:rsidR="002B5F76" w:rsidRPr="00495921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495921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616560D2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548135194"/>
                <w:placeholder>
                  <w:docPart w:val="4D2EECE0757744A28EC6B65566E45363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09405293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506485706"/>
                <w:placeholder>
                  <w:docPart w:val="8AE637243D2B4D029CD82BFA1B017019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03AC95AB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2090782"/>
                <w:placeholder>
                  <w:docPart w:val="0840E1E0F12C460599778D0198A40D8E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0EF66072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569117494"/>
                <w:placeholder>
                  <w:docPart w:val="D635A40D4CC84C36AE207AB8FA1F2584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1CDEA60C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603915649"/>
                <w:placeholder>
                  <w:docPart w:val="630EC2B05377414898D6D68510D33BC5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2494C96B" w14:textId="77777777" w:rsidR="002B5F76" w:rsidRPr="0098522A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381565967"/>
                <w:placeholder>
                  <w:docPart w:val="A7A678B0F24948888C4244F153B45AD7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7AFFC40A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713610015"/>
                <w:placeholder>
                  <w:docPart w:val="F619346921BD47B6A5A3B6F8FCDEFFF7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110C059" w14:textId="77777777" w:rsidR="002B5F76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556677590"/>
                <w:placeholder>
                  <w:docPart w:val="0FC6E9C028AC413AA88F922C836918BB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3AAFF4F8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702519928"/>
                <w:placeholder>
                  <w:docPart w:val="7010D92C30004D63A4FE44B2557CD83C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0B559162" w14:textId="77777777" w:rsidR="002B5F76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089197006"/>
                <w:placeholder>
                  <w:docPart w:val="9273718DFBE249729EB38BC702DCA01A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2B5F76" w:rsidRPr="0098522A" w14:paraId="35F44CC9" w14:textId="77777777" w:rsidTr="002B5F76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46975970" w14:textId="77777777" w:rsidR="002B5F76" w:rsidRPr="0098522A" w:rsidRDefault="002B5F76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Mandante 2</w:t>
            </w:r>
          </w:p>
          <w:p w14:paraId="374EEE3C" w14:textId="77777777" w:rsidR="002B5F76" w:rsidRPr="0098522A" w:rsidRDefault="002B5F76" w:rsidP="004F23BB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516" w:type="pct"/>
            <w:vAlign w:val="center"/>
          </w:tcPr>
          <w:p w14:paraId="7631466D" w14:textId="26F129E2" w:rsidR="002B5F76" w:rsidRPr="00495921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607663304"/>
                <w:placeholder>
                  <w:docPart w:val="AE0FB9B7D9D64B7B8E68D0147DFEB823"/>
                </w:placeholder>
                <w:text/>
              </w:sdtPr>
              <w:sdtContent>
                <w:r w:rsidR="002B5F76" w:rsidRPr="00495921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495921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5B67B018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60565751"/>
                <w:placeholder>
                  <w:docPart w:val="ECC854AFD2CA469C8CB6BFFF4B77EB95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33DB6329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423193340"/>
                <w:placeholder>
                  <w:docPart w:val="F64D3D120E754CDE887A6B06DA024B3B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0277D897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382370897"/>
                <w:placeholder>
                  <w:docPart w:val="8E29EBA5FA7649A3B71223A80057B9FD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4ABCD147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2070527259"/>
                <w:placeholder>
                  <w:docPart w:val="4C72884C6D7E42E3BB072D986A6B27E8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48B56204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567305883"/>
                <w:placeholder>
                  <w:docPart w:val="5A0F51D0F5904C90A3CB129BDBD462FD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717E2065" w14:textId="77777777" w:rsidR="002B5F76" w:rsidRPr="0098522A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849633477"/>
                <w:placeholder>
                  <w:docPart w:val="3BF8A2317CD94A0184CA13040E16B6C5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0EADC6F1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265295420"/>
                <w:placeholder>
                  <w:docPart w:val="321702EC7AB942AFAA45973E2E249B1C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BB5D5F5" w14:textId="77777777" w:rsidR="002B5F76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55244831"/>
                <w:placeholder>
                  <w:docPart w:val="118C05FB05154159A11739647E4C764B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49DDD9A4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646814065"/>
                <w:placeholder>
                  <w:docPart w:val="C474327248154A54896F2E8CA34E8590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5EF346E9" w14:textId="77777777" w:rsidR="002B5F76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933545848"/>
                <w:placeholder>
                  <w:docPart w:val="00CD94FAD15D45DAB6F04A251E09562E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2B5F76" w:rsidRPr="0098522A" w14:paraId="68DC24C7" w14:textId="77777777" w:rsidTr="002B5F76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78328352" w14:textId="77777777" w:rsidR="002B5F76" w:rsidRPr="0098522A" w:rsidRDefault="002B5F76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Mandante 3</w:t>
            </w:r>
          </w:p>
          <w:p w14:paraId="44E4EBDB" w14:textId="77777777" w:rsidR="002B5F76" w:rsidRPr="0098522A" w:rsidRDefault="002B5F76" w:rsidP="004F23BB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516" w:type="pct"/>
            <w:vAlign w:val="center"/>
          </w:tcPr>
          <w:p w14:paraId="3108B473" w14:textId="3671EA96" w:rsidR="002B5F76" w:rsidRPr="00495921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27923464"/>
                <w:placeholder>
                  <w:docPart w:val="C78910542D7B4A2AB8AD12F22CA71A87"/>
                </w:placeholder>
                <w:text/>
              </w:sdtPr>
              <w:sdtContent>
                <w:r w:rsidR="002B5F76" w:rsidRPr="00495921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495921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35FF7DF7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751956002"/>
                <w:placeholder>
                  <w:docPart w:val="6735AC93AD7F4D419904C0AD48E92019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25902C92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449004748"/>
                <w:placeholder>
                  <w:docPart w:val="75096AB8A03C48C89BFABC9A3ECD191E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270AAD97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995484509"/>
                <w:placeholder>
                  <w:docPart w:val="173653E0DCB74AB8A4D6E9E39B44ABA0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5FB23772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242798152"/>
                <w:placeholder>
                  <w:docPart w:val="1C291059E58448E69C08E341E1A39976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5305F617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207570545"/>
                <w:placeholder>
                  <w:docPart w:val="1916D861AC0045DEB3CBAB44A80E37DE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26BEBCDA" w14:textId="77777777" w:rsidR="002B5F76" w:rsidRPr="0098522A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425641557"/>
                <w:placeholder>
                  <w:docPart w:val="38F6899489664A91A9E2D84C844A117E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7E5FD1A1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014497049"/>
                <w:placeholder>
                  <w:docPart w:val="EE58886AEE674FB58910539136E5826F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CFA16E8" w14:textId="77777777" w:rsidR="002B5F76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819183820"/>
                <w:placeholder>
                  <w:docPart w:val="C0769E7369EA4745B222D05F5ED7955F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614DA137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247959930"/>
                <w:placeholder>
                  <w:docPart w:val="9150EBCEC32A4EB7BDA20EC81D66A12A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7A2E9A23" w14:textId="77777777" w:rsidR="002B5F76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767567941"/>
                <w:placeholder>
                  <w:docPart w:val="7882E45346284D6EA0D8EC7561FB9777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2B5F76" w:rsidRPr="0098522A" w14:paraId="0F703B77" w14:textId="77777777" w:rsidTr="002B5F76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607BCE11" w14:textId="77777777" w:rsidR="002B5F76" w:rsidRPr="0098522A" w:rsidRDefault="002B5F76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Mandante n</w:t>
            </w:r>
          </w:p>
          <w:p w14:paraId="089D51F9" w14:textId="77777777" w:rsidR="002B5F76" w:rsidRPr="0098522A" w:rsidRDefault="002B5F76" w:rsidP="004F23BB">
            <w:pPr>
              <w:keepNext/>
              <w:jc w:val="center"/>
              <w:rPr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[…………………]</w:t>
            </w:r>
          </w:p>
        </w:tc>
        <w:tc>
          <w:tcPr>
            <w:tcW w:w="516" w:type="pct"/>
            <w:vAlign w:val="center"/>
          </w:tcPr>
          <w:p w14:paraId="402AD1FB" w14:textId="7708C21B" w:rsidR="002B5F76" w:rsidRPr="00495921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428647119"/>
                <w:placeholder>
                  <w:docPart w:val="F418878EDB694B6788E85D4623886457"/>
                </w:placeholder>
                <w:text/>
              </w:sdtPr>
              <w:sdtContent>
                <w:r w:rsidR="002B5F76" w:rsidRPr="00495921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495921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45C65317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797485781"/>
                <w:placeholder>
                  <w:docPart w:val="2271FE9F2EA6431FBB73C1F8D59BF7BC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5" w:type="pct"/>
            <w:vAlign w:val="center"/>
          </w:tcPr>
          <w:p w14:paraId="646E6914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739673754"/>
                <w:placeholder>
                  <w:docPart w:val="948C6CE091EE424F860D705CCA63E99E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7AC2084B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2061051626"/>
                <w:placeholder>
                  <w:docPart w:val="11AB85B3D579449AA1A66030AB331571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7" w:type="pct"/>
            <w:vAlign w:val="center"/>
          </w:tcPr>
          <w:p w14:paraId="00C511E5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077564635"/>
                <w:placeholder>
                  <w:docPart w:val="0CB343B622EB4C11A48F1B6FC1F4A246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26" w:type="pct"/>
            <w:vAlign w:val="center"/>
          </w:tcPr>
          <w:p w14:paraId="234C405B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704702818"/>
                <w:placeholder>
                  <w:docPart w:val="EE9B0291596647DBB6C313FDD28AB836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232" w:type="pct"/>
            <w:shd w:val="clear" w:color="auto" w:fill="auto"/>
            <w:vAlign w:val="center"/>
          </w:tcPr>
          <w:p w14:paraId="3F4DA572" w14:textId="77777777" w:rsidR="002B5F76" w:rsidRPr="0098522A" w:rsidRDefault="00000000" w:rsidP="004F23BB">
            <w:pPr>
              <w:keepNext/>
              <w:jc w:val="center"/>
              <w:rPr>
                <w:strike/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1551380226"/>
                <w:placeholder>
                  <w:docPart w:val="EE355D221CC943DB922AF0F73CAC0296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53" w:type="pct"/>
            <w:vAlign w:val="center"/>
          </w:tcPr>
          <w:p w14:paraId="20D0E936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27439614"/>
                <w:placeholder>
                  <w:docPart w:val="CD14D56F0D2E48C598CDAA07301935FD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98F6FDF" w14:textId="77777777" w:rsidR="002B5F76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2010436027"/>
                <w:placeholder>
                  <w:docPart w:val="635F2EA207074DD1BE6A912D57D201A2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76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vAlign w:val="center"/>
          </w:tcPr>
          <w:p w14:paraId="5EC37AC7" w14:textId="77777777" w:rsidR="002B5F76" w:rsidRPr="0098522A" w:rsidRDefault="00000000" w:rsidP="004F23BB">
            <w:pPr>
              <w:keepNext/>
              <w:jc w:val="center"/>
              <w:rPr>
                <w:color w:val="auto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1262258463"/>
                <w:placeholder>
                  <w:docPart w:val="8F3BABECDEC44501AFADB31B1E870AD8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0C4A0A0D" w14:textId="77777777" w:rsidR="002B5F76" w:rsidRPr="0098522A" w:rsidRDefault="00000000" w:rsidP="004F23BB">
            <w:pPr>
              <w:keepNext/>
              <w:jc w:val="center"/>
              <w:rPr>
                <w:strike/>
                <w:color w:val="FF0000"/>
                <w:sz w:val="20"/>
              </w:rPr>
            </w:pPr>
            <w:sdt>
              <w:sdtPr>
                <w:rPr>
                  <w:color w:val="auto"/>
                  <w:sz w:val="20"/>
                </w:rPr>
                <w:id w:val="-770782425"/>
                <w:placeholder>
                  <w:docPart w:val="CF24C159E7B940238FCEA3AFE393C9BB"/>
                </w:placeholder>
                <w:text/>
              </w:sdtPr>
              <w:sdtContent>
                <w:r w:rsidR="002B5F76" w:rsidRPr="0098522A">
                  <w:rPr>
                    <w:color w:val="auto"/>
                    <w:sz w:val="20"/>
                  </w:rPr>
                  <w:t>…</w:t>
                </w:r>
              </w:sdtContent>
            </w:sdt>
            <w:r w:rsidR="002B5F76" w:rsidRPr="0098522A">
              <w:rPr>
                <w:color w:val="auto"/>
                <w:sz w:val="20"/>
              </w:rPr>
              <w:t xml:space="preserve"> %</w:t>
            </w:r>
          </w:p>
        </w:tc>
      </w:tr>
      <w:tr w:rsidR="002B5F76" w:rsidRPr="0098522A" w14:paraId="381A7C47" w14:textId="77777777" w:rsidTr="002B5F76">
        <w:trPr>
          <w:cantSplit/>
          <w:trHeight w:val="409"/>
          <w:jc w:val="center"/>
        </w:trPr>
        <w:tc>
          <w:tcPr>
            <w:tcW w:w="720" w:type="pct"/>
            <w:shd w:val="clear" w:color="auto" w:fill="FFFFFF"/>
            <w:vAlign w:val="center"/>
          </w:tcPr>
          <w:p w14:paraId="5FA5F42F" w14:textId="77777777" w:rsidR="002B5F76" w:rsidRPr="0098522A" w:rsidRDefault="002B5F76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TOTALE</w:t>
            </w:r>
          </w:p>
        </w:tc>
        <w:tc>
          <w:tcPr>
            <w:tcW w:w="516" w:type="pct"/>
            <w:vAlign w:val="center"/>
          </w:tcPr>
          <w:p w14:paraId="11223A21" w14:textId="4D5A89BD" w:rsidR="002B5F76" w:rsidRPr="00495921" w:rsidRDefault="00000000" w:rsidP="004F23BB">
            <w:pPr>
              <w:keepNext/>
              <w:jc w:val="center"/>
              <w:rPr>
                <w:b/>
                <w:strike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12116987"/>
                <w:placeholder>
                  <w:docPart w:val="E458D4F5EB304039A48A144F36250E7A"/>
                </w:placeholder>
                <w:text/>
              </w:sdtPr>
              <w:sdtContent>
                <w:r w:rsidR="002B5F76" w:rsidRPr="00495921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6" w:type="pct"/>
            <w:shd w:val="clear" w:color="auto" w:fill="auto"/>
            <w:vAlign w:val="center"/>
          </w:tcPr>
          <w:p w14:paraId="691CC0C1" w14:textId="77777777" w:rsidR="002B5F76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1701352904"/>
                <w:placeholder>
                  <w:docPart w:val="F6CD43F675F94E6F9E5FEC70A0C1F419"/>
                </w:placeholder>
                <w:text/>
              </w:sdtPr>
              <w:sdtContent>
                <w:r w:rsidR="002B5F7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5" w:type="pct"/>
            <w:vAlign w:val="center"/>
          </w:tcPr>
          <w:p w14:paraId="0F1B91DF" w14:textId="77777777" w:rsidR="002B5F76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-1954999727"/>
                <w:placeholder>
                  <w:docPart w:val="D16DA1E520F34163AE568C20D720AA95"/>
                </w:placeholder>
                <w:text/>
              </w:sdtPr>
              <w:sdtContent>
                <w:r w:rsidR="002B5F7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7" w:type="pct"/>
            <w:vAlign w:val="center"/>
          </w:tcPr>
          <w:p w14:paraId="2FB7BEC0" w14:textId="77777777" w:rsidR="002B5F76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178312893"/>
                <w:placeholder>
                  <w:docPart w:val="7B9933CC925D4994A9CC358CDF0BD0F5"/>
                </w:placeholder>
                <w:text/>
              </w:sdtPr>
              <w:sdtContent>
                <w:r w:rsidR="002B5F7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7" w:type="pct"/>
            <w:vAlign w:val="center"/>
          </w:tcPr>
          <w:p w14:paraId="371DA211" w14:textId="77777777" w:rsidR="002B5F76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-1958709427"/>
                <w:placeholder>
                  <w:docPart w:val="2AF4D32DCC78492CBD48F1747A8C7E88"/>
                </w:placeholder>
                <w:text/>
              </w:sdtPr>
              <w:sdtContent>
                <w:r w:rsidR="002B5F7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26" w:type="pct"/>
            <w:vAlign w:val="center"/>
          </w:tcPr>
          <w:p w14:paraId="06DF499C" w14:textId="77777777" w:rsidR="002B5F76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668685540"/>
                <w:placeholder>
                  <w:docPart w:val="03C095F2DAD042138190267AB05E3CD5"/>
                </w:placeholder>
                <w:text/>
              </w:sdtPr>
              <w:sdtContent>
                <w:r w:rsidR="002B5F7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232" w:type="pct"/>
            <w:shd w:val="clear" w:color="auto" w:fill="auto"/>
            <w:vAlign w:val="center"/>
          </w:tcPr>
          <w:p w14:paraId="3F179A92" w14:textId="77777777" w:rsidR="002B5F76" w:rsidRPr="0098522A" w:rsidRDefault="00000000" w:rsidP="004F23BB">
            <w:pPr>
              <w:keepNext/>
              <w:jc w:val="center"/>
              <w:rPr>
                <w:b/>
                <w:strike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270057685"/>
                <w:placeholder>
                  <w:docPart w:val="7195C78F82204E98A9FF2F87DEE9E2E7"/>
                </w:placeholder>
                <w:text/>
              </w:sdtPr>
              <w:sdtContent>
                <w:r w:rsidR="002B5F7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553" w:type="pct"/>
            <w:vAlign w:val="center"/>
          </w:tcPr>
          <w:p w14:paraId="0791B606" w14:textId="77777777" w:rsidR="002B5F76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258423743"/>
                <w:placeholder>
                  <w:docPart w:val="BCCAAED5DADA4EB69953790935D3B585"/>
                </w:placeholder>
                <w:text/>
              </w:sdtPr>
              <w:sdtContent>
                <w:r w:rsidR="002B5F7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507" w:type="pct"/>
            <w:shd w:val="clear" w:color="auto" w:fill="auto"/>
            <w:vAlign w:val="center"/>
          </w:tcPr>
          <w:p w14:paraId="7C00B5A1" w14:textId="77777777" w:rsidR="002B5F76" w:rsidRPr="0098522A" w:rsidRDefault="00000000" w:rsidP="004F23BB">
            <w:pPr>
              <w:keepNext/>
              <w:jc w:val="center"/>
              <w:rPr>
                <w:b/>
                <w:strike/>
                <w:color w:val="FF0000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1850443972"/>
                <w:placeholder>
                  <w:docPart w:val="98B31149112A4AAF9DD057ECE0B8D737"/>
                </w:placeholder>
                <w:text/>
              </w:sdtPr>
              <w:sdtContent>
                <w:r w:rsidR="002B5F7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765" w:type="pct"/>
            <w:tcBorders>
              <w:top w:val="single" w:sz="4" w:space="0" w:color="7F7F7F" w:themeColor="text1" w:themeTint="80"/>
            </w:tcBorders>
            <w:vAlign w:val="center"/>
          </w:tcPr>
          <w:p w14:paraId="4244DD32" w14:textId="77777777" w:rsidR="002B5F76" w:rsidRPr="0098522A" w:rsidRDefault="00000000" w:rsidP="004F23BB">
            <w:pPr>
              <w:keepNext/>
              <w:jc w:val="center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572785681"/>
                <w:placeholder>
                  <w:docPart w:val="5E6431EC67EE41938D83D6DC4E9E6516"/>
                </w:placeholder>
                <w:text/>
              </w:sdtPr>
              <w:sdtContent>
                <w:r w:rsidR="002B5F7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  <w:tc>
          <w:tcPr>
            <w:tcW w:w="576" w:type="pct"/>
            <w:shd w:val="clear" w:color="auto" w:fill="auto"/>
            <w:vAlign w:val="center"/>
          </w:tcPr>
          <w:p w14:paraId="66E69CCE" w14:textId="77777777" w:rsidR="002B5F76" w:rsidRPr="0098522A" w:rsidRDefault="00000000" w:rsidP="004F23BB">
            <w:pPr>
              <w:keepNext/>
              <w:jc w:val="center"/>
              <w:rPr>
                <w:b/>
                <w:strike/>
                <w:color w:val="FF0000"/>
                <w:sz w:val="20"/>
              </w:rPr>
            </w:pPr>
            <w:sdt>
              <w:sdtPr>
                <w:rPr>
                  <w:b/>
                  <w:color w:val="auto"/>
                  <w:sz w:val="20"/>
                </w:rPr>
                <w:id w:val="1341891843"/>
                <w:placeholder>
                  <w:docPart w:val="D348F471DDA442A483D76B3366A42398"/>
                </w:placeholder>
                <w:text/>
              </w:sdtPr>
              <w:sdtContent>
                <w:r w:rsidR="002B5F76" w:rsidRPr="0098522A">
                  <w:rPr>
                    <w:b/>
                    <w:color w:val="auto"/>
                    <w:sz w:val="20"/>
                  </w:rPr>
                  <w:t>100 %</w:t>
                </w:r>
              </w:sdtContent>
            </w:sdt>
          </w:p>
        </w:tc>
      </w:tr>
    </w:tbl>
    <w:p w14:paraId="54BBD99F" w14:textId="77777777" w:rsidR="007F041F" w:rsidRPr="0098522A" w:rsidRDefault="007F041F" w:rsidP="00374CDF">
      <w:pPr>
        <w:spacing w:before="60" w:after="60" w:line="276" w:lineRule="auto"/>
        <w:ind w:right="119"/>
        <w:jc w:val="both"/>
        <w:rPr>
          <w:rFonts w:eastAsia="Calibri"/>
          <w:kern w:val="0"/>
          <w:sz w:val="20"/>
        </w:rPr>
      </w:pPr>
    </w:p>
    <w:p w14:paraId="29018FE7" w14:textId="77777777" w:rsidR="009346B0" w:rsidRPr="0098522A" w:rsidRDefault="009346B0" w:rsidP="003337E4">
      <w:pPr>
        <w:snapToGrid w:val="0"/>
        <w:rPr>
          <w:b/>
          <w:color w:val="auto"/>
          <w:sz w:val="20"/>
        </w:rPr>
        <w:sectPr w:rsidR="009346B0" w:rsidRPr="0098522A" w:rsidSect="001A7D32">
          <w:footerReference w:type="default" r:id="rId12"/>
          <w:pgSz w:w="23811" w:h="16838" w:orient="landscape" w:code="8"/>
          <w:pgMar w:top="567" w:right="851" w:bottom="991" w:left="1134" w:header="708" w:footer="708" w:gutter="0"/>
          <w:cols w:space="708"/>
          <w:docGrid w:linePitch="360"/>
        </w:sectPr>
      </w:pPr>
    </w:p>
    <w:tbl>
      <w:tblPr>
        <w:tblW w:w="5000" w:type="pct"/>
        <w:tblCellMar>
          <w:left w:w="93" w:type="dxa"/>
        </w:tblCellMar>
        <w:tblLook w:val="0000" w:firstRow="0" w:lastRow="0" w:firstColumn="0" w:lastColumn="0" w:noHBand="0" w:noVBand="0"/>
      </w:tblPr>
      <w:tblGrid>
        <w:gridCol w:w="2154"/>
        <w:gridCol w:w="8394"/>
      </w:tblGrid>
      <w:tr w:rsidR="00C173A0" w:rsidRPr="0098522A" w14:paraId="44631D06" w14:textId="77777777" w:rsidTr="00DB7A41">
        <w:tc>
          <w:tcPr>
            <w:tcW w:w="10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00"/>
          </w:tcPr>
          <w:p w14:paraId="0D325F6C" w14:textId="54ADC23D" w:rsidR="00C173A0" w:rsidRPr="0098522A" w:rsidRDefault="00C173A0" w:rsidP="003337E4">
            <w:pPr>
              <w:snapToGrid w:val="0"/>
              <w:rPr>
                <w:b/>
                <w:color w:val="auto"/>
                <w:sz w:val="20"/>
              </w:rPr>
            </w:pPr>
          </w:p>
          <w:p w14:paraId="60836DF3" w14:textId="77777777" w:rsidR="00C173A0" w:rsidRPr="0098522A" w:rsidRDefault="00C173A0" w:rsidP="003337E4">
            <w:pPr>
              <w:rPr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SEZIONE C</w:t>
            </w:r>
          </w:p>
          <w:p w14:paraId="2D1DFA91" w14:textId="77777777" w:rsidR="00C173A0" w:rsidRPr="0098522A" w:rsidRDefault="00C173A0" w:rsidP="003337E4">
            <w:pPr>
              <w:rPr>
                <w:sz w:val="20"/>
              </w:rPr>
            </w:pPr>
          </w:p>
        </w:tc>
        <w:tc>
          <w:tcPr>
            <w:tcW w:w="397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2246BE" w14:textId="77777777" w:rsidR="00C173A0" w:rsidRPr="0098522A" w:rsidRDefault="00C173A0" w:rsidP="003337E4">
            <w:pPr>
              <w:snapToGrid w:val="0"/>
              <w:jc w:val="center"/>
              <w:rPr>
                <w:b/>
                <w:color w:val="auto"/>
                <w:sz w:val="20"/>
              </w:rPr>
            </w:pPr>
          </w:p>
          <w:p w14:paraId="2800DE76" w14:textId="77777777" w:rsidR="00C173A0" w:rsidRPr="0098522A" w:rsidRDefault="00C173A0" w:rsidP="003337E4">
            <w:pPr>
              <w:rPr>
                <w:sz w:val="20"/>
              </w:rPr>
            </w:pPr>
            <w:r w:rsidRPr="0098522A">
              <w:rPr>
                <w:b/>
                <w:color w:val="auto"/>
                <w:sz w:val="20"/>
              </w:rPr>
              <w:t>Allegati</w:t>
            </w:r>
          </w:p>
        </w:tc>
      </w:tr>
    </w:tbl>
    <w:p w14:paraId="295D45F3" w14:textId="77777777" w:rsidR="00332804" w:rsidRPr="0098522A" w:rsidRDefault="00332804" w:rsidP="00F907D9">
      <w:pPr>
        <w:pStyle w:val="Paragrafoelenco1"/>
        <w:tabs>
          <w:tab w:val="left" w:pos="426"/>
        </w:tabs>
        <w:spacing w:line="360" w:lineRule="auto"/>
        <w:ind w:left="426"/>
        <w:jc w:val="both"/>
        <w:rPr>
          <w:color w:val="auto"/>
          <w:sz w:val="20"/>
        </w:rPr>
      </w:pPr>
    </w:p>
    <w:p w14:paraId="1E15A1CD" w14:textId="77777777" w:rsidR="009346B0" w:rsidRPr="0098522A" w:rsidRDefault="009346B0" w:rsidP="009346B0">
      <w:pPr>
        <w:pStyle w:val="Paragrafoelenco1"/>
        <w:numPr>
          <w:ilvl w:val="0"/>
          <w:numId w:val="4"/>
        </w:numPr>
        <w:tabs>
          <w:tab w:val="clear" w:pos="0"/>
          <w:tab w:val="num" w:pos="-360"/>
          <w:tab w:val="left" w:pos="426"/>
        </w:tabs>
        <w:spacing w:line="360" w:lineRule="auto"/>
        <w:ind w:left="360"/>
        <w:jc w:val="both"/>
        <w:rPr>
          <w:bCs/>
          <w:color w:val="auto"/>
          <w:sz w:val="20"/>
        </w:rPr>
      </w:pPr>
      <w:r w:rsidRPr="0098522A">
        <w:rPr>
          <w:color w:val="auto"/>
          <w:sz w:val="20"/>
        </w:rPr>
        <w:t>ALLEGA la seguente documentazione:</w:t>
      </w:r>
      <w:r w:rsidRPr="0098522A">
        <w:rPr>
          <w:rStyle w:val="Rimandonotaapidipagina"/>
          <w:color w:val="auto"/>
          <w:sz w:val="20"/>
        </w:rPr>
        <w:footnoteReference w:id="6"/>
      </w:r>
    </w:p>
    <w:p w14:paraId="5231A361" w14:textId="77777777" w:rsidR="00046B53" w:rsidRPr="0098522A" w:rsidRDefault="00046B53" w:rsidP="00046B53">
      <w:pPr>
        <w:pStyle w:val="Corpodeltesto21"/>
        <w:numPr>
          <w:ilvl w:val="0"/>
          <w:numId w:val="10"/>
        </w:numPr>
        <w:tabs>
          <w:tab w:val="left" w:pos="426"/>
        </w:tabs>
        <w:spacing w:before="60" w:after="60" w:line="360" w:lineRule="auto"/>
        <w:rPr>
          <w:iCs/>
          <w:color w:val="auto"/>
          <w:sz w:val="20"/>
        </w:rPr>
      </w:pPr>
      <w:bookmarkStart w:id="26" w:name="_Hlk183782846"/>
      <w:r w:rsidRPr="0098522A">
        <w:rPr>
          <w:color w:val="auto"/>
          <w:sz w:val="20"/>
        </w:rPr>
        <w:t xml:space="preserve">la </w:t>
      </w:r>
      <w:r w:rsidRPr="0098522A">
        <w:rPr>
          <w:i/>
          <w:iCs/>
          <w:color w:val="auto"/>
          <w:sz w:val="20"/>
        </w:rPr>
        <w:t>“Response.xml”</w:t>
      </w:r>
      <w:r w:rsidRPr="0098522A">
        <w:rPr>
          <w:color w:val="auto"/>
          <w:sz w:val="20"/>
        </w:rPr>
        <w:t xml:space="preserve"> del DGUE sottoscritto digitalmente e redatto sulla base della </w:t>
      </w:r>
      <w:r w:rsidRPr="0098522A">
        <w:rPr>
          <w:i/>
          <w:iCs/>
          <w:color w:val="auto"/>
          <w:sz w:val="20"/>
        </w:rPr>
        <w:t>“Request.xml”</w:t>
      </w:r>
      <w:r w:rsidRPr="0098522A">
        <w:rPr>
          <w:color w:val="auto"/>
          <w:sz w:val="20"/>
        </w:rPr>
        <w:t xml:space="preserve"> del DGUE;</w:t>
      </w:r>
    </w:p>
    <w:p w14:paraId="0B53BDE6" w14:textId="77777777" w:rsidR="00757BFF" w:rsidRPr="0098522A" w:rsidRDefault="00757BFF" w:rsidP="00757BFF">
      <w:pPr>
        <w:pStyle w:val="Corpodeltesto21"/>
        <w:numPr>
          <w:ilvl w:val="0"/>
          <w:numId w:val="10"/>
        </w:numPr>
        <w:tabs>
          <w:tab w:val="left" w:pos="426"/>
        </w:tabs>
        <w:spacing w:before="60" w:after="60" w:line="360" w:lineRule="auto"/>
        <w:rPr>
          <w:iCs/>
          <w:color w:val="auto"/>
          <w:kern w:val="0"/>
          <w:sz w:val="20"/>
        </w:rPr>
      </w:pPr>
      <w:bookmarkStart w:id="27" w:name="_Hlk183782875"/>
      <w:bookmarkEnd w:id="26"/>
      <w:r w:rsidRPr="0098522A">
        <w:rPr>
          <w:iCs/>
          <w:sz w:val="20"/>
        </w:rPr>
        <w:t>garanzia provvisoria e copia della documentazione ai fini della riduzione;</w:t>
      </w:r>
    </w:p>
    <w:p w14:paraId="26A8CFC3" w14:textId="77777777" w:rsidR="00757BFF" w:rsidRPr="0098522A" w:rsidRDefault="00757BFF" w:rsidP="00757BFF">
      <w:pPr>
        <w:pStyle w:val="Corpodeltesto21"/>
        <w:numPr>
          <w:ilvl w:val="0"/>
          <w:numId w:val="10"/>
        </w:numPr>
        <w:tabs>
          <w:tab w:val="left" w:pos="426"/>
        </w:tabs>
        <w:spacing w:before="60" w:after="60" w:line="360" w:lineRule="auto"/>
        <w:rPr>
          <w:iCs/>
          <w:color w:val="auto"/>
          <w:sz w:val="20"/>
        </w:rPr>
      </w:pPr>
      <w:bookmarkStart w:id="28" w:name="_Hlk183782920"/>
      <w:bookmarkEnd w:id="27"/>
      <w:r w:rsidRPr="0098522A">
        <w:rPr>
          <w:b/>
          <w:i/>
          <w:iCs/>
          <w:color w:val="auto"/>
          <w:sz w:val="20"/>
        </w:rPr>
        <w:t xml:space="preserve">in caso </w:t>
      </w:r>
      <w:bookmarkStart w:id="29" w:name="_Hlk144917555"/>
      <w:r w:rsidRPr="0098522A">
        <w:rPr>
          <w:b/>
          <w:i/>
          <w:iCs/>
          <w:color w:val="auto"/>
          <w:sz w:val="20"/>
        </w:rPr>
        <w:t>di concordato ex art. ex art. 372 del D. Lgs. n. 14 del 12 gennaio 2019:</w:t>
      </w:r>
      <w:r w:rsidRPr="0098522A">
        <w:rPr>
          <w:iCs/>
          <w:color w:val="auto"/>
          <w:sz w:val="20"/>
        </w:rPr>
        <w:t xml:space="preserve"> relazione di un professionista in possesso dei requisiti di cui all'articolo 2, comma 1, lettera o) del decreto legislativo 14/2019, che attesta la conformità al piano e la ragionevole capacità di adempimento del contratto</w:t>
      </w:r>
      <w:bookmarkEnd w:id="29"/>
      <w:r w:rsidRPr="0098522A">
        <w:rPr>
          <w:iCs/>
          <w:color w:val="auto"/>
          <w:sz w:val="20"/>
        </w:rPr>
        <w:t>;</w:t>
      </w:r>
    </w:p>
    <w:p w14:paraId="35372FF3" w14:textId="77777777" w:rsidR="00757BFF" w:rsidRPr="0098522A" w:rsidRDefault="00757BFF" w:rsidP="00757BFF">
      <w:pPr>
        <w:pStyle w:val="Corpodeltesto21"/>
        <w:numPr>
          <w:ilvl w:val="0"/>
          <w:numId w:val="10"/>
        </w:numPr>
        <w:tabs>
          <w:tab w:val="left" w:pos="426"/>
        </w:tabs>
        <w:spacing w:before="60" w:after="60" w:line="360" w:lineRule="auto"/>
        <w:rPr>
          <w:iCs/>
          <w:color w:val="auto"/>
          <w:sz w:val="20"/>
        </w:rPr>
      </w:pPr>
      <w:bookmarkStart w:id="30" w:name="__DdeLink__44430_149139293"/>
      <w:r w:rsidRPr="0098522A">
        <w:rPr>
          <w:iCs/>
          <w:color w:val="auto"/>
          <w:sz w:val="20"/>
        </w:rPr>
        <w:t>eventuale copia della procura</w:t>
      </w:r>
      <w:bookmarkEnd w:id="30"/>
      <w:r w:rsidRPr="0098522A">
        <w:rPr>
          <w:iCs/>
          <w:color w:val="auto"/>
          <w:sz w:val="20"/>
        </w:rPr>
        <w:t>;</w:t>
      </w:r>
    </w:p>
    <w:p w14:paraId="21375B64" w14:textId="77777777" w:rsidR="00757BFF" w:rsidRPr="0098522A" w:rsidRDefault="00757BFF" w:rsidP="00757BFF">
      <w:pPr>
        <w:pStyle w:val="Corpodeltesto21"/>
        <w:numPr>
          <w:ilvl w:val="0"/>
          <w:numId w:val="10"/>
        </w:numPr>
        <w:tabs>
          <w:tab w:val="left" w:pos="426"/>
        </w:tabs>
        <w:spacing w:before="60" w:after="60" w:line="276" w:lineRule="auto"/>
        <w:rPr>
          <w:color w:val="auto"/>
          <w:kern w:val="0"/>
          <w:sz w:val="20"/>
        </w:rPr>
      </w:pPr>
      <w:r w:rsidRPr="0098522A">
        <w:rPr>
          <w:iCs/>
          <w:color w:val="auto"/>
          <w:sz w:val="20"/>
        </w:rPr>
        <w:t>eventuale altra documentazione prevista dal disciplinare di gara in caso di RTI, consorzi e imprese retiste: _____________________________;</w:t>
      </w:r>
      <w:bookmarkEnd w:id="28"/>
    </w:p>
    <w:p w14:paraId="63B9C432" w14:textId="77777777" w:rsidR="00757BFF" w:rsidRPr="0098522A" w:rsidRDefault="00757BFF" w:rsidP="00757BFF">
      <w:pPr>
        <w:pStyle w:val="Corpodeltesto3"/>
        <w:numPr>
          <w:ilvl w:val="0"/>
          <w:numId w:val="10"/>
        </w:numPr>
        <w:spacing w:after="0" w:line="360" w:lineRule="auto"/>
        <w:ind w:right="51"/>
        <w:jc w:val="both"/>
        <w:rPr>
          <w:b/>
          <w:bCs/>
          <w:sz w:val="20"/>
          <w:szCs w:val="20"/>
        </w:rPr>
      </w:pPr>
      <w:bookmarkStart w:id="31" w:name="_Hlk183782937"/>
      <w:r w:rsidRPr="0098522A">
        <w:rPr>
          <w:b/>
          <w:bCs/>
          <w:sz w:val="20"/>
          <w:szCs w:val="20"/>
        </w:rPr>
        <w:t>I</w:t>
      </w:r>
      <w:r w:rsidRPr="0098522A">
        <w:rPr>
          <w:b/>
          <w:sz w:val="20"/>
          <w:szCs w:val="20"/>
        </w:rPr>
        <w:t>ndicare i documenti caricati nel FVOE:</w:t>
      </w:r>
    </w:p>
    <w:p w14:paraId="68A8AD32" w14:textId="77777777" w:rsidR="00757BFF" w:rsidRPr="0098522A" w:rsidRDefault="00757BFF" w:rsidP="00757BFF">
      <w:pPr>
        <w:pStyle w:val="Paragrafoelenco"/>
        <w:tabs>
          <w:tab w:val="left" w:pos="426"/>
        </w:tabs>
        <w:spacing w:line="276" w:lineRule="auto"/>
        <w:jc w:val="both"/>
        <w:rPr>
          <w:bCs/>
          <w:sz w:val="20"/>
        </w:rPr>
      </w:pPr>
      <w:r w:rsidRPr="0098522A">
        <w:rPr>
          <w:sz w:val="20"/>
        </w:rPr>
        <w:t>________________</w:t>
      </w:r>
    </w:p>
    <w:p w14:paraId="2A093ABF" w14:textId="77777777" w:rsidR="00757BFF" w:rsidRPr="0098522A" w:rsidRDefault="00757BFF" w:rsidP="00757BFF">
      <w:pPr>
        <w:pStyle w:val="Paragrafoelenco"/>
        <w:tabs>
          <w:tab w:val="left" w:pos="426"/>
        </w:tabs>
        <w:spacing w:line="276" w:lineRule="auto"/>
        <w:jc w:val="both"/>
        <w:rPr>
          <w:sz w:val="20"/>
        </w:rPr>
      </w:pPr>
      <w:r w:rsidRPr="0098522A">
        <w:rPr>
          <w:sz w:val="20"/>
        </w:rPr>
        <w:t>_______________</w:t>
      </w:r>
      <w:r w:rsidRPr="0098522A">
        <w:rPr>
          <w:bCs/>
          <w:sz w:val="20"/>
        </w:rPr>
        <w:t>_</w:t>
      </w:r>
    </w:p>
    <w:bookmarkEnd w:id="31"/>
    <w:p w14:paraId="4BB8F9A9" w14:textId="1422F669" w:rsidR="00AD0114" w:rsidRPr="0098522A" w:rsidRDefault="00AD0114" w:rsidP="00D36036">
      <w:pPr>
        <w:pStyle w:val="Paragrafoelenco"/>
        <w:numPr>
          <w:ilvl w:val="0"/>
          <w:numId w:val="10"/>
        </w:numPr>
        <w:tabs>
          <w:tab w:val="left" w:pos="426"/>
        </w:tabs>
        <w:spacing w:line="360" w:lineRule="auto"/>
        <w:ind w:hanging="426"/>
        <w:rPr>
          <w:iCs/>
          <w:color w:val="auto"/>
          <w:sz w:val="20"/>
        </w:rPr>
      </w:pPr>
      <w:r w:rsidRPr="0098522A">
        <w:rPr>
          <w:iCs/>
          <w:color w:val="auto"/>
          <w:sz w:val="20"/>
        </w:rPr>
        <w:t>Organigramma aggiornato di cui alla parte V dell’allegato II.12 al D.lgs. n° 36/2023;</w:t>
      </w:r>
    </w:p>
    <w:p w14:paraId="3A421E69" w14:textId="5F0C4FEE" w:rsidR="009346B0" w:rsidRPr="0098522A" w:rsidRDefault="009346B0" w:rsidP="009346B0">
      <w:pPr>
        <w:spacing w:line="360" w:lineRule="auto"/>
        <w:jc w:val="both"/>
        <w:rPr>
          <w:sz w:val="20"/>
        </w:rPr>
      </w:pPr>
    </w:p>
    <w:p w14:paraId="76634037" w14:textId="77777777" w:rsidR="00AD0114" w:rsidRPr="0098522A" w:rsidRDefault="00AD0114" w:rsidP="009346B0">
      <w:pPr>
        <w:spacing w:line="360" w:lineRule="auto"/>
        <w:jc w:val="both"/>
        <w:rPr>
          <w:sz w:val="20"/>
        </w:rPr>
      </w:pPr>
    </w:p>
    <w:p w14:paraId="15956CED" w14:textId="77777777" w:rsidR="009346B0" w:rsidRPr="0098522A" w:rsidRDefault="009346B0" w:rsidP="009346B0">
      <w:pPr>
        <w:spacing w:line="360" w:lineRule="auto"/>
        <w:jc w:val="both"/>
        <w:rPr>
          <w:snapToGrid w:val="0"/>
          <w:sz w:val="20"/>
        </w:rPr>
      </w:pPr>
      <w:r w:rsidRPr="0098522A">
        <w:rPr>
          <w:sz w:val="20"/>
        </w:rPr>
        <w:t>Letto, confermato e sottoscritto.                                                               Firmato digitalmente</w:t>
      </w:r>
      <w:r w:rsidRPr="0098522A">
        <w:rPr>
          <w:rStyle w:val="Rimandonotaapidipagina"/>
          <w:sz w:val="20"/>
        </w:rPr>
        <w:footnoteReference w:id="7"/>
      </w:r>
    </w:p>
    <w:p w14:paraId="20807E37" w14:textId="77777777" w:rsidR="009346B0" w:rsidRPr="0098522A" w:rsidRDefault="009346B0" w:rsidP="009346B0">
      <w:pPr>
        <w:spacing w:line="360" w:lineRule="auto"/>
        <w:rPr>
          <w:b/>
          <w:sz w:val="20"/>
        </w:rPr>
      </w:pPr>
    </w:p>
    <w:p w14:paraId="7C76CDB5" w14:textId="7D67B586" w:rsidR="009346B0" w:rsidRPr="0098522A" w:rsidRDefault="009346B0" w:rsidP="009346B0">
      <w:pPr>
        <w:spacing w:line="360" w:lineRule="auto"/>
        <w:rPr>
          <w:sz w:val="20"/>
        </w:rPr>
      </w:pPr>
      <w:r w:rsidRPr="0098522A">
        <w:rPr>
          <w:b/>
          <w:sz w:val="20"/>
        </w:rPr>
        <w:t xml:space="preserve">NB: caricare sul portale tutta la documentazione di gara in formato &lt;&lt; .pdf&gt;&gt; </w:t>
      </w:r>
      <w:r w:rsidRPr="0098522A">
        <w:rPr>
          <w:b/>
          <w:bCs/>
          <w:iCs/>
          <w:sz w:val="20"/>
        </w:rPr>
        <w:t>firmata digitalmente secondo quanto previsto dal disciplinare di gara</w:t>
      </w:r>
      <w:r w:rsidRPr="0098522A">
        <w:rPr>
          <w:sz w:val="20"/>
        </w:rPr>
        <w:t>.</w:t>
      </w:r>
    </w:p>
    <w:p w14:paraId="218F6639" w14:textId="62C692A4" w:rsidR="00783782" w:rsidRPr="0098522A" w:rsidRDefault="00783782" w:rsidP="00F907D9">
      <w:pPr>
        <w:spacing w:line="360" w:lineRule="auto"/>
        <w:rPr>
          <w:sz w:val="20"/>
        </w:rPr>
      </w:pPr>
    </w:p>
    <w:sectPr w:rsidR="00783782" w:rsidRPr="0098522A" w:rsidSect="009346B0">
      <w:footerReference w:type="default" r:id="rId13"/>
      <w:pgSz w:w="11906" w:h="16838"/>
      <w:pgMar w:top="851" w:right="992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6E7C2" w14:textId="77777777" w:rsidR="00E430B6" w:rsidRDefault="00E430B6" w:rsidP="00C173A0">
      <w:r>
        <w:separator/>
      </w:r>
    </w:p>
  </w:endnote>
  <w:endnote w:type="continuationSeparator" w:id="0">
    <w:p w14:paraId="4AE2DD58" w14:textId="77777777" w:rsidR="00E430B6" w:rsidRDefault="00E430B6" w:rsidP="00C17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8087363"/>
      <w:docPartObj>
        <w:docPartGallery w:val="Page Numbers (Bottom of Page)"/>
        <w:docPartUnique/>
      </w:docPartObj>
    </w:sdtPr>
    <w:sdtEndPr>
      <w:rPr>
        <w:rFonts w:ascii="Garamond" w:hAnsi="Garamond"/>
        <w:sz w:val="20"/>
      </w:rPr>
    </w:sdtEndPr>
    <w:sdtContent>
      <w:p w14:paraId="36A3B0FE" w14:textId="11020F5A" w:rsidR="005A1967" w:rsidRPr="003B294A" w:rsidRDefault="005A1967">
        <w:pPr>
          <w:pStyle w:val="Pidipagina"/>
          <w:jc w:val="right"/>
          <w:rPr>
            <w:rFonts w:ascii="Garamond" w:hAnsi="Garamond"/>
            <w:sz w:val="20"/>
          </w:rPr>
        </w:pPr>
        <w:r w:rsidRPr="00434488">
          <w:rPr>
            <w:rFonts w:asciiTheme="minorHAnsi" w:hAnsiTheme="minorHAnsi"/>
            <w:sz w:val="20"/>
          </w:rPr>
          <w:fldChar w:fldCharType="begin"/>
        </w:r>
        <w:r w:rsidRPr="00434488">
          <w:rPr>
            <w:rFonts w:asciiTheme="minorHAnsi" w:hAnsiTheme="minorHAnsi"/>
            <w:sz w:val="20"/>
          </w:rPr>
          <w:instrText xml:space="preserve"> PAGE   \* MERGEFORMAT </w:instrText>
        </w:r>
        <w:r w:rsidRPr="00434488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20</w:t>
        </w:r>
        <w:r w:rsidRPr="00434488">
          <w:rPr>
            <w:rFonts w:asciiTheme="minorHAnsi" w:hAnsiTheme="minorHAnsi"/>
            <w:sz w:val="20"/>
          </w:rPr>
          <w:fldChar w:fldCharType="end"/>
        </w:r>
      </w:p>
    </w:sdtContent>
  </w:sdt>
  <w:tbl>
    <w:tblPr>
      <w:tblW w:w="5000" w:type="pct"/>
      <w:tblCellMar>
        <w:left w:w="55" w:type="dxa"/>
        <w:right w:w="70" w:type="dxa"/>
      </w:tblCellMar>
      <w:tblLook w:val="0000" w:firstRow="0" w:lastRow="0" w:firstColumn="0" w:lastColumn="0" w:noHBand="0" w:noVBand="0"/>
    </w:tblPr>
    <w:tblGrid>
      <w:gridCol w:w="6591"/>
      <w:gridCol w:w="3315"/>
    </w:tblGrid>
    <w:tr w:rsidR="005D7F0D" w:rsidRPr="007D0A18" w14:paraId="384E913C" w14:textId="77777777" w:rsidTr="005D7F0D">
      <w:trPr>
        <w:cantSplit/>
        <w:trHeight w:val="614"/>
      </w:trPr>
      <w:tc>
        <w:tcPr>
          <w:tcW w:w="3327" w:type="pct"/>
          <w:tcBorders>
            <w:top w:val="single" w:sz="4" w:space="0" w:color="00000A"/>
            <w:left w:val="single" w:sz="4" w:space="0" w:color="00000A"/>
            <w:bottom w:val="single" w:sz="4" w:space="0" w:color="00000A"/>
          </w:tcBorders>
          <w:shd w:val="clear" w:color="auto" w:fill="FFFFFF"/>
          <w:vAlign w:val="center"/>
        </w:tcPr>
        <w:p w14:paraId="2E7A6534" w14:textId="6C66FE59" w:rsidR="005D7F0D" w:rsidRPr="00932C80" w:rsidRDefault="005D7F0D" w:rsidP="00257D6A">
          <w:pPr>
            <w:tabs>
              <w:tab w:val="center" w:pos="4819"/>
              <w:tab w:val="right" w:pos="9638"/>
            </w:tabs>
            <w:jc w:val="both"/>
            <w:rPr>
              <w:rFonts w:asciiTheme="minorHAnsi" w:hAnsiTheme="minorHAnsi" w:cstheme="minorHAnsi"/>
              <w:color w:val="auto"/>
              <w:sz w:val="12"/>
              <w:szCs w:val="14"/>
            </w:rPr>
          </w:pPr>
          <w:r w:rsidRPr="00932C80">
            <w:rPr>
              <w:rFonts w:asciiTheme="minorHAnsi" w:hAnsiTheme="minorHAnsi" w:cstheme="minorHAnsi"/>
              <w:color w:val="auto"/>
              <w:sz w:val="12"/>
              <w:szCs w:val="14"/>
            </w:rPr>
            <w:t xml:space="preserve">Procedura telematica aperta: affidamento dei servizi di ingegneria e architettura </w:t>
          </w:r>
          <w:r w:rsidR="007C5169">
            <w:rPr>
              <w:rFonts w:asciiTheme="minorHAnsi" w:hAnsiTheme="minorHAnsi" w:cstheme="minorHAnsi"/>
              <w:color w:val="auto"/>
              <w:sz w:val="12"/>
              <w:szCs w:val="14"/>
            </w:rPr>
            <w:t>P</w:t>
          </w:r>
          <w:r w:rsidRPr="00932C80">
            <w:rPr>
              <w:rFonts w:asciiTheme="minorHAnsi" w:hAnsiTheme="minorHAnsi" w:cstheme="minorHAnsi"/>
              <w:bCs/>
              <w:color w:val="auto"/>
              <w:sz w:val="12"/>
              <w:szCs w:val="14"/>
            </w:rPr>
            <w:t xml:space="preserve">alazzina </w:t>
          </w:r>
          <w:r w:rsidR="007C5169">
            <w:rPr>
              <w:rFonts w:asciiTheme="minorHAnsi" w:hAnsiTheme="minorHAnsi" w:cstheme="minorHAnsi"/>
              <w:bCs/>
              <w:color w:val="auto"/>
              <w:sz w:val="12"/>
              <w:szCs w:val="14"/>
            </w:rPr>
            <w:t>C</w:t>
          </w:r>
          <w:r w:rsidRPr="00932C80">
            <w:rPr>
              <w:rFonts w:asciiTheme="minorHAnsi" w:hAnsiTheme="minorHAnsi" w:cstheme="minorHAnsi"/>
              <w:bCs/>
              <w:color w:val="auto"/>
              <w:sz w:val="12"/>
              <w:szCs w:val="14"/>
            </w:rPr>
            <w:t>anonica, degli edifici collegati e delle aree scoperte di pertinenza - ISMAR - Venezia</w:t>
          </w:r>
        </w:p>
      </w:tc>
      <w:tc>
        <w:tcPr>
          <w:tcW w:w="1673" w:type="pc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28895A01" w14:textId="0779E107" w:rsidR="005D7F0D" w:rsidRPr="005A202C" w:rsidRDefault="005D7F0D" w:rsidP="009C35CC">
          <w:pPr>
            <w:jc w:val="both"/>
            <w:rPr>
              <w:rFonts w:asciiTheme="minorHAnsi" w:hAnsiTheme="minorHAnsi" w:cstheme="minorHAnsi"/>
              <w:sz w:val="14"/>
              <w:szCs w:val="16"/>
            </w:rPr>
          </w:pPr>
          <w:r w:rsidRPr="00932C80">
            <w:rPr>
              <w:rFonts w:asciiTheme="minorHAnsi" w:hAnsiTheme="minorHAnsi" w:cstheme="minorHAnsi"/>
              <w:sz w:val="12"/>
              <w:szCs w:val="14"/>
            </w:rPr>
            <w:t>Allegato 1 (riservato al concorrente): “Domanda di partecipazione e dichiarazioni integrative connesse”</w:t>
          </w:r>
        </w:p>
      </w:tc>
    </w:tr>
  </w:tbl>
  <w:p w14:paraId="39267F77" w14:textId="77777777" w:rsidR="005A1967" w:rsidRDefault="005A196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6835778"/>
      <w:docPartObj>
        <w:docPartGallery w:val="Page Numbers (Bottom of Page)"/>
        <w:docPartUnique/>
      </w:docPartObj>
    </w:sdtPr>
    <w:sdtEndPr>
      <w:rPr>
        <w:rFonts w:ascii="Garamond" w:hAnsi="Garamond"/>
        <w:sz w:val="20"/>
      </w:rPr>
    </w:sdtEndPr>
    <w:sdtContent>
      <w:p w14:paraId="6A6685B2" w14:textId="77777777" w:rsidR="00250544" w:rsidRPr="003B294A" w:rsidRDefault="00250544">
        <w:pPr>
          <w:pStyle w:val="Pidipagina"/>
          <w:jc w:val="right"/>
          <w:rPr>
            <w:rFonts w:ascii="Garamond" w:hAnsi="Garamond"/>
            <w:sz w:val="20"/>
          </w:rPr>
        </w:pPr>
        <w:r w:rsidRPr="00434488">
          <w:rPr>
            <w:rFonts w:asciiTheme="minorHAnsi" w:hAnsiTheme="minorHAnsi"/>
            <w:sz w:val="20"/>
          </w:rPr>
          <w:fldChar w:fldCharType="begin"/>
        </w:r>
        <w:r w:rsidRPr="00434488">
          <w:rPr>
            <w:rFonts w:asciiTheme="minorHAnsi" w:hAnsiTheme="minorHAnsi"/>
            <w:sz w:val="20"/>
          </w:rPr>
          <w:instrText xml:space="preserve"> PAGE   \* MERGEFORMAT </w:instrText>
        </w:r>
        <w:r w:rsidRPr="00434488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20</w:t>
        </w:r>
        <w:r w:rsidRPr="00434488">
          <w:rPr>
            <w:rFonts w:asciiTheme="minorHAnsi" w:hAnsiTheme="minorHAnsi"/>
            <w:sz w:val="20"/>
          </w:rPr>
          <w:fldChar w:fldCharType="end"/>
        </w:r>
      </w:p>
    </w:sdtContent>
  </w:sdt>
  <w:tbl>
    <w:tblPr>
      <w:tblW w:w="5000" w:type="pct"/>
      <w:tblCellMar>
        <w:left w:w="55" w:type="dxa"/>
        <w:right w:w="70" w:type="dxa"/>
      </w:tblCellMar>
      <w:tblLook w:val="0000" w:firstRow="0" w:lastRow="0" w:firstColumn="0" w:lastColumn="0" w:noHBand="0" w:noVBand="0"/>
    </w:tblPr>
    <w:tblGrid>
      <w:gridCol w:w="6591"/>
      <w:gridCol w:w="3315"/>
    </w:tblGrid>
    <w:tr w:rsidR="005D7F0D" w:rsidRPr="007D0A18" w14:paraId="31584C25" w14:textId="77777777" w:rsidTr="005D7F0D">
      <w:trPr>
        <w:cantSplit/>
        <w:trHeight w:val="614"/>
      </w:trPr>
      <w:tc>
        <w:tcPr>
          <w:tcW w:w="3327" w:type="pct"/>
          <w:tcBorders>
            <w:top w:val="single" w:sz="4" w:space="0" w:color="00000A"/>
            <w:left w:val="single" w:sz="4" w:space="0" w:color="00000A"/>
            <w:bottom w:val="single" w:sz="4" w:space="0" w:color="00000A"/>
          </w:tcBorders>
          <w:shd w:val="clear" w:color="auto" w:fill="FFFFFF"/>
          <w:vAlign w:val="center"/>
        </w:tcPr>
        <w:p w14:paraId="518CE24B" w14:textId="29F13A5A" w:rsidR="005D7F0D" w:rsidRPr="007077D1" w:rsidRDefault="005D7F0D" w:rsidP="00257D6A">
          <w:pPr>
            <w:tabs>
              <w:tab w:val="center" w:pos="4819"/>
              <w:tab w:val="right" w:pos="9638"/>
            </w:tabs>
            <w:jc w:val="both"/>
            <w:rPr>
              <w:rFonts w:asciiTheme="minorHAnsi" w:hAnsiTheme="minorHAnsi" w:cstheme="minorHAnsi"/>
              <w:color w:val="auto"/>
              <w:sz w:val="14"/>
              <w:szCs w:val="16"/>
            </w:rPr>
          </w:pPr>
          <w:r w:rsidRPr="00932C80">
            <w:rPr>
              <w:rFonts w:asciiTheme="minorHAnsi" w:hAnsiTheme="minorHAnsi" w:cstheme="minorHAnsi"/>
              <w:color w:val="auto"/>
              <w:sz w:val="12"/>
              <w:szCs w:val="14"/>
            </w:rPr>
            <w:t xml:space="preserve">Procedura telematica aperta: affidamento dei servizi di ingegneria e architettura </w:t>
          </w:r>
          <w:r w:rsidR="00A051CA">
            <w:rPr>
              <w:rFonts w:asciiTheme="minorHAnsi" w:hAnsiTheme="minorHAnsi" w:cstheme="minorHAnsi"/>
              <w:color w:val="auto"/>
              <w:sz w:val="12"/>
              <w:szCs w:val="14"/>
            </w:rPr>
            <w:t>P</w:t>
          </w:r>
          <w:r w:rsidRPr="00932C80">
            <w:rPr>
              <w:rFonts w:asciiTheme="minorHAnsi" w:hAnsiTheme="minorHAnsi" w:cstheme="minorHAnsi"/>
              <w:bCs/>
              <w:color w:val="auto"/>
              <w:sz w:val="12"/>
              <w:szCs w:val="14"/>
            </w:rPr>
            <w:t xml:space="preserve">alazzina </w:t>
          </w:r>
          <w:r w:rsidR="00A051CA">
            <w:rPr>
              <w:rFonts w:asciiTheme="minorHAnsi" w:hAnsiTheme="minorHAnsi" w:cstheme="minorHAnsi"/>
              <w:bCs/>
              <w:color w:val="auto"/>
              <w:sz w:val="12"/>
              <w:szCs w:val="14"/>
            </w:rPr>
            <w:t>C</w:t>
          </w:r>
          <w:r w:rsidRPr="00932C80">
            <w:rPr>
              <w:rFonts w:asciiTheme="minorHAnsi" w:hAnsiTheme="minorHAnsi" w:cstheme="minorHAnsi"/>
              <w:bCs/>
              <w:color w:val="auto"/>
              <w:sz w:val="12"/>
              <w:szCs w:val="14"/>
            </w:rPr>
            <w:t>anonica, degli edifici collegati e delle aree scoperte di pertinenza - ISMAR - Venezia</w:t>
          </w:r>
        </w:p>
      </w:tc>
      <w:tc>
        <w:tcPr>
          <w:tcW w:w="1673" w:type="pc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24D242C5" w14:textId="60E7FB56" w:rsidR="005D7F0D" w:rsidRPr="005A202C" w:rsidRDefault="005D7F0D" w:rsidP="009C35CC">
          <w:pPr>
            <w:jc w:val="both"/>
            <w:rPr>
              <w:rFonts w:asciiTheme="minorHAnsi" w:hAnsiTheme="minorHAnsi" w:cstheme="minorHAnsi"/>
              <w:sz w:val="14"/>
              <w:szCs w:val="16"/>
            </w:rPr>
          </w:pPr>
          <w:r w:rsidRPr="005A202C">
            <w:rPr>
              <w:rFonts w:asciiTheme="minorHAnsi" w:hAnsiTheme="minorHAnsi" w:cstheme="minorHAnsi"/>
              <w:sz w:val="14"/>
              <w:szCs w:val="16"/>
            </w:rPr>
            <w:t xml:space="preserve">Allegato 1 (riservato al concorrente): “Domanda di partecipazione </w:t>
          </w:r>
          <w:r>
            <w:rPr>
              <w:rFonts w:asciiTheme="minorHAnsi" w:hAnsiTheme="minorHAnsi" w:cstheme="minorHAnsi"/>
              <w:sz w:val="14"/>
              <w:szCs w:val="16"/>
            </w:rPr>
            <w:t>E</w:t>
          </w:r>
          <w:r w:rsidRPr="005A202C">
            <w:rPr>
              <w:rFonts w:asciiTheme="minorHAnsi" w:hAnsiTheme="minorHAnsi" w:cstheme="minorHAnsi"/>
              <w:sz w:val="14"/>
              <w:szCs w:val="16"/>
            </w:rPr>
            <w:t xml:space="preserve"> dichiarazioni integrative connesse”</w:t>
          </w:r>
        </w:p>
      </w:tc>
    </w:tr>
  </w:tbl>
  <w:p w14:paraId="236DF359" w14:textId="77777777" w:rsidR="00250544" w:rsidRDefault="0025054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2565155"/>
      <w:docPartObj>
        <w:docPartGallery w:val="Page Numbers (Bottom of Page)"/>
        <w:docPartUnique/>
      </w:docPartObj>
    </w:sdtPr>
    <w:sdtEndPr>
      <w:rPr>
        <w:rFonts w:ascii="Garamond" w:hAnsi="Garamond"/>
        <w:sz w:val="20"/>
      </w:rPr>
    </w:sdtEndPr>
    <w:sdtContent>
      <w:p w14:paraId="0E6CC214" w14:textId="77777777" w:rsidR="009B41AC" w:rsidRPr="003B294A" w:rsidRDefault="009B41AC">
        <w:pPr>
          <w:pStyle w:val="Pidipagina"/>
          <w:jc w:val="right"/>
          <w:rPr>
            <w:rFonts w:ascii="Garamond" w:hAnsi="Garamond"/>
            <w:sz w:val="20"/>
          </w:rPr>
        </w:pPr>
        <w:r w:rsidRPr="00434488">
          <w:rPr>
            <w:rFonts w:asciiTheme="minorHAnsi" w:hAnsiTheme="minorHAnsi"/>
            <w:sz w:val="20"/>
          </w:rPr>
          <w:fldChar w:fldCharType="begin"/>
        </w:r>
        <w:r w:rsidRPr="00434488">
          <w:rPr>
            <w:rFonts w:asciiTheme="minorHAnsi" w:hAnsiTheme="minorHAnsi"/>
            <w:sz w:val="20"/>
          </w:rPr>
          <w:instrText xml:space="preserve"> PAGE   \* MERGEFORMAT </w:instrText>
        </w:r>
        <w:r w:rsidRPr="00434488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20</w:t>
        </w:r>
        <w:r w:rsidRPr="00434488">
          <w:rPr>
            <w:rFonts w:asciiTheme="minorHAnsi" w:hAnsiTheme="minorHAnsi"/>
            <w:sz w:val="20"/>
          </w:rPr>
          <w:fldChar w:fldCharType="end"/>
        </w:r>
      </w:p>
    </w:sdtContent>
  </w:sdt>
  <w:tbl>
    <w:tblPr>
      <w:tblW w:w="5000" w:type="pct"/>
      <w:tblCellMar>
        <w:left w:w="55" w:type="dxa"/>
        <w:right w:w="70" w:type="dxa"/>
      </w:tblCellMar>
      <w:tblLook w:val="0000" w:firstRow="0" w:lastRow="0" w:firstColumn="0" w:lastColumn="0" w:noHBand="0" w:noVBand="0"/>
    </w:tblPr>
    <w:tblGrid>
      <w:gridCol w:w="2845"/>
      <w:gridCol w:w="3746"/>
      <w:gridCol w:w="3315"/>
    </w:tblGrid>
    <w:tr w:rsidR="009B41AC" w:rsidRPr="007D0A18" w14:paraId="713EF049" w14:textId="77777777" w:rsidTr="007D0A18">
      <w:trPr>
        <w:cantSplit/>
        <w:trHeight w:val="614"/>
      </w:trPr>
      <w:tc>
        <w:tcPr>
          <w:tcW w:w="1436" w:type="pct"/>
          <w:tcBorders>
            <w:top w:val="single" w:sz="4" w:space="0" w:color="00000A"/>
            <w:left w:val="single" w:sz="4" w:space="0" w:color="00000A"/>
            <w:bottom w:val="single" w:sz="4" w:space="0" w:color="00000A"/>
          </w:tcBorders>
          <w:shd w:val="clear" w:color="auto" w:fill="FFFFFF"/>
          <w:vAlign w:val="center"/>
        </w:tcPr>
        <w:p w14:paraId="7D5E22D9" w14:textId="77777777" w:rsidR="009B41AC" w:rsidRPr="007D0A18" w:rsidRDefault="009B41AC" w:rsidP="00F75F0C">
          <w:pPr>
            <w:tabs>
              <w:tab w:val="center" w:pos="4819"/>
              <w:tab w:val="right" w:pos="9638"/>
            </w:tabs>
            <w:snapToGrid w:val="0"/>
            <w:jc w:val="center"/>
            <w:rPr>
              <w:rFonts w:ascii="Garamond" w:hAnsi="Garamond"/>
            </w:rPr>
          </w:pPr>
        </w:p>
      </w:tc>
      <w:tc>
        <w:tcPr>
          <w:tcW w:w="1891" w:type="pct"/>
          <w:tcBorders>
            <w:top w:val="single" w:sz="4" w:space="0" w:color="00000A"/>
            <w:left w:val="single" w:sz="4" w:space="0" w:color="00000A"/>
            <w:bottom w:val="single" w:sz="4" w:space="0" w:color="00000A"/>
          </w:tcBorders>
          <w:shd w:val="clear" w:color="auto" w:fill="FFFFFF"/>
          <w:vAlign w:val="center"/>
        </w:tcPr>
        <w:p w14:paraId="1F6BD7C5" w14:textId="2E3376B1" w:rsidR="009B41AC" w:rsidRPr="007077D1" w:rsidRDefault="00074BD1" w:rsidP="00257D6A">
          <w:pPr>
            <w:tabs>
              <w:tab w:val="center" w:pos="4819"/>
              <w:tab w:val="right" w:pos="9638"/>
            </w:tabs>
            <w:jc w:val="both"/>
            <w:rPr>
              <w:rFonts w:asciiTheme="minorHAnsi" w:hAnsiTheme="minorHAnsi" w:cstheme="minorHAnsi"/>
              <w:color w:val="auto"/>
              <w:sz w:val="14"/>
              <w:szCs w:val="16"/>
            </w:rPr>
          </w:pPr>
          <w:r w:rsidRPr="00932C80">
            <w:rPr>
              <w:rFonts w:asciiTheme="minorHAnsi" w:hAnsiTheme="minorHAnsi" w:cstheme="minorHAnsi"/>
              <w:color w:val="auto"/>
              <w:sz w:val="12"/>
              <w:szCs w:val="14"/>
            </w:rPr>
            <w:t xml:space="preserve">Procedura telematica aperta: affidamento dei servizi di ingegneria e architettura </w:t>
          </w:r>
          <w:r w:rsidR="00595F85">
            <w:rPr>
              <w:rFonts w:asciiTheme="minorHAnsi" w:hAnsiTheme="minorHAnsi" w:cstheme="minorHAnsi"/>
              <w:color w:val="auto"/>
              <w:sz w:val="12"/>
              <w:szCs w:val="14"/>
            </w:rPr>
            <w:t>P</w:t>
          </w:r>
          <w:r w:rsidRPr="00932C80">
            <w:rPr>
              <w:rFonts w:asciiTheme="minorHAnsi" w:hAnsiTheme="minorHAnsi" w:cstheme="minorHAnsi"/>
              <w:bCs/>
              <w:color w:val="auto"/>
              <w:sz w:val="12"/>
              <w:szCs w:val="14"/>
            </w:rPr>
            <w:t xml:space="preserve">alazzina </w:t>
          </w:r>
          <w:r w:rsidR="00595F85">
            <w:rPr>
              <w:rFonts w:asciiTheme="minorHAnsi" w:hAnsiTheme="minorHAnsi" w:cstheme="minorHAnsi"/>
              <w:bCs/>
              <w:color w:val="auto"/>
              <w:sz w:val="12"/>
              <w:szCs w:val="14"/>
            </w:rPr>
            <w:t>C</w:t>
          </w:r>
          <w:r w:rsidRPr="00932C80">
            <w:rPr>
              <w:rFonts w:asciiTheme="minorHAnsi" w:hAnsiTheme="minorHAnsi" w:cstheme="minorHAnsi"/>
              <w:bCs/>
              <w:color w:val="auto"/>
              <w:sz w:val="12"/>
              <w:szCs w:val="14"/>
            </w:rPr>
            <w:t>anonica, degli edifici collegati e delle aree scoperte di pertinenza - ISMAR - Venezia</w:t>
          </w:r>
        </w:p>
      </w:tc>
      <w:tc>
        <w:tcPr>
          <w:tcW w:w="1673" w:type="pc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07415AA4" w14:textId="6B24764F" w:rsidR="009B41AC" w:rsidRPr="005A202C" w:rsidRDefault="009B41AC" w:rsidP="009C35CC">
          <w:pPr>
            <w:jc w:val="both"/>
            <w:rPr>
              <w:rFonts w:asciiTheme="minorHAnsi" w:hAnsiTheme="minorHAnsi" w:cstheme="minorHAnsi"/>
              <w:sz w:val="14"/>
              <w:szCs w:val="16"/>
            </w:rPr>
          </w:pPr>
          <w:r w:rsidRPr="005A202C">
            <w:rPr>
              <w:rFonts w:asciiTheme="minorHAnsi" w:hAnsiTheme="minorHAnsi" w:cstheme="minorHAnsi"/>
              <w:sz w:val="14"/>
              <w:szCs w:val="16"/>
            </w:rPr>
            <w:t xml:space="preserve">Allegato 1 (riservato al concorrente): “Domanda di partecipazione </w:t>
          </w:r>
          <w:r w:rsidR="00FE784F">
            <w:rPr>
              <w:rFonts w:asciiTheme="minorHAnsi" w:hAnsiTheme="minorHAnsi" w:cstheme="minorHAnsi"/>
              <w:sz w:val="14"/>
              <w:szCs w:val="16"/>
            </w:rPr>
            <w:t xml:space="preserve">e </w:t>
          </w:r>
          <w:r w:rsidRPr="005A202C">
            <w:rPr>
              <w:rFonts w:asciiTheme="minorHAnsi" w:hAnsiTheme="minorHAnsi" w:cstheme="minorHAnsi"/>
              <w:sz w:val="14"/>
              <w:szCs w:val="16"/>
            </w:rPr>
            <w:t>dichiarazioni integrative connesse”</w:t>
          </w:r>
        </w:p>
      </w:tc>
    </w:tr>
  </w:tbl>
  <w:p w14:paraId="16950EE4" w14:textId="77777777" w:rsidR="009B41AC" w:rsidRDefault="009B41AC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9374633"/>
      <w:docPartObj>
        <w:docPartGallery w:val="Page Numbers (Bottom of Page)"/>
        <w:docPartUnique/>
      </w:docPartObj>
    </w:sdtPr>
    <w:sdtEndPr>
      <w:rPr>
        <w:rFonts w:ascii="Garamond" w:hAnsi="Garamond"/>
        <w:sz w:val="20"/>
      </w:rPr>
    </w:sdtEndPr>
    <w:sdtContent>
      <w:p w14:paraId="45FFD578" w14:textId="2A332266" w:rsidR="005A1967" w:rsidRPr="003B294A" w:rsidRDefault="005A1967">
        <w:pPr>
          <w:pStyle w:val="Pidipagina"/>
          <w:jc w:val="right"/>
          <w:rPr>
            <w:rFonts w:ascii="Garamond" w:hAnsi="Garamond"/>
            <w:sz w:val="20"/>
          </w:rPr>
        </w:pPr>
        <w:r w:rsidRPr="00434488">
          <w:rPr>
            <w:rFonts w:asciiTheme="minorHAnsi" w:hAnsiTheme="minorHAnsi"/>
            <w:sz w:val="20"/>
          </w:rPr>
          <w:fldChar w:fldCharType="begin"/>
        </w:r>
        <w:r w:rsidRPr="00434488">
          <w:rPr>
            <w:rFonts w:asciiTheme="minorHAnsi" w:hAnsiTheme="minorHAnsi"/>
            <w:sz w:val="20"/>
          </w:rPr>
          <w:instrText xml:space="preserve"> PAGE   \* MERGEFORMAT </w:instrText>
        </w:r>
        <w:r w:rsidRPr="00434488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24</w:t>
        </w:r>
        <w:r w:rsidRPr="00434488">
          <w:rPr>
            <w:rFonts w:asciiTheme="minorHAnsi" w:hAnsiTheme="minorHAnsi"/>
            <w:sz w:val="20"/>
          </w:rPr>
          <w:fldChar w:fldCharType="end"/>
        </w:r>
      </w:p>
    </w:sdtContent>
  </w:sdt>
  <w:tbl>
    <w:tblPr>
      <w:tblW w:w="5000" w:type="pct"/>
      <w:tblCellMar>
        <w:left w:w="55" w:type="dxa"/>
        <w:right w:w="70" w:type="dxa"/>
      </w:tblCellMar>
      <w:tblLook w:val="0000" w:firstRow="0" w:lastRow="0" w:firstColumn="0" w:lastColumn="0" w:noHBand="0" w:noVBand="0"/>
    </w:tblPr>
    <w:tblGrid>
      <w:gridCol w:w="7404"/>
      <w:gridCol w:w="2502"/>
    </w:tblGrid>
    <w:tr w:rsidR="005D7F0D" w:rsidRPr="007D0A18" w14:paraId="40CF41B4" w14:textId="77777777" w:rsidTr="005D7F0D">
      <w:trPr>
        <w:cantSplit/>
        <w:trHeight w:val="614"/>
      </w:trPr>
      <w:tc>
        <w:tcPr>
          <w:tcW w:w="3737" w:type="pct"/>
          <w:tcBorders>
            <w:top w:val="single" w:sz="4" w:space="0" w:color="00000A"/>
            <w:left w:val="single" w:sz="4" w:space="0" w:color="00000A"/>
            <w:bottom w:val="single" w:sz="4" w:space="0" w:color="00000A"/>
          </w:tcBorders>
          <w:shd w:val="clear" w:color="auto" w:fill="FFFFFF"/>
          <w:vAlign w:val="center"/>
        </w:tcPr>
        <w:p w14:paraId="4C35F92A" w14:textId="405DD55F" w:rsidR="005D7F0D" w:rsidRPr="005A202C" w:rsidRDefault="005D7F0D" w:rsidP="00F31BB4">
          <w:pPr>
            <w:tabs>
              <w:tab w:val="center" w:pos="4819"/>
              <w:tab w:val="right" w:pos="9638"/>
            </w:tabs>
            <w:jc w:val="both"/>
            <w:rPr>
              <w:rFonts w:asciiTheme="minorHAnsi" w:hAnsiTheme="minorHAnsi" w:cstheme="minorHAnsi"/>
              <w:color w:val="000000"/>
              <w:sz w:val="14"/>
              <w:szCs w:val="16"/>
            </w:rPr>
          </w:pPr>
          <w:r w:rsidRPr="00932C80">
            <w:rPr>
              <w:rFonts w:asciiTheme="minorHAnsi" w:hAnsiTheme="minorHAnsi" w:cstheme="minorHAnsi"/>
              <w:color w:val="auto"/>
              <w:sz w:val="12"/>
              <w:szCs w:val="14"/>
            </w:rPr>
            <w:t xml:space="preserve">Procedura telematica aperta: affidamento dei servizi di ingegneria e architettura </w:t>
          </w:r>
          <w:r w:rsidR="00644FDA">
            <w:rPr>
              <w:rFonts w:asciiTheme="minorHAnsi" w:hAnsiTheme="minorHAnsi" w:cstheme="minorHAnsi"/>
              <w:color w:val="auto"/>
              <w:sz w:val="12"/>
              <w:szCs w:val="14"/>
            </w:rPr>
            <w:t>P</w:t>
          </w:r>
          <w:r w:rsidRPr="00932C80">
            <w:rPr>
              <w:rFonts w:asciiTheme="minorHAnsi" w:hAnsiTheme="minorHAnsi" w:cstheme="minorHAnsi"/>
              <w:bCs/>
              <w:color w:val="auto"/>
              <w:sz w:val="12"/>
              <w:szCs w:val="14"/>
            </w:rPr>
            <w:t xml:space="preserve">alazzina </w:t>
          </w:r>
          <w:r w:rsidR="00644FDA">
            <w:rPr>
              <w:rFonts w:asciiTheme="minorHAnsi" w:hAnsiTheme="minorHAnsi" w:cstheme="minorHAnsi"/>
              <w:bCs/>
              <w:color w:val="auto"/>
              <w:sz w:val="12"/>
              <w:szCs w:val="14"/>
            </w:rPr>
            <w:t>C</w:t>
          </w:r>
          <w:r w:rsidRPr="00932C80">
            <w:rPr>
              <w:rFonts w:asciiTheme="minorHAnsi" w:hAnsiTheme="minorHAnsi" w:cstheme="minorHAnsi"/>
              <w:bCs/>
              <w:color w:val="auto"/>
              <w:sz w:val="12"/>
              <w:szCs w:val="14"/>
            </w:rPr>
            <w:t>anonica, degli edifici collegati e delle aree scoperte di pertinenza - ISMAR - Venezia</w:t>
          </w:r>
        </w:p>
      </w:tc>
      <w:tc>
        <w:tcPr>
          <w:tcW w:w="1263" w:type="pc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4DA4A809" w14:textId="47AD8232" w:rsidR="005D7F0D" w:rsidRPr="005A202C" w:rsidRDefault="005D7F0D" w:rsidP="00F31BB4">
          <w:pPr>
            <w:jc w:val="both"/>
            <w:rPr>
              <w:rFonts w:asciiTheme="minorHAnsi" w:hAnsiTheme="minorHAnsi" w:cstheme="minorHAnsi"/>
              <w:sz w:val="14"/>
              <w:szCs w:val="16"/>
            </w:rPr>
          </w:pPr>
          <w:r w:rsidRPr="005A202C">
            <w:rPr>
              <w:rFonts w:asciiTheme="minorHAnsi" w:hAnsiTheme="minorHAnsi" w:cstheme="minorHAnsi"/>
              <w:sz w:val="14"/>
              <w:szCs w:val="16"/>
            </w:rPr>
            <w:t xml:space="preserve">Allegato 1 (riservato al concorrente): “Domanda di partecipazione </w:t>
          </w:r>
          <w:r>
            <w:rPr>
              <w:rFonts w:asciiTheme="minorHAnsi" w:hAnsiTheme="minorHAnsi" w:cstheme="minorHAnsi"/>
              <w:sz w:val="14"/>
              <w:szCs w:val="16"/>
            </w:rPr>
            <w:t>e</w:t>
          </w:r>
          <w:r w:rsidRPr="005A202C">
            <w:rPr>
              <w:rFonts w:asciiTheme="minorHAnsi" w:hAnsiTheme="minorHAnsi" w:cstheme="minorHAnsi"/>
              <w:sz w:val="14"/>
              <w:szCs w:val="16"/>
            </w:rPr>
            <w:t xml:space="preserve"> dichiarazioni integrative connesse”</w:t>
          </w:r>
        </w:p>
      </w:tc>
    </w:tr>
  </w:tbl>
  <w:p w14:paraId="6A186776" w14:textId="77777777" w:rsidR="005A1967" w:rsidRDefault="005A1967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7004908"/>
      <w:docPartObj>
        <w:docPartGallery w:val="Page Numbers (Bottom of Page)"/>
        <w:docPartUnique/>
      </w:docPartObj>
    </w:sdtPr>
    <w:sdtEndPr>
      <w:rPr>
        <w:rFonts w:ascii="Garamond" w:hAnsi="Garamond"/>
        <w:sz w:val="20"/>
      </w:rPr>
    </w:sdtEndPr>
    <w:sdtContent>
      <w:p w14:paraId="3CAB3D97" w14:textId="0AFC58B9" w:rsidR="005A1967" w:rsidRPr="003B294A" w:rsidRDefault="005A1967">
        <w:pPr>
          <w:pStyle w:val="Pidipagina"/>
          <w:jc w:val="right"/>
          <w:rPr>
            <w:rFonts w:ascii="Garamond" w:hAnsi="Garamond"/>
            <w:sz w:val="20"/>
          </w:rPr>
        </w:pPr>
        <w:r w:rsidRPr="00434488">
          <w:rPr>
            <w:rFonts w:asciiTheme="minorHAnsi" w:hAnsiTheme="minorHAnsi"/>
            <w:sz w:val="20"/>
          </w:rPr>
          <w:fldChar w:fldCharType="begin"/>
        </w:r>
        <w:r w:rsidRPr="00434488">
          <w:rPr>
            <w:rFonts w:asciiTheme="minorHAnsi" w:hAnsiTheme="minorHAnsi"/>
            <w:sz w:val="20"/>
          </w:rPr>
          <w:instrText xml:space="preserve"> PAGE   \* MERGEFORMAT </w:instrText>
        </w:r>
        <w:r w:rsidRPr="00434488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25</w:t>
        </w:r>
        <w:r w:rsidRPr="00434488">
          <w:rPr>
            <w:rFonts w:asciiTheme="minorHAnsi" w:hAnsiTheme="minorHAnsi"/>
            <w:sz w:val="20"/>
          </w:rPr>
          <w:fldChar w:fldCharType="end"/>
        </w:r>
      </w:p>
    </w:sdtContent>
  </w:sdt>
  <w:tbl>
    <w:tblPr>
      <w:tblW w:w="4730" w:type="pct"/>
      <w:tblCellMar>
        <w:left w:w="55" w:type="dxa"/>
        <w:right w:w="70" w:type="dxa"/>
      </w:tblCellMar>
      <w:tblLook w:val="0000" w:firstRow="0" w:lastRow="0" w:firstColumn="0" w:lastColumn="0" w:noHBand="0" w:noVBand="0"/>
    </w:tblPr>
    <w:tblGrid>
      <w:gridCol w:w="6235"/>
      <w:gridCol w:w="3136"/>
    </w:tblGrid>
    <w:tr w:rsidR="00473E88" w:rsidRPr="007D0A18" w14:paraId="47E80087" w14:textId="77777777" w:rsidTr="00473E88">
      <w:trPr>
        <w:cantSplit/>
        <w:trHeight w:val="96"/>
      </w:trPr>
      <w:tc>
        <w:tcPr>
          <w:tcW w:w="3327" w:type="pct"/>
          <w:tcBorders>
            <w:top w:val="single" w:sz="4" w:space="0" w:color="00000A"/>
            <w:left w:val="single" w:sz="4" w:space="0" w:color="00000A"/>
            <w:bottom w:val="single" w:sz="4" w:space="0" w:color="00000A"/>
          </w:tcBorders>
          <w:shd w:val="clear" w:color="auto" w:fill="FFFFFF"/>
          <w:vAlign w:val="center"/>
        </w:tcPr>
        <w:p w14:paraId="4DA84991" w14:textId="1E3448AC" w:rsidR="00473E88" w:rsidRPr="005A202C" w:rsidRDefault="00473E88" w:rsidP="00922C53">
          <w:pPr>
            <w:tabs>
              <w:tab w:val="center" w:pos="4819"/>
              <w:tab w:val="right" w:pos="9638"/>
            </w:tabs>
            <w:jc w:val="both"/>
            <w:rPr>
              <w:rFonts w:asciiTheme="minorHAnsi" w:hAnsiTheme="minorHAnsi" w:cstheme="minorHAnsi"/>
              <w:color w:val="000000"/>
              <w:sz w:val="14"/>
              <w:szCs w:val="16"/>
            </w:rPr>
          </w:pPr>
          <w:r w:rsidRPr="00932C80">
            <w:rPr>
              <w:rFonts w:asciiTheme="minorHAnsi" w:hAnsiTheme="minorHAnsi" w:cstheme="minorHAnsi"/>
              <w:color w:val="auto"/>
              <w:sz w:val="12"/>
              <w:szCs w:val="14"/>
            </w:rPr>
            <w:t xml:space="preserve">Procedura telematica aperta: affidamento dei servizi di ingegneria e architettura </w:t>
          </w:r>
          <w:r w:rsidRPr="00932C80">
            <w:rPr>
              <w:rFonts w:asciiTheme="minorHAnsi" w:hAnsiTheme="minorHAnsi" w:cstheme="minorHAnsi"/>
              <w:bCs/>
              <w:color w:val="auto"/>
              <w:sz w:val="12"/>
              <w:szCs w:val="14"/>
            </w:rPr>
            <w:t>palazzina canonica, degli edifici collegati e delle aree scoperte di pertinenza - ISMAR - Venezia</w:t>
          </w:r>
        </w:p>
      </w:tc>
      <w:tc>
        <w:tcPr>
          <w:tcW w:w="1673" w:type="pct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4C1B21AE" w14:textId="6B94ECF5" w:rsidR="00473E88" w:rsidRPr="005A202C" w:rsidRDefault="00473E88" w:rsidP="009C35CC">
          <w:pPr>
            <w:jc w:val="both"/>
            <w:rPr>
              <w:rFonts w:asciiTheme="minorHAnsi" w:hAnsiTheme="minorHAnsi" w:cstheme="minorHAnsi"/>
              <w:sz w:val="14"/>
              <w:szCs w:val="16"/>
            </w:rPr>
          </w:pPr>
          <w:r w:rsidRPr="005A202C">
            <w:rPr>
              <w:rFonts w:asciiTheme="minorHAnsi" w:hAnsiTheme="minorHAnsi" w:cstheme="minorHAnsi"/>
              <w:sz w:val="14"/>
              <w:szCs w:val="16"/>
            </w:rPr>
            <w:t xml:space="preserve">Allegato 1 (riservato al concorrente): “Domanda di partecipazione </w:t>
          </w:r>
          <w:r>
            <w:rPr>
              <w:rFonts w:asciiTheme="minorHAnsi" w:hAnsiTheme="minorHAnsi" w:cstheme="minorHAnsi"/>
              <w:sz w:val="14"/>
              <w:szCs w:val="16"/>
            </w:rPr>
            <w:t>e</w:t>
          </w:r>
          <w:r w:rsidRPr="005A202C">
            <w:rPr>
              <w:rFonts w:asciiTheme="minorHAnsi" w:hAnsiTheme="minorHAnsi" w:cstheme="minorHAnsi"/>
              <w:sz w:val="14"/>
              <w:szCs w:val="16"/>
            </w:rPr>
            <w:t xml:space="preserve"> dichiarazioni integrative connesse”</w:t>
          </w:r>
        </w:p>
      </w:tc>
    </w:tr>
  </w:tbl>
  <w:p w14:paraId="2A691F99" w14:textId="77777777" w:rsidR="005A1967" w:rsidRDefault="005A19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12E33" w14:textId="77777777" w:rsidR="00E430B6" w:rsidRDefault="00E430B6" w:rsidP="00C173A0">
      <w:r>
        <w:separator/>
      </w:r>
    </w:p>
  </w:footnote>
  <w:footnote w:type="continuationSeparator" w:id="0">
    <w:p w14:paraId="68231360" w14:textId="77777777" w:rsidR="00E430B6" w:rsidRDefault="00E430B6" w:rsidP="00C173A0">
      <w:r>
        <w:continuationSeparator/>
      </w:r>
    </w:p>
  </w:footnote>
  <w:footnote w:id="1">
    <w:p w14:paraId="60FABD30" w14:textId="1AF36A02" w:rsidR="002F45BB" w:rsidRPr="000D217E" w:rsidRDefault="002F45BB" w:rsidP="00C4720E">
      <w:pPr>
        <w:jc w:val="both"/>
        <w:rPr>
          <w:sz w:val="16"/>
          <w:szCs w:val="16"/>
        </w:rPr>
      </w:pPr>
      <w:r w:rsidRPr="000D217E">
        <w:rPr>
          <w:rStyle w:val="Rimandonotaapidipagina"/>
          <w:sz w:val="16"/>
          <w:szCs w:val="16"/>
        </w:rPr>
        <w:footnoteRef/>
      </w:r>
      <w:r w:rsidRPr="000D217E">
        <w:rPr>
          <w:sz w:val="16"/>
          <w:szCs w:val="16"/>
        </w:rPr>
        <w:t xml:space="preserve"> L’imposta di bollo è assolta </w:t>
      </w:r>
      <w:r w:rsidR="00C4720E" w:rsidRPr="000D217E">
        <w:rPr>
          <w:sz w:val="16"/>
          <w:szCs w:val="18"/>
        </w:rPr>
        <w:t>le indicazioni presenti al paragrafo 1</w:t>
      </w:r>
      <w:r w:rsidR="00395A9E" w:rsidRPr="000D217E">
        <w:rPr>
          <w:sz w:val="16"/>
          <w:szCs w:val="18"/>
        </w:rPr>
        <w:t>4</w:t>
      </w:r>
      <w:r w:rsidR="00C4720E" w:rsidRPr="000D217E">
        <w:rPr>
          <w:sz w:val="16"/>
          <w:szCs w:val="18"/>
        </w:rPr>
        <w:t>.1 del disciplinare di gara.</w:t>
      </w:r>
    </w:p>
    <w:p w14:paraId="347C4A85" w14:textId="77777777" w:rsidR="002F45BB" w:rsidRPr="000D217E" w:rsidRDefault="002F45BB" w:rsidP="002F45BB">
      <w:pPr>
        <w:jc w:val="both"/>
        <w:rPr>
          <w:sz w:val="16"/>
          <w:szCs w:val="16"/>
        </w:rPr>
      </w:pPr>
    </w:p>
  </w:footnote>
  <w:footnote w:id="2">
    <w:p w14:paraId="1E548CCC" w14:textId="77777777" w:rsidR="005A1967" w:rsidRPr="000D217E" w:rsidRDefault="005A1967" w:rsidP="00286336">
      <w:pPr>
        <w:pStyle w:val="Testonotaapidipagina"/>
        <w:jc w:val="both"/>
        <w:rPr>
          <w:sz w:val="16"/>
          <w:szCs w:val="16"/>
        </w:rPr>
      </w:pPr>
      <w:r w:rsidRPr="000D217E">
        <w:rPr>
          <w:rStyle w:val="Rimandonotaapidipagina"/>
          <w:sz w:val="16"/>
          <w:szCs w:val="16"/>
        </w:rPr>
        <w:footnoteRef/>
      </w:r>
      <w:r w:rsidRPr="000D217E">
        <w:rPr>
          <w:sz w:val="16"/>
          <w:szCs w:val="16"/>
        </w:rPr>
        <w:t>“studi associati” o “associazioni professionali”, da non confondere con i raggruppamenti temporanei</w:t>
      </w:r>
    </w:p>
  </w:footnote>
  <w:footnote w:id="3">
    <w:p w14:paraId="2CAA2050" w14:textId="77777777" w:rsidR="005A1967" w:rsidRPr="000D217E" w:rsidRDefault="005A1967" w:rsidP="00A56B9A">
      <w:pPr>
        <w:pStyle w:val="Testonotaapidipagina"/>
        <w:jc w:val="both"/>
        <w:rPr>
          <w:sz w:val="16"/>
          <w:szCs w:val="16"/>
        </w:rPr>
      </w:pPr>
      <w:r w:rsidRPr="000D217E">
        <w:rPr>
          <w:rStyle w:val="Rimandonotaapidipagina"/>
          <w:sz w:val="16"/>
          <w:szCs w:val="16"/>
        </w:rPr>
        <w:footnoteRef/>
      </w:r>
      <w:r w:rsidRPr="000D217E">
        <w:rPr>
          <w:sz w:val="16"/>
          <w:szCs w:val="16"/>
        </w:rPr>
        <w:t>“studi associati” o “associazioni professionali”, da non confondere con i raggruppamenti temporanei</w:t>
      </w:r>
    </w:p>
  </w:footnote>
  <w:footnote w:id="4">
    <w:p w14:paraId="15A66B5E" w14:textId="77777777" w:rsidR="005A1967" w:rsidRPr="000D217E" w:rsidRDefault="005A1967" w:rsidP="00E83CB7">
      <w:pPr>
        <w:pStyle w:val="Testonotaapidipagina1"/>
        <w:ind w:firstLine="0"/>
        <w:rPr>
          <w:sz w:val="18"/>
        </w:rPr>
      </w:pPr>
      <w:r w:rsidRPr="000D217E">
        <w:rPr>
          <w:rStyle w:val="Caratterenotaapidipagina"/>
          <w:sz w:val="16"/>
          <w:szCs w:val="16"/>
          <w:vertAlign w:val="superscript"/>
        </w:rPr>
        <w:footnoteRef/>
      </w:r>
      <w:r w:rsidRPr="000D217E">
        <w:rPr>
          <w:sz w:val="16"/>
          <w:szCs w:val="16"/>
          <w:vertAlign w:val="superscript"/>
        </w:rPr>
        <w:t xml:space="preserve"> </w:t>
      </w:r>
      <w:r w:rsidRPr="000D217E">
        <w:rPr>
          <w:sz w:val="16"/>
          <w:szCs w:val="16"/>
        </w:rPr>
        <w:t>Nell’ipotesi di partecipazione “plurisoggettiva” (RTI, consorzio ordinario, Rete di imprese, GEIE), si invita a verificare le specifiche previsioni contenute nel disciplinare di gara in merito alle modalità di presentazione dell’istanza di partecipazione e delle dichiarazioni richieste ai fini dell’ammissione a carico degli operatori associati / consorziati / retisti)</w:t>
      </w:r>
    </w:p>
  </w:footnote>
  <w:footnote w:id="5">
    <w:p w14:paraId="1E4DC016" w14:textId="77777777" w:rsidR="005A1967" w:rsidRPr="000D217E" w:rsidRDefault="005A1967" w:rsidP="004C0F79">
      <w:pPr>
        <w:pStyle w:val="Testonotaapidipagina"/>
        <w:jc w:val="both"/>
        <w:rPr>
          <w:sz w:val="18"/>
        </w:rPr>
      </w:pPr>
      <w:r w:rsidRPr="000D217E">
        <w:rPr>
          <w:rStyle w:val="Rimandonotaapidipagina"/>
          <w:sz w:val="18"/>
        </w:rPr>
        <w:footnoteRef/>
      </w:r>
      <w:r w:rsidRPr="000D217E">
        <w:rPr>
          <w:sz w:val="18"/>
        </w:rPr>
        <w:t xml:space="preserve"> I soci possono essere professionisti iscritti ad ordini, albi e collegi anche in differenti sezioni, nonché cittadini degli stati membri dell’Unione Europea purché in possesso del titolo di studio abilitante, oppure soggetti non professionisti soltanto per prestazioni tecniche o per finalità di investimento; la legge prevede che il numero dei soci professionisti e la loro partecipazione al capitale sociale deve essere tale da determinare la maggioranza di due terzi nelle deliberazioni o decisioni dei soci (art. 10 comma 4 lettera b, L. 183/2011).</w:t>
      </w:r>
    </w:p>
  </w:footnote>
  <w:footnote w:id="6">
    <w:p w14:paraId="74BE8EC3" w14:textId="77777777" w:rsidR="005A1967" w:rsidRPr="000D217E" w:rsidRDefault="005A1967" w:rsidP="006901C9">
      <w:pPr>
        <w:pStyle w:val="Testonotaapidipagina1"/>
        <w:ind w:firstLine="0"/>
        <w:rPr>
          <w:sz w:val="16"/>
          <w:szCs w:val="16"/>
        </w:rPr>
      </w:pPr>
      <w:r w:rsidRPr="000D217E">
        <w:rPr>
          <w:rStyle w:val="Caratterenotaapidipagina"/>
          <w:sz w:val="16"/>
          <w:szCs w:val="16"/>
          <w:vertAlign w:val="superscript"/>
        </w:rPr>
        <w:footnoteRef/>
      </w:r>
      <w:r w:rsidRPr="000D217E">
        <w:rPr>
          <w:sz w:val="16"/>
          <w:szCs w:val="16"/>
        </w:rPr>
        <w:t xml:space="preserve"> Eliminare i documenti non pertinenti e riportare solo i documenti che effettivamente si allegano.</w:t>
      </w:r>
    </w:p>
  </w:footnote>
  <w:footnote w:id="7">
    <w:p w14:paraId="4D77D257" w14:textId="77777777" w:rsidR="005A1967" w:rsidRPr="000D217E" w:rsidRDefault="005A1967" w:rsidP="006901C9">
      <w:pPr>
        <w:pStyle w:val="Testonotaapidipagina"/>
        <w:jc w:val="both"/>
        <w:rPr>
          <w:sz w:val="16"/>
          <w:szCs w:val="16"/>
        </w:rPr>
      </w:pPr>
      <w:r w:rsidRPr="000D217E">
        <w:rPr>
          <w:rStyle w:val="Rimandonotaapidipagina"/>
          <w:sz w:val="16"/>
          <w:szCs w:val="16"/>
        </w:rPr>
        <w:footnoteRef/>
      </w:r>
      <w:r w:rsidRPr="000D217E">
        <w:rPr>
          <w:sz w:val="16"/>
          <w:szCs w:val="16"/>
        </w:rPr>
        <w:t xml:space="preserve"> Il presente Allegato 1 deve essere compilato, sottoscritto digitalmente e presentato a Sistema come di seguito riportato:</w:t>
      </w:r>
    </w:p>
    <w:p w14:paraId="08CD250E" w14:textId="77777777" w:rsidR="005A1967" w:rsidRPr="000D217E" w:rsidRDefault="005A1967" w:rsidP="006901C9">
      <w:pPr>
        <w:pStyle w:val="Testonotaapidipagina"/>
        <w:numPr>
          <w:ilvl w:val="0"/>
          <w:numId w:val="12"/>
        </w:numPr>
        <w:ind w:left="567"/>
        <w:jc w:val="both"/>
        <w:rPr>
          <w:sz w:val="16"/>
          <w:szCs w:val="16"/>
        </w:rPr>
      </w:pPr>
      <w:r w:rsidRPr="000D217E">
        <w:rPr>
          <w:sz w:val="16"/>
          <w:szCs w:val="16"/>
        </w:rPr>
        <w:t>se partecipa un professionista singolo, dal medesimo;</w:t>
      </w:r>
    </w:p>
    <w:p w14:paraId="41134E92" w14:textId="77777777" w:rsidR="005A1967" w:rsidRPr="000D217E" w:rsidRDefault="005A1967" w:rsidP="006901C9">
      <w:pPr>
        <w:pStyle w:val="Testonotaapidipagina"/>
        <w:numPr>
          <w:ilvl w:val="0"/>
          <w:numId w:val="12"/>
        </w:numPr>
        <w:ind w:left="567"/>
        <w:jc w:val="both"/>
        <w:rPr>
          <w:sz w:val="16"/>
          <w:szCs w:val="16"/>
        </w:rPr>
      </w:pPr>
      <w:r w:rsidRPr="000D217E">
        <w:rPr>
          <w:sz w:val="16"/>
          <w:szCs w:val="16"/>
        </w:rPr>
        <w:t xml:space="preserve">se partecipa uno studio associato, da ciascuno dei professionisti associati o dal rappresentante munito di idonei poteri; </w:t>
      </w:r>
    </w:p>
    <w:p w14:paraId="1CBA11A1" w14:textId="4887F561" w:rsidR="005A1967" w:rsidRPr="000D217E" w:rsidRDefault="005A1967" w:rsidP="006901C9">
      <w:pPr>
        <w:pStyle w:val="Testonotaapidipagina"/>
        <w:numPr>
          <w:ilvl w:val="0"/>
          <w:numId w:val="12"/>
        </w:numPr>
        <w:ind w:left="567"/>
        <w:jc w:val="both"/>
        <w:rPr>
          <w:sz w:val="16"/>
          <w:szCs w:val="16"/>
        </w:rPr>
      </w:pPr>
      <w:r w:rsidRPr="000D217E">
        <w:rPr>
          <w:sz w:val="16"/>
          <w:szCs w:val="16"/>
        </w:rPr>
        <w:t>se partecipa una società di/tra professionisti o una società di ingegneria o un altro soggetto abilitato in forza del diritto nazionale a offrire sul mercato servizi di ingegneria e di architettura, dal legale rappresentante della società/operatore economico;</w:t>
      </w:r>
    </w:p>
    <w:p w14:paraId="2943181E" w14:textId="77777777" w:rsidR="005A1967" w:rsidRPr="000D217E" w:rsidRDefault="005A1967" w:rsidP="006901C9">
      <w:pPr>
        <w:pStyle w:val="Testonotaapidipagina"/>
        <w:numPr>
          <w:ilvl w:val="0"/>
          <w:numId w:val="12"/>
        </w:numPr>
        <w:ind w:left="567"/>
        <w:jc w:val="both"/>
        <w:rPr>
          <w:sz w:val="16"/>
          <w:szCs w:val="16"/>
        </w:rPr>
      </w:pPr>
      <w:r w:rsidRPr="000D217E">
        <w:rPr>
          <w:sz w:val="16"/>
          <w:szCs w:val="16"/>
        </w:rPr>
        <w:t xml:space="preserve">se partecipa un consorzio stabile, sia dal consorzio, che dalle consorziate, per conto delle quali il consorzio partecipa (dichiarazione resa dal legale rappresentante); </w:t>
      </w:r>
    </w:p>
    <w:p w14:paraId="0E010D72" w14:textId="77777777" w:rsidR="005A1967" w:rsidRPr="000D217E" w:rsidRDefault="005A1967" w:rsidP="006901C9">
      <w:pPr>
        <w:pStyle w:val="Testonotaapidipagina"/>
        <w:numPr>
          <w:ilvl w:val="0"/>
          <w:numId w:val="12"/>
        </w:numPr>
        <w:ind w:left="567"/>
        <w:jc w:val="both"/>
        <w:rPr>
          <w:sz w:val="16"/>
          <w:szCs w:val="16"/>
        </w:rPr>
      </w:pPr>
      <w:r w:rsidRPr="000D217E">
        <w:rPr>
          <w:sz w:val="16"/>
          <w:szCs w:val="16"/>
        </w:rPr>
        <w:t xml:space="preserve">se partecipa un raggruppamento temporaneo, da ciascun componente del raggruppamento, seguendo, a seconda della rispettiva forma giuridica (professionista singolo, studio associato, società, ecc.) le modalità di cui alle lettere precedenti. </w:t>
      </w:r>
    </w:p>
    <w:p w14:paraId="596D7A05" w14:textId="77777777" w:rsidR="005A1967" w:rsidRPr="000D217E" w:rsidRDefault="005A1967" w:rsidP="006901C9">
      <w:pPr>
        <w:pStyle w:val="Testonotaapidipagina"/>
        <w:ind w:left="207"/>
        <w:jc w:val="both"/>
        <w:rPr>
          <w:sz w:val="18"/>
        </w:rPr>
      </w:pPr>
      <w:r w:rsidRPr="000D217E">
        <w:rPr>
          <w:sz w:val="16"/>
          <w:szCs w:val="16"/>
        </w:rPr>
        <w:t>Per i concorrenti di Stati esteri: utilizzare il presente Allegato 1 per formulare una dichiarazione di pari contenuto, se pur con riferimento alla legislazione vigente nello stato di appartenenza.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1F26600E"/>
    <w:name w:val="WW8Num5"/>
    <w:lvl w:ilvl="0">
      <w:start w:val="1"/>
      <w:numFmt w:val="decimal"/>
      <w:lvlText w:val="%1)"/>
      <w:lvlJc w:val="left"/>
      <w:pPr>
        <w:tabs>
          <w:tab w:val="num" w:pos="-114"/>
        </w:tabs>
        <w:ind w:left="530" w:hanging="36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A"/>
        <w:sz w:val="20"/>
        <w:szCs w:val="20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-114"/>
        </w:tabs>
        <w:ind w:left="1326" w:hanging="360"/>
      </w:pPr>
    </w:lvl>
    <w:lvl w:ilvl="2">
      <w:start w:val="1"/>
      <w:numFmt w:val="lowerRoman"/>
      <w:lvlText w:val="%3."/>
      <w:lvlJc w:val="right"/>
      <w:pPr>
        <w:tabs>
          <w:tab w:val="num" w:pos="-114"/>
        </w:tabs>
        <w:ind w:left="2046" w:hanging="180"/>
      </w:pPr>
    </w:lvl>
    <w:lvl w:ilvl="3">
      <w:start w:val="1"/>
      <w:numFmt w:val="decimal"/>
      <w:lvlText w:val="%4."/>
      <w:lvlJc w:val="left"/>
      <w:pPr>
        <w:tabs>
          <w:tab w:val="num" w:pos="-114"/>
        </w:tabs>
        <w:ind w:left="2766" w:hanging="360"/>
      </w:pPr>
    </w:lvl>
    <w:lvl w:ilvl="4">
      <w:start w:val="1"/>
      <w:numFmt w:val="lowerLetter"/>
      <w:lvlText w:val="%5."/>
      <w:lvlJc w:val="left"/>
      <w:pPr>
        <w:tabs>
          <w:tab w:val="num" w:pos="-114"/>
        </w:tabs>
        <w:ind w:left="3486" w:hanging="360"/>
      </w:pPr>
    </w:lvl>
    <w:lvl w:ilvl="5">
      <w:start w:val="1"/>
      <w:numFmt w:val="lowerRoman"/>
      <w:lvlText w:val="%6."/>
      <w:lvlJc w:val="right"/>
      <w:pPr>
        <w:tabs>
          <w:tab w:val="num" w:pos="-114"/>
        </w:tabs>
        <w:ind w:left="4206" w:hanging="180"/>
      </w:pPr>
    </w:lvl>
    <w:lvl w:ilvl="6">
      <w:start w:val="1"/>
      <w:numFmt w:val="decimal"/>
      <w:lvlText w:val="%7."/>
      <w:lvlJc w:val="left"/>
      <w:pPr>
        <w:tabs>
          <w:tab w:val="num" w:pos="-114"/>
        </w:tabs>
        <w:ind w:left="4926" w:hanging="360"/>
      </w:pPr>
    </w:lvl>
    <w:lvl w:ilvl="7">
      <w:start w:val="1"/>
      <w:numFmt w:val="lowerLetter"/>
      <w:lvlText w:val="%8."/>
      <w:lvlJc w:val="left"/>
      <w:pPr>
        <w:tabs>
          <w:tab w:val="num" w:pos="-114"/>
        </w:tabs>
        <w:ind w:left="5646" w:hanging="360"/>
      </w:pPr>
    </w:lvl>
    <w:lvl w:ilvl="8">
      <w:start w:val="1"/>
      <w:numFmt w:val="lowerRoman"/>
      <w:lvlText w:val="%9."/>
      <w:lvlJc w:val="right"/>
      <w:pPr>
        <w:tabs>
          <w:tab w:val="num" w:pos="-114"/>
        </w:tabs>
        <w:ind w:left="6366" w:hanging="18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cs="Garamond"/>
        <w:b/>
        <w:i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-240"/>
        </w:tabs>
        <w:ind w:left="36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1">
      <w:start w:val="1"/>
      <w:numFmt w:val="bullet"/>
      <w:lvlText w:val="o"/>
      <w:lvlJc w:val="left"/>
      <w:pPr>
        <w:tabs>
          <w:tab w:val="num" w:pos="-24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240"/>
        </w:tabs>
        <w:ind w:left="180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-24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-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240"/>
        </w:tabs>
        <w:ind w:left="396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-24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-24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240"/>
        </w:tabs>
        <w:ind w:left="612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5" w15:restartNumberingAfterBreak="0">
    <w:nsid w:val="00000009"/>
    <w:multiLevelType w:val="multilevel"/>
    <w:tmpl w:val="AECC56AA"/>
    <w:name w:val="WW8Num9"/>
    <w:lvl w:ilvl="0">
      <w:start w:val="1"/>
      <w:numFmt w:val="bullet"/>
      <w:lvlText w:val=""/>
      <w:lvlJc w:val="left"/>
      <w:pPr>
        <w:tabs>
          <w:tab w:val="num" w:pos="-360"/>
        </w:tabs>
        <w:ind w:left="360" w:hanging="360"/>
      </w:pPr>
      <w:rPr>
        <w:rFonts w:ascii="Wingdings" w:hAnsi="Wingdings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color w:val="00000A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283"/>
        </w:tabs>
        <w:ind w:left="927" w:hanging="360"/>
      </w:pPr>
      <w:rPr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283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83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283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283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283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283"/>
        </w:tabs>
        <w:ind w:left="6687" w:hanging="180"/>
      </w:pPr>
    </w:lvl>
  </w:abstractNum>
  <w:abstractNum w:abstractNumId="8" w15:restartNumberingAfterBreak="0">
    <w:nsid w:val="029F4DA1"/>
    <w:multiLevelType w:val="hybridMultilevel"/>
    <w:tmpl w:val="233E61EE"/>
    <w:lvl w:ilvl="0" w:tplc="7944980C">
      <w:start w:val="1"/>
      <w:numFmt w:val="decimal"/>
      <w:pStyle w:val="Numeroelenco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2AE0F4B"/>
    <w:multiLevelType w:val="hybridMultilevel"/>
    <w:tmpl w:val="02665CB6"/>
    <w:lvl w:ilvl="0" w:tplc="5F78EED4">
      <w:start w:val="4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5914325"/>
    <w:multiLevelType w:val="hybridMultilevel"/>
    <w:tmpl w:val="32A89F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275C5A"/>
    <w:multiLevelType w:val="hybridMultilevel"/>
    <w:tmpl w:val="D7381C3E"/>
    <w:lvl w:ilvl="0" w:tplc="B97EB00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287E42"/>
    <w:multiLevelType w:val="hybridMultilevel"/>
    <w:tmpl w:val="14E87C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A704AE"/>
    <w:multiLevelType w:val="hybridMultilevel"/>
    <w:tmpl w:val="6C100D10"/>
    <w:lvl w:ilvl="0" w:tplc="8B26CC4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E55A25"/>
    <w:multiLevelType w:val="hybridMultilevel"/>
    <w:tmpl w:val="F6CA2EFC"/>
    <w:lvl w:ilvl="0" w:tplc="04100005">
      <w:start w:val="1"/>
      <w:numFmt w:val="bullet"/>
      <w:lvlText w:val=""/>
      <w:lvlJc w:val="left"/>
      <w:pPr>
        <w:tabs>
          <w:tab w:val="num" w:pos="1566"/>
        </w:tabs>
        <w:ind w:left="1566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16114080"/>
    <w:multiLevelType w:val="hybridMultilevel"/>
    <w:tmpl w:val="849E0A2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7E01F32"/>
    <w:multiLevelType w:val="hybridMultilevel"/>
    <w:tmpl w:val="3E2EDF68"/>
    <w:lvl w:ilvl="0" w:tplc="5838B6CC">
      <w:start w:val="1"/>
      <w:numFmt w:val="lowerLetter"/>
      <w:lvlText w:val="%1."/>
      <w:lvlJc w:val="left"/>
      <w:pPr>
        <w:ind w:left="928" w:hanging="360"/>
      </w:pPr>
      <w:rPr>
        <w:b w:val="0"/>
        <w:sz w:val="16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CA42C9"/>
    <w:multiLevelType w:val="hybridMultilevel"/>
    <w:tmpl w:val="A0FC80AA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95E5909"/>
    <w:multiLevelType w:val="hybridMultilevel"/>
    <w:tmpl w:val="0F22ECA2"/>
    <w:name w:val="WW8Num52"/>
    <w:lvl w:ilvl="0" w:tplc="5E963082">
      <w:start w:val="8"/>
      <w:numFmt w:val="decimal"/>
      <w:lvlText w:val="%1)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007BD0"/>
    <w:multiLevelType w:val="hybridMultilevel"/>
    <w:tmpl w:val="9AC4BE68"/>
    <w:lvl w:ilvl="0" w:tplc="1F52E3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205514A5"/>
    <w:multiLevelType w:val="hybridMultilevel"/>
    <w:tmpl w:val="4D6A4A60"/>
    <w:lvl w:ilvl="0" w:tplc="B6C2D4B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0065C8"/>
    <w:multiLevelType w:val="hybridMultilevel"/>
    <w:tmpl w:val="4D2630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0F2013"/>
    <w:multiLevelType w:val="hybridMultilevel"/>
    <w:tmpl w:val="76786874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2482430A"/>
    <w:multiLevelType w:val="hybridMultilevel"/>
    <w:tmpl w:val="4D4A9DE0"/>
    <w:lvl w:ilvl="0" w:tplc="7152F11A">
      <w:start w:val="3"/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 w15:restartNumberingAfterBreak="0">
    <w:nsid w:val="283068F4"/>
    <w:multiLevelType w:val="hybridMultilevel"/>
    <w:tmpl w:val="C3F04654"/>
    <w:lvl w:ilvl="0" w:tplc="0410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25" w15:restartNumberingAfterBreak="0">
    <w:nsid w:val="2E064F3E"/>
    <w:multiLevelType w:val="hybridMultilevel"/>
    <w:tmpl w:val="91BEC712"/>
    <w:lvl w:ilvl="0" w:tplc="BA48D7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1A2567D"/>
    <w:multiLevelType w:val="multilevel"/>
    <w:tmpl w:val="1CD68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D9E1BD2"/>
    <w:multiLevelType w:val="multilevel"/>
    <w:tmpl w:val="95405EB0"/>
    <w:lvl w:ilvl="0">
      <w:start w:val="1"/>
      <w:numFmt w:val="decimal"/>
      <w:lvlText w:val="%1)"/>
      <w:lvlJc w:val="left"/>
      <w:pPr>
        <w:tabs>
          <w:tab w:val="num" w:pos="-114"/>
        </w:tabs>
        <w:ind w:left="530" w:hanging="360"/>
      </w:pPr>
      <w:rPr>
        <w:rFonts w:ascii="Times New Roman" w:eastAsia="SimSun" w:hAnsi="Times New Roman" w:cs="Times New Roman" w:hint="default"/>
        <w:b/>
        <w:i w:val="0"/>
        <w:strike w:val="0"/>
        <w:dstrike w:val="0"/>
        <w:color w:val="00000A"/>
        <w:sz w:val="22"/>
        <w:szCs w:val="24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-114"/>
        </w:tabs>
        <w:ind w:left="1326" w:hanging="360"/>
      </w:pPr>
    </w:lvl>
    <w:lvl w:ilvl="2">
      <w:start w:val="1"/>
      <w:numFmt w:val="lowerRoman"/>
      <w:lvlText w:val="%3."/>
      <w:lvlJc w:val="right"/>
      <w:pPr>
        <w:tabs>
          <w:tab w:val="num" w:pos="-114"/>
        </w:tabs>
        <w:ind w:left="2046" w:hanging="180"/>
      </w:pPr>
    </w:lvl>
    <w:lvl w:ilvl="3">
      <w:start w:val="1"/>
      <w:numFmt w:val="decimal"/>
      <w:lvlText w:val="%4."/>
      <w:lvlJc w:val="left"/>
      <w:pPr>
        <w:tabs>
          <w:tab w:val="num" w:pos="-114"/>
        </w:tabs>
        <w:ind w:left="2766" w:hanging="360"/>
      </w:pPr>
    </w:lvl>
    <w:lvl w:ilvl="4">
      <w:start w:val="1"/>
      <w:numFmt w:val="lowerLetter"/>
      <w:lvlText w:val="%5."/>
      <w:lvlJc w:val="left"/>
      <w:pPr>
        <w:tabs>
          <w:tab w:val="num" w:pos="-114"/>
        </w:tabs>
        <w:ind w:left="3486" w:hanging="360"/>
      </w:pPr>
    </w:lvl>
    <w:lvl w:ilvl="5">
      <w:start w:val="1"/>
      <w:numFmt w:val="lowerRoman"/>
      <w:lvlText w:val="%6."/>
      <w:lvlJc w:val="right"/>
      <w:pPr>
        <w:tabs>
          <w:tab w:val="num" w:pos="-114"/>
        </w:tabs>
        <w:ind w:left="4206" w:hanging="180"/>
      </w:pPr>
    </w:lvl>
    <w:lvl w:ilvl="6">
      <w:start w:val="1"/>
      <w:numFmt w:val="decimal"/>
      <w:lvlText w:val="%7."/>
      <w:lvlJc w:val="left"/>
      <w:pPr>
        <w:tabs>
          <w:tab w:val="num" w:pos="-114"/>
        </w:tabs>
        <w:ind w:left="4926" w:hanging="360"/>
      </w:pPr>
    </w:lvl>
    <w:lvl w:ilvl="7">
      <w:start w:val="1"/>
      <w:numFmt w:val="lowerLetter"/>
      <w:lvlText w:val="%8."/>
      <w:lvlJc w:val="left"/>
      <w:pPr>
        <w:tabs>
          <w:tab w:val="num" w:pos="-114"/>
        </w:tabs>
        <w:ind w:left="5646" w:hanging="360"/>
      </w:pPr>
    </w:lvl>
    <w:lvl w:ilvl="8">
      <w:start w:val="1"/>
      <w:numFmt w:val="lowerRoman"/>
      <w:lvlText w:val="%9."/>
      <w:lvlJc w:val="right"/>
      <w:pPr>
        <w:tabs>
          <w:tab w:val="num" w:pos="-114"/>
        </w:tabs>
        <w:ind w:left="6366" w:hanging="180"/>
      </w:pPr>
    </w:lvl>
  </w:abstractNum>
  <w:abstractNum w:abstractNumId="28" w15:restartNumberingAfterBreak="0">
    <w:nsid w:val="3DAD5F97"/>
    <w:multiLevelType w:val="hybridMultilevel"/>
    <w:tmpl w:val="D5943D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837C0A"/>
    <w:multiLevelType w:val="hybridMultilevel"/>
    <w:tmpl w:val="FDCAFC04"/>
    <w:lvl w:ilvl="0" w:tplc="CD3ADED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BF0D1D"/>
    <w:multiLevelType w:val="hybridMultilevel"/>
    <w:tmpl w:val="6C08EDAE"/>
    <w:lvl w:ilvl="0" w:tplc="F418F654">
      <w:start w:val="4"/>
      <w:numFmt w:val="lowerLetter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C31EBA"/>
    <w:multiLevelType w:val="hybridMultilevel"/>
    <w:tmpl w:val="461CF532"/>
    <w:lvl w:ilvl="0" w:tplc="C6AEB84C">
      <w:numFmt w:val="bullet"/>
      <w:lvlText w:val="•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453DC0"/>
    <w:multiLevelType w:val="hybridMultilevel"/>
    <w:tmpl w:val="E5B881B2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i w:val="0"/>
        <w:iCs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48536061"/>
    <w:multiLevelType w:val="hybridMultilevel"/>
    <w:tmpl w:val="64A43CD4"/>
    <w:lvl w:ilvl="0" w:tplc="0410000F">
      <w:start w:val="1"/>
      <w:numFmt w:val="decimal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4C3429C4"/>
    <w:multiLevelType w:val="hybridMultilevel"/>
    <w:tmpl w:val="9F341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9A6695"/>
    <w:multiLevelType w:val="hybridMultilevel"/>
    <w:tmpl w:val="9788D862"/>
    <w:lvl w:ilvl="0" w:tplc="E8EEBA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03726B"/>
    <w:multiLevelType w:val="multilevel"/>
    <w:tmpl w:val="12FCBB42"/>
    <w:lvl w:ilvl="0">
      <w:numFmt w:val="bullet"/>
      <w:lvlText w:val="•"/>
      <w:lvlJc w:val="left"/>
      <w:pPr>
        <w:tabs>
          <w:tab w:val="num" w:pos="284"/>
        </w:tabs>
        <w:ind w:left="644" w:hanging="360"/>
      </w:pPr>
      <w:rPr>
        <w:rFonts w:hint="default"/>
        <w:b w:val="0"/>
        <w:i w:val="0"/>
        <w:szCs w:val="24"/>
        <w:lang w:val="it-IT" w:eastAsia="en-US" w:bidi="ar-SA"/>
      </w:rPr>
    </w:lvl>
    <w:lvl w:ilvl="1">
      <w:start w:val="1"/>
      <w:numFmt w:val="bullet"/>
      <w:lvlText w:val="-"/>
      <w:lvlJc w:val="left"/>
      <w:pPr>
        <w:ind w:left="1364" w:hanging="360"/>
      </w:pPr>
      <w:rPr>
        <w:rFonts w:ascii="Calibri" w:eastAsia="MS Mincho" w:hAnsi="Calibri" w:cs="Trebuchet M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28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284"/>
        </w:tabs>
        <w:ind w:left="6404" w:hanging="180"/>
      </w:pPr>
    </w:lvl>
  </w:abstractNum>
  <w:abstractNum w:abstractNumId="37" w15:restartNumberingAfterBreak="0">
    <w:nsid w:val="500D38CF"/>
    <w:multiLevelType w:val="hybridMultilevel"/>
    <w:tmpl w:val="A0FC80AA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1392FD1"/>
    <w:multiLevelType w:val="hybridMultilevel"/>
    <w:tmpl w:val="4CB2D1C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2694216"/>
    <w:multiLevelType w:val="hybridMultilevel"/>
    <w:tmpl w:val="33F48D68"/>
    <w:lvl w:ilvl="0" w:tplc="22660A3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3762D2A"/>
    <w:multiLevelType w:val="hybridMultilevel"/>
    <w:tmpl w:val="D5943D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AEF3ED9"/>
    <w:multiLevelType w:val="hybridMultilevel"/>
    <w:tmpl w:val="6F5803CE"/>
    <w:lvl w:ilvl="0" w:tplc="7436D0E6">
      <w:start w:val="1"/>
      <w:numFmt w:val="decimal"/>
      <w:lvlText w:val="%1)"/>
      <w:lvlJc w:val="left"/>
      <w:pPr>
        <w:ind w:left="360" w:hanging="360"/>
      </w:pPr>
      <w:rPr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C073535"/>
    <w:multiLevelType w:val="hybridMultilevel"/>
    <w:tmpl w:val="D506F604"/>
    <w:lvl w:ilvl="0" w:tplc="7436D0E6">
      <w:start w:val="1"/>
      <w:numFmt w:val="decimal"/>
      <w:lvlText w:val="%1)"/>
      <w:lvlJc w:val="left"/>
      <w:pPr>
        <w:ind w:left="720" w:hanging="360"/>
      </w:pPr>
      <w:rPr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8F07A4"/>
    <w:multiLevelType w:val="hybridMultilevel"/>
    <w:tmpl w:val="EFA667E4"/>
    <w:lvl w:ilvl="0" w:tplc="34CCFA1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1B363D"/>
    <w:multiLevelType w:val="hybridMultilevel"/>
    <w:tmpl w:val="A676A48A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24518CE"/>
    <w:multiLevelType w:val="hybridMultilevel"/>
    <w:tmpl w:val="9232FDB0"/>
    <w:lvl w:ilvl="0" w:tplc="8DE0595C">
      <w:start w:val="16"/>
      <w:numFmt w:val="bullet"/>
      <w:lvlText w:val="-"/>
      <w:lvlJc w:val="left"/>
      <w:pPr>
        <w:ind w:left="-132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46" w15:restartNumberingAfterBreak="0">
    <w:nsid w:val="73FD7424"/>
    <w:multiLevelType w:val="hybridMultilevel"/>
    <w:tmpl w:val="2CC032B2"/>
    <w:lvl w:ilvl="0" w:tplc="B97EB00C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423346A"/>
    <w:multiLevelType w:val="hybridMultilevel"/>
    <w:tmpl w:val="22403E28"/>
    <w:lvl w:ilvl="0" w:tplc="5F78EED4">
      <w:start w:val="4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6475682"/>
    <w:multiLevelType w:val="hybridMultilevel"/>
    <w:tmpl w:val="6C100D10"/>
    <w:lvl w:ilvl="0" w:tplc="8B26CC4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312839">
    <w:abstractNumId w:val="0"/>
  </w:num>
  <w:num w:numId="2" w16cid:durableId="19169171">
    <w:abstractNumId w:val="1"/>
  </w:num>
  <w:num w:numId="3" w16cid:durableId="453528185">
    <w:abstractNumId w:val="2"/>
  </w:num>
  <w:num w:numId="4" w16cid:durableId="560406117">
    <w:abstractNumId w:val="4"/>
  </w:num>
  <w:num w:numId="5" w16cid:durableId="1368867838">
    <w:abstractNumId w:val="5"/>
  </w:num>
  <w:num w:numId="6" w16cid:durableId="1247879617">
    <w:abstractNumId w:val="7"/>
  </w:num>
  <w:num w:numId="7" w16cid:durableId="1316648651">
    <w:abstractNumId w:val="28"/>
  </w:num>
  <w:num w:numId="8" w16cid:durableId="1410034726">
    <w:abstractNumId w:val="29"/>
  </w:num>
  <w:num w:numId="9" w16cid:durableId="948901210">
    <w:abstractNumId w:val="38"/>
  </w:num>
  <w:num w:numId="10" w16cid:durableId="1019937901">
    <w:abstractNumId w:val="6"/>
  </w:num>
  <w:num w:numId="11" w16cid:durableId="1462528517">
    <w:abstractNumId w:val="8"/>
  </w:num>
  <w:num w:numId="12" w16cid:durableId="1770849718">
    <w:abstractNumId w:val="16"/>
  </w:num>
  <w:num w:numId="13" w16cid:durableId="2122265244">
    <w:abstractNumId w:val="25"/>
  </w:num>
  <w:num w:numId="14" w16cid:durableId="2058045113">
    <w:abstractNumId w:val="46"/>
  </w:num>
  <w:num w:numId="15" w16cid:durableId="783235422">
    <w:abstractNumId w:val="9"/>
  </w:num>
  <w:num w:numId="16" w16cid:durableId="1897425871">
    <w:abstractNumId w:val="31"/>
  </w:num>
  <w:num w:numId="17" w16cid:durableId="2145732434">
    <w:abstractNumId w:val="13"/>
  </w:num>
  <w:num w:numId="18" w16cid:durableId="610891353">
    <w:abstractNumId w:val="40"/>
  </w:num>
  <w:num w:numId="19" w16cid:durableId="2045707890">
    <w:abstractNumId w:val="17"/>
  </w:num>
  <w:num w:numId="20" w16cid:durableId="483819507">
    <w:abstractNumId w:val="19"/>
  </w:num>
  <w:num w:numId="21" w16cid:durableId="111948229">
    <w:abstractNumId w:val="43"/>
  </w:num>
  <w:num w:numId="22" w16cid:durableId="1011421183">
    <w:abstractNumId w:val="45"/>
  </w:num>
  <w:num w:numId="23" w16cid:durableId="517159948">
    <w:abstractNumId w:val="35"/>
  </w:num>
  <w:num w:numId="24" w16cid:durableId="82992654">
    <w:abstractNumId w:val="44"/>
  </w:num>
  <w:num w:numId="25" w16cid:durableId="1953047640">
    <w:abstractNumId w:val="37"/>
  </w:num>
  <w:num w:numId="26" w16cid:durableId="993995579">
    <w:abstractNumId w:val="30"/>
  </w:num>
  <w:num w:numId="27" w16cid:durableId="167135096">
    <w:abstractNumId w:val="41"/>
  </w:num>
  <w:num w:numId="28" w16cid:durableId="1777677197">
    <w:abstractNumId w:val="21"/>
  </w:num>
  <w:num w:numId="29" w16cid:durableId="1944918301">
    <w:abstractNumId w:val="48"/>
  </w:num>
  <w:num w:numId="30" w16cid:durableId="1558859441">
    <w:abstractNumId w:val="10"/>
  </w:num>
  <w:num w:numId="31" w16cid:durableId="129831786">
    <w:abstractNumId w:val="12"/>
  </w:num>
  <w:num w:numId="32" w16cid:durableId="1206836">
    <w:abstractNumId w:val="20"/>
  </w:num>
  <w:num w:numId="33" w16cid:durableId="1749964100">
    <w:abstractNumId w:val="14"/>
  </w:num>
  <w:num w:numId="34" w16cid:durableId="1563055533">
    <w:abstractNumId w:val="47"/>
  </w:num>
  <w:num w:numId="35" w16cid:durableId="1016345839">
    <w:abstractNumId w:val="39"/>
  </w:num>
  <w:num w:numId="36" w16cid:durableId="1738942307">
    <w:abstractNumId w:val="22"/>
  </w:num>
  <w:num w:numId="37" w16cid:durableId="528379087">
    <w:abstractNumId w:val="33"/>
  </w:num>
  <w:num w:numId="38" w16cid:durableId="1577981207">
    <w:abstractNumId w:val="42"/>
  </w:num>
  <w:num w:numId="39" w16cid:durableId="1753695794">
    <w:abstractNumId w:val="18"/>
  </w:num>
  <w:num w:numId="40" w16cid:durableId="1679497714">
    <w:abstractNumId w:val="27"/>
  </w:num>
  <w:num w:numId="41" w16cid:durableId="524443519">
    <w:abstractNumId w:val="23"/>
  </w:num>
  <w:num w:numId="42" w16cid:durableId="1014767414">
    <w:abstractNumId w:val="26"/>
  </w:num>
  <w:num w:numId="43" w16cid:durableId="895318583">
    <w:abstractNumId w:val="11"/>
  </w:num>
  <w:num w:numId="44" w16cid:durableId="1767921264">
    <w:abstractNumId w:val="32"/>
  </w:num>
  <w:num w:numId="45" w16cid:durableId="1459185805">
    <w:abstractNumId w:val="24"/>
  </w:num>
  <w:num w:numId="46" w16cid:durableId="1517305753">
    <w:abstractNumId w:val="36"/>
  </w:num>
  <w:num w:numId="47" w16cid:durableId="142738338">
    <w:abstractNumId w:val="15"/>
  </w:num>
  <w:num w:numId="48" w16cid:durableId="1142383180">
    <w:abstractNumId w:val="3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3A0"/>
    <w:rsid w:val="00003CEE"/>
    <w:rsid w:val="00010FBC"/>
    <w:rsid w:val="00012B32"/>
    <w:rsid w:val="00013B00"/>
    <w:rsid w:val="0001407A"/>
    <w:rsid w:val="00017718"/>
    <w:rsid w:val="000209D4"/>
    <w:rsid w:val="000212AE"/>
    <w:rsid w:val="000214BA"/>
    <w:rsid w:val="0002197A"/>
    <w:rsid w:val="00021D1D"/>
    <w:rsid w:val="0002210B"/>
    <w:rsid w:val="00023066"/>
    <w:rsid w:val="000258D8"/>
    <w:rsid w:val="00026083"/>
    <w:rsid w:val="000278FE"/>
    <w:rsid w:val="00032D42"/>
    <w:rsid w:val="00032F8C"/>
    <w:rsid w:val="0003482E"/>
    <w:rsid w:val="00034B5E"/>
    <w:rsid w:val="0003754C"/>
    <w:rsid w:val="00040662"/>
    <w:rsid w:val="00040B35"/>
    <w:rsid w:val="00046B53"/>
    <w:rsid w:val="00046CE0"/>
    <w:rsid w:val="00046E20"/>
    <w:rsid w:val="0005080B"/>
    <w:rsid w:val="00052DB4"/>
    <w:rsid w:val="00054920"/>
    <w:rsid w:val="00055440"/>
    <w:rsid w:val="00061E27"/>
    <w:rsid w:val="0006288B"/>
    <w:rsid w:val="00063367"/>
    <w:rsid w:val="00064639"/>
    <w:rsid w:val="0006794F"/>
    <w:rsid w:val="00072B2F"/>
    <w:rsid w:val="00073783"/>
    <w:rsid w:val="000738AB"/>
    <w:rsid w:val="00074BD1"/>
    <w:rsid w:val="00075352"/>
    <w:rsid w:val="0007582D"/>
    <w:rsid w:val="00077E64"/>
    <w:rsid w:val="000818CC"/>
    <w:rsid w:val="00082D7A"/>
    <w:rsid w:val="00084D56"/>
    <w:rsid w:val="00087A9C"/>
    <w:rsid w:val="00087FC6"/>
    <w:rsid w:val="000912BA"/>
    <w:rsid w:val="000917A8"/>
    <w:rsid w:val="00092696"/>
    <w:rsid w:val="00094D2D"/>
    <w:rsid w:val="000976EA"/>
    <w:rsid w:val="000A0B1F"/>
    <w:rsid w:val="000A11E6"/>
    <w:rsid w:val="000A13D6"/>
    <w:rsid w:val="000A245C"/>
    <w:rsid w:val="000A3BCE"/>
    <w:rsid w:val="000A450E"/>
    <w:rsid w:val="000A4ECF"/>
    <w:rsid w:val="000B0890"/>
    <w:rsid w:val="000B1D7B"/>
    <w:rsid w:val="000B2659"/>
    <w:rsid w:val="000B56F6"/>
    <w:rsid w:val="000B66CA"/>
    <w:rsid w:val="000C0390"/>
    <w:rsid w:val="000C69B7"/>
    <w:rsid w:val="000C75F4"/>
    <w:rsid w:val="000D0AD3"/>
    <w:rsid w:val="000D217E"/>
    <w:rsid w:val="000D6BA9"/>
    <w:rsid w:val="000D7F29"/>
    <w:rsid w:val="000E1E9E"/>
    <w:rsid w:val="000E7F30"/>
    <w:rsid w:val="000F0EA9"/>
    <w:rsid w:val="000F3966"/>
    <w:rsid w:val="000F5BE4"/>
    <w:rsid w:val="000F7CA9"/>
    <w:rsid w:val="00100269"/>
    <w:rsid w:val="001008CB"/>
    <w:rsid w:val="0010234C"/>
    <w:rsid w:val="00102D44"/>
    <w:rsid w:val="00102E64"/>
    <w:rsid w:val="00104824"/>
    <w:rsid w:val="001060A0"/>
    <w:rsid w:val="00106303"/>
    <w:rsid w:val="00107671"/>
    <w:rsid w:val="00110B1F"/>
    <w:rsid w:val="00114FA5"/>
    <w:rsid w:val="00117325"/>
    <w:rsid w:val="0012001C"/>
    <w:rsid w:val="00121301"/>
    <w:rsid w:val="00124CED"/>
    <w:rsid w:val="001257CA"/>
    <w:rsid w:val="00125BE7"/>
    <w:rsid w:val="001268F1"/>
    <w:rsid w:val="00131147"/>
    <w:rsid w:val="001313B5"/>
    <w:rsid w:val="00132915"/>
    <w:rsid w:val="00133824"/>
    <w:rsid w:val="00135AB6"/>
    <w:rsid w:val="00135BD2"/>
    <w:rsid w:val="00135EDF"/>
    <w:rsid w:val="00136450"/>
    <w:rsid w:val="00136898"/>
    <w:rsid w:val="001375A5"/>
    <w:rsid w:val="00142277"/>
    <w:rsid w:val="0014524C"/>
    <w:rsid w:val="00147F7A"/>
    <w:rsid w:val="0015274F"/>
    <w:rsid w:val="001528D7"/>
    <w:rsid w:val="001531B9"/>
    <w:rsid w:val="00153474"/>
    <w:rsid w:val="001536E5"/>
    <w:rsid w:val="00155E4B"/>
    <w:rsid w:val="0015750B"/>
    <w:rsid w:val="00160CDC"/>
    <w:rsid w:val="00160E23"/>
    <w:rsid w:val="00164B39"/>
    <w:rsid w:val="00164CF7"/>
    <w:rsid w:val="00165EFF"/>
    <w:rsid w:val="00167BDE"/>
    <w:rsid w:val="00170346"/>
    <w:rsid w:val="00171DDE"/>
    <w:rsid w:val="0017276F"/>
    <w:rsid w:val="00174398"/>
    <w:rsid w:val="00177847"/>
    <w:rsid w:val="00177BC9"/>
    <w:rsid w:val="0018077E"/>
    <w:rsid w:val="00180A04"/>
    <w:rsid w:val="00180E13"/>
    <w:rsid w:val="00182921"/>
    <w:rsid w:val="00184338"/>
    <w:rsid w:val="00184E8A"/>
    <w:rsid w:val="00185624"/>
    <w:rsid w:val="00185EF2"/>
    <w:rsid w:val="00186642"/>
    <w:rsid w:val="00190948"/>
    <w:rsid w:val="0019325B"/>
    <w:rsid w:val="0019407D"/>
    <w:rsid w:val="00195DF2"/>
    <w:rsid w:val="00196939"/>
    <w:rsid w:val="001A2236"/>
    <w:rsid w:val="001A2D38"/>
    <w:rsid w:val="001A2FDC"/>
    <w:rsid w:val="001A300C"/>
    <w:rsid w:val="001A4674"/>
    <w:rsid w:val="001A5B97"/>
    <w:rsid w:val="001A7D32"/>
    <w:rsid w:val="001B2C89"/>
    <w:rsid w:val="001B4D41"/>
    <w:rsid w:val="001B5C8B"/>
    <w:rsid w:val="001C075D"/>
    <w:rsid w:val="001C2EE7"/>
    <w:rsid w:val="001C5E88"/>
    <w:rsid w:val="001D0FD9"/>
    <w:rsid w:val="001D2F9B"/>
    <w:rsid w:val="001D42C8"/>
    <w:rsid w:val="001E10CE"/>
    <w:rsid w:val="001E143D"/>
    <w:rsid w:val="001E27DE"/>
    <w:rsid w:val="001E3843"/>
    <w:rsid w:val="001E5951"/>
    <w:rsid w:val="001E6FFB"/>
    <w:rsid w:val="001E78B6"/>
    <w:rsid w:val="001F150E"/>
    <w:rsid w:val="001F1A42"/>
    <w:rsid w:val="001F2175"/>
    <w:rsid w:val="001F3E84"/>
    <w:rsid w:val="001F483B"/>
    <w:rsid w:val="001F76F6"/>
    <w:rsid w:val="002000EE"/>
    <w:rsid w:val="0020528F"/>
    <w:rsid w:val="0020565C"/>
    <w:rsid w:val="00205B26"/>
    <w:rsid w:val="00207E21"/>
    <w:rsid w:val="00211C30"/>
    <w:rsid w:val="0021344F"/>
    <w:rsid w:val="002207EA"/>
    <w:rsid w:val="002226A2"/>
    <w:rsid w:val="002233B8"/>
    <w:rsid w:val="0022535C"/>
    <w:rsid w:val="00227056"/>
    <w:rsid w:val="00227D9C"/>
    <w:rsid w:val="00230967"/>
    <w:rsid w:val="0023279D"/>
    <w:rsid w:val="00233249"/>
    <w:rsid w:val="002345B5"/>
    <w:rsid w:val="0023483F"/>
    <w:rsid w:val="00236702"/>
    <w:rsid w:val="00241C39"/>
    <w:rsid w:val="0024285E"/>
    <w:rsid w:val="002428B5"/>
    <w:rsid w:val="002433A7"/>
    <w:rsid w:val="00243F40"/>
    <w:rsid w:val="00246668"/>
    <w:rsid w:val="00246C11"/>
    <w:rsid w:val="00250544"/>
    <w:rsid w:val="00253152"/>
    <w:rsid w:val="00256CC9"/>
    <w:rsid w:val="00257D6A"/>
    <w:rsid w:val="00266FE3"/>
    <w:rsid w:val="00267B6D"/>
    <w:rsid w:val="0027483E"/>
    <w:rsid w:val="00276097"/>
    <w:rsid w:val="00281227"/>
    <w:rsid w:val="002817F5"/>
    <w:rsid w:val="002821BA"/>
    <w:rsid w:val="00283D0D"/>
    <w:rsid w:val="0028477F"/>
    <w:rsid w:val="00285A94"/>
    <w:rsid w:val="00286336"/>
    <w:rsid w:val="0028707B"/>
    <w:rsid w:val="00290296"/>
    <w:rsid w:val="00290980"/>
    <w:rsid w:val="00294385"/>
    <w:rsid w:val="002A0B98"/>
    <w:rsid w:val="002A2877"/>
    <w:rsid w:val="002A53A5"/>
    <w:rsid w:val="002A5436"/>
    <w:rsid w:val="002A75F3"/>
    <w:rsid w:val="002A7835"/>
    <w:rsid w:val="002B015F"/>
    <w:rsid w:val="002B38DA"/>
    <w:rsid w:val="002B3AD2"/>
    <w:rsid w:val="002B5F76"/>
    <w:rsid w:val="002C7C64"/>
    <w:rsid w:val="002D0257"/>
    <w:rsid w:val="002D0B9A"/>
    <w:rsid w:val="002D12E5"/>
    <w:rsid w:val="002D3978"/>
    <w:rsid w:val="002D3E90"/>
    <w:rsid w:val="002D53BE"/>
    <w:rsid w:val="002D6368"/>
    <w:rsid w:val="002E3BF2"/>
    <w:rsid w:val="002E4779"/>
    <w:rsid w:val="002E5574"/>
    <w:rsid w:val="002F1B34"/>
    <w:rsid w:val="002F1D54"/>
    <w:rsid w:val="002F45BB"/>
    <w:rsid w:val="002F5928"/>
    <w:rsid w:val="002F5D3A"/>
    <w:rsid w:val="002F62BD"/>
    <w:rsid w:val="00304091"/>
    <w:rsid w:val="00305915"/>
    <w:rsid w:val="00305E32"/>
    <w:rsid w:val="003106A2"/>
    <w:rsid w:val="00311906"/>
    <w:rsid w:val="00312EA5"/>
    <w:rsid w:val="003203FA"/>
    <w:rsid w:val="00321E01"/>
    <w:rsid w:val="00322067"/>
    <w:rsid w:val="00332804"/>
    <w:rsid w:val="003337E4"/>
    <w:rsid w:val="00333D13"/>
    <w:rsid w:val="00334A27"/>
    <w:rsid w:val="00342321"/>
    <w:rsid w:val="00345377"/>
    <w:rsid w:val="00353040"/>
    <w:rsid w:val="003536DA"/>
    <w:rsid w:val="00353A26"/>
    <w:rsid w:val="00356BDF"/>
    <w:rsid w:val="00357607"/>
    <w:rsid w:val="00360BFA"/>
    <w:rsid w:val="00363649"/>
    <w:rsid w:val="00363841"/>
    <w:rsid w:val="003737C5"/>
    <w:rsid w:val="00374CDF"/>
    <w:rsid w:val="00374F64"/>
    <w:rsid w:val="003758B7"/>
    <w:rsid w:val="003762D2"/>
    <w:rsid w:val="00380BDF"/>
    <w:rsid w:val="00381071"/>
    <w:rsid w:val="00381F11"/>
    <w:rsid w:val="003829D9"/>
    <w:rsid w:val="003837F3"/>
    <w:rsid w:val="003849D7"/>
    <w:rsid w:val="00386257"/>
    <w:rsid w:val="00386CE8"/>
    <w:rsid w:val="003919FB"/>
    <w:rsid w:val="00392F0E"/>
    <w:rsid w:val="00393EE9"/>
    <w:rsid w:val="00394DF7"/>
    <w:rsid w:val="00395A9E"/>
    <w:rsid w:val="003A5F54"/>
    <w:rsid w:val="003B271B"/>
    <w:rsid w:val="003B294A"/>
    <w:rsid w:val="003B2D8A"/>
    <w:rsid w:val="003B3A13"/>
    <w:rsid w:val="003B453F"/>
    <w:rsid w:val="003B49CD"/>
    <w:rsid w:val="003B50C2"/>
    <w:rsid w:val="003B572A"/>
    <w:rsid w:val="003B5AEA"/>
    <w:rsid w:val="003C0DF7"/>
    <w:rsid w:val="003C10DE"/>
    <w:rsid w:val="003C1D90"/>
    <w:rsid w:val="003C3B58"/>
    <w:rsid w:val="003C740A"/>
    <w:rsid w:val="003D271C"/>
    <w:rsid w:val="003D6C4F"/>
    <w:rsid w:val="003D7338"/>
    <w:rsid w:val="003E1192"/>
    <w:rsid w:val="003E327E"/>
    <w:rsid w:val="003E3C52"/>
    <w:rsid w:val="003E4521"/>
    <w:rsid w:val="003E61A0"/>
    <w:rsid w:val="003F03E9"/>
    <w:rsid w:val="003F4163"/>
    <w:rsid w:val="003F47D0"/>
    <w:rsid w:val="004004E0"/>
    <w:rsid w:val="004010C2"/>
    <w:rsid w:val="00401108"/>
    <w:rsid w:val="004028F3"/>
    <w:rsid w:val="004077F9"/>
    <w:rsid w:val="00407B72"/>
    <w:rsid w:val="00412D74"/>
    <w:rsid w:val="00416013"/>
    <w:rsid w:val="0041602C"/>
    <w:rsid w:val="00420CD3"/>
    <w:rsid w:val="00423C9C"/>
    <w:rsid w:val="0042457A"/>
    <w:rsid w:val="00426A9E"/>
    <w:rsid w:val="004305C1"/>
    <w:rsid w:val="004331AE"/>
    <w:rsid w:val="00433BF2"/>
    <w:rsid w:val="00434488"/>
    <w:rsid w:val="00440CA3"/>
    <w:rsid w:val="0044345C"/>
    <w:rsid w:val="0044395A"/>
    <w:rsid w:val="00444691"/>
    <w:rsid w:val="0044604F"/>
    <w:rsid w:val="004508EF"/>
    <w:rsid w:val="0045280B"/>
    <w:rsid w:val="0046088E"/>
    <w:rsid w:val="0046117B"/>
    <w:rsid w:val="00461871"/>
    <w:rsid w:val="00463681"/>
    <w:rsid w:val="004652C1"/>
    <w:rsid w:val="004706EC"/>
    <w:rsid w:val="00470757"/>
    <w:rsid w:val="00471E69"/>
    <w:rsid w:val="004731B3"/>
    <w:rsid w:val="00473A71"/>
    <w:rsid w:val="00473E88"/>
    <w:rsid w:val="004756FF"/>
    <w:rsid w:val="0047702C"/>
    <w:rsid w:val="0048091D"/>
    <w:rsid w:val="00480E7B"/>
    <w:rsid w:val="004819E2"/>
    <w:rsid w:val="00483FFA"/>
    <w:rsid w:val="004855B8"/>
    <w:rsid w:val="00487A59"/>
    <w:rsid w:val="004904E6"/>
    <w:rsid w:val="00492761"/>
    <w:rsid w:val="00493105"/>
    <w:rsid w:val="00493F17"/>
    <w:rsid w:val="0049566C"/>
    <w:rsid w:val="00495921"/>
    <w:rsid w:val="00495DC9"/>
    <w:rsid w:val="00497149"/>
    <w:rsid w:val="004A220A"/>
    <w:rsid w:val="004A4592"/>
    <w:rsid w:val="004A6F6D"/>
    <w:rsid w:val="004B00F8"/>
    <w:rsid w:val="004B2715"/>
    <w:rsid w:val="004B32BA"/>
    <w:rsid w:val="004B6D85"/>
    <w:rsid w:val="004B71A3"/>
    <w:rsid w:val="004C0D30"/>
    <w:rsid w:val="004C0F79"/>
    <w:rsid w:val="004C1567"/>
    <w:rsid w:val="004C169E"/>
    <w:rsid w:val="004C6000"/>
    <w:rsid w:val="004C64A9"/>
    <w:rsid w:val="004D7758"/>
    <w:rsid w:val="004E27FE"/>
    <w:rsid w:val="004E70CD"/>
    <w:rsid w:val="004E7510"/>
    <w:rsid w:val="004F1307"/>
    <w:rsid w:val="004F2356"/>
    <w:rsid w:val="004F3424"/>
    <w:rsid w:val="004F4627"/>
    <w:rsid w:val="004F71D5"/>
    <w:rsid w:val="00500082"/>
    <w:rsid w:val="00500BD6"/>
    <w:rsid w:val="00502759"/>
    <w:rsid w:val="00505948"/>
    <w:rsid w:val="005106EE"/>
    <w:rsid w:val="005118DE"/>
    <w:rsid w:val="00512286"/>
    <w:rsid w:val="00516765"/>
    <w:rsid w:val="0051717A"/>
    <w:rsid w:val="005171A7"/>
    <w:rsid w:val="00517612"/>
    <w:rsid w:val="00520211"/>
    <w:rsid w:val="00521A67"/>
    <w:rsid w:val="00524930"/>
    <w:rsid w:val="00527B25"/>
    <w:rsid w:val="0053592A"/>
    <w:rsid w:val="0053650F"/>
    <w:rsid w:val="00536C7C"/>
    <w:rsid w:val="00537B4F"/>
    <w:rsid w:val="00541212"/>
    <w:rsid w:val="00541CBA"/>
    <w:rsid w:val="005434A1"/>
    <w:rsid w:val="00544776"/>
    <w:rsid w:val="0054490F"/>
    <w:rsid w:val="00544B78"/>
    <w:rsid w:val="00545592"/>
    <w:rsid w:val="00545835"/>
    <w:rsid w:val="00545DA9"/>
    <w:rsid w:val="0054788B"/>
    <w:rsid w:val="00553A09"/>
    <w:rsid w:val="005541C0"/>
    <w:rsid w:val="0056296C"/>
    <w:rsid w:val="005651FD"/>
    <w:rsid w:val="0056681D"/>
    <w:rsid w:val="00567233"/>
    <w:rsid w:val="00572370"/>
    <w:rsid w:val="005737AE"/>
    <w:rsid w:val="00574BF6"/>
    <w:rsid w:val="00575678"/>
    <w:rsid w:val="00575978"/>
    <w:rsid w:val="005772E6"/>
    <w:rsid w:val="00577C3C"/>
    <w:rsid w:val="0058144A"/>
    <w:rsid w:val="00581E10"/>
    <w:rsid w:val="00582EEE"/>
    <w:rsid w:val="005861E4"/>
    <w:rsid w:val="00586C86"/>
    <w:rsid w:val="00586F0E"/>
    <w:rsid w:val="005873CB"/>
    <w:rsid w:val="0059047B"/>
    <w:rsid w:val="005909CD"/>
    <w:rsid w:val="0059120A"/>
    <w:rsid w:val="005956E4"/>
    <w:rsid w:val="00595F85"/>
    <w:rsid w:val="00596BC8"/>
    <w:rsid w:val="00596F00"/>
    <w:rsid w:val="00597162"/>
    <w:rsid w:val="0059780B"/>
    <w:rsid w:val="00597D83"/>
    <w:rsid w:val="005A15FB"/>
    <w:rsid w:val="005A1967"/>
    <w:rsid w:val="005A202C"/>
    <w:rsid w:val="005A2470"/>
    <w:rsid w:val="005A396F"/>
    <w:rsid w:val="005A5431"/>
    <w:rsid w:val="005A5C95"/>
    <w:rsid w:val="005B1BD5"/>
    <w:rsid w:val="005B2E30"/>
    <w:rsid w:val="005C15CC"/>
    <w:rsid w:val="005C295C"/>
    <w:rsid w:val="005C5CD4"/>
    <w:rsid w:val="005C6672"/>
    <w:rsid w:val="005C66CD"/>
    <w:rsid w:val="005D51CC"/>
    <w:rsid w:val="005D7640"/>
    <w:rsid w:val="005D7F0D"/>
    <w:rsid w:val="005E0C1C"/>
    <w:rsid w:val="005E1617"/>
    <w:rsid w:val="005E5686"/>
    <w:rsid w:val="005E5E2F"/>
    <w:rsid w:val="005E6A6A"/>
    <w:rsid w:val="005F0413"/>
    <w:rsid w:val="005F0B01"/>
    <w:rsid w:val="005F1CDB"/>
    <w:rsid w:val="005F23B7"/>
    <w:rsid w:val="005F400B"/>
    <w:rsid w:val="005F6089"/>
    <w:rsid w:val="005F6E2B"/>
    <w:rsid w:val="006019FB"/>
    <w:rsid w:val="00607BA0"/>
    <w:rsid w:val="00607C0F"/>
    <w:rsid w:val="00611227"/>
    <w:rsid w:val="006114C1"/>
    <w:rsid w:val="006128B4"/>
    <w:rsid w:val="00617355"/>
    <w:rsid w:val="00622727"/>
    <w:rsid w:val="00624A91"/>
    <w:rsid w:val="00624BCD"/>
    <w:rsid w:val="00625EDA"/>
    <w:rsid w:val="00626322"/>
    <w:rsid w:val="00626EA1"/>
    <w:rsid w:val="0063075F"/>
    <w:rsid w:val="00632754"/>
    <w:rsid w:val="00636849"/>
    <w:rsid w:val="00637F3E"/>
    <w:rsid w:val="00644FDA"/>
    <w:rsid w:val="0064518C"/>
    <w:rsid w:val="00652D0D"/>
    <w:rsid w:val="00652DAC"/>
    <w:rsid w:val="006555E7"/>
    <w:rsid w:val="00655E91"/>
    <w:rsid w:val="006601CA"/>
    <w:rsid w:val="00661721"/>
    <w:rsid w:val="00661E01"/>
    <w:rsid w:val="006642D3"/>
    <w:rsid w:val="006675EB"/>
    <w:rsid w:val="00673A34"/>
    <w:rsid w:val="00675D30"/>
    <w:rsid w:val="00683985"/>
    <w:rsid w:val="006868FB"/>
    <w:rsid w:val="0068720C"/>
    <w:rsid w:val="00687587"/>
    <w:rsid w:val="006901C9"/>
    <w:rsid w:val="006912A4"/>
    <w:rsid w:val="0069131F"/>
    <w:rsid w:val="00691DAD"/>
    <w:rsid w:val="0069402F"/>
    <w:rsid w:val="00694C43"/>
    <w:rsid w:val="006950D1"/>
    <w:rsid w:val="00696019"/>
    <w:rsid w:val="006A38FA"/>
    <w:rsid w:val="006A5316"/>
    <w:rsid w:val="006A69CC"/>
    <w:rsid w:val="006B6C84"/>
    <w:rsid w:val="006C08BF"/>
    <w:rsid w:val="006C17B2"/>
    <w:rsid w:val="006C26C9"/>
    <w:rsid w:val="006C3257"/>
    <w:rsid w:val="006D0BB3"/>
    <w:rsid w:val="006D4DA0"/>
    <w:rsid w:val="006D4DC1"/>
    <w:rsid w:val="006D6FBB"/>
    <w:rsid w:val="006D759F"/>
    <w:rsid w:val="006E355F"/>
    <w:rsid w:val="006E391E"/>
    <w:rsid w:val="006E524F"/>
    <w:rsid w:val="006E6498"/>
    <w:rsid w:val="006E7BE3"/>
    <w:rsid w:val="006F1C14"/>
    <w:rsid w:val="006F303C"/>
    <w:rsid w:val="006F3E46"/>
    <w:rsid w:val="0070068B"/>
    <w:rsid w:val="00700C82"/>
    <w:rsid w:val="00703C49"/>
    <w:rsid w:val="00706636"/>
    <w:rsid w:val="007077D1"/>
    <w:rsid w:val="007102F4"/>
    <w:rsid w:val="0071580C"/>
    <w:rsid w:val="00717706"/>
    <w:rsid w:val="007179E3"/>
    <w:rsid w:val="00720459"/>
    <w:rsid w:val="00721743"/>
    <w:rsid w:val="00722F77"/>
    <w:rsid w:val="0072379A"/>
    <w:rsid w:val="007246E9"/>
    <w:rsid w:val="00735B07"/>
    <w:rsid w:val="00744816"/>
    <w:rsid w:val="007474DF"/>
    <w:rsid w:val="00751013"/>
    <w:rsid w:val="00753178"/>
    <w:rsid w:val="00757BFF"/>
    <w:rsid w:val="0076050A"/>
    <w:rsid w:val="007627AE"/>
    <w:rsid w:val="007710A2"/>
    <w:rsid w:val="007717F6"/>
    <w:rsid w:val="00774220"/>
    <w:rsid w:val="0077447A"/>
    <w:rsid w:val="00774664"/>
    <w:rsid w:val="00776318"/>
    <w:rsid w:val="00776CA6"/>
    <w:rsid w:val="00777131"/>
    <w:rsid w:val="00777E76"/>
    <w:rsid w:val="00780019"/>
    <w:rsid w:val="0078033D"/>
    <w:rsid w:val="00781274"/>
    <w:rsid w:val="00781FFF"/>
    <w:rsid w:val="00783782"/>
    <w:rsid w:val="00786635"/>
    <w:rsid w:val="00792562"/>
    <w:rsid w:val="00792729"/>
    <w:rsid w:val="00794C6F"/>
    <w:rsid w:val="0079641A"/>
    <w:rsid w:val="00797879"/>
    <w:rsid w:val="00797CFE"/>
    <w:rsid w:val="007A4C11"/>
    <w:rsid w:val="007A5630"/>
    <w:rsid w:val="007B35AE"/>
    <w:rsid w:val="007B4CF6"/>
    <w:rsid w:val="007B67FE"/>
    <w:rsid w:val="007C1B60"/>
    <w:rsid w:val="007C1FFF"/>
    <w:rsid w:val="007C4CEF"/>
    <w:rsid w:val="007C5169"/>
    <w:rsid w:val="007C5D33"/>
    <w:rsid w:val="007C6F54"/>
    <w:rsid w:val="007D0A18"/>
    <w:rsid w:val="007D0C01"/>
    <w:rsid w:val="007D1A3A"/>
    <w:rsid w:val="007D3DAA"/>
    <w:rsid w:val="007D4B4D"/>
    <w:rsid w:val="007D4D24"/>
    <w:rsid w:val="007D7F2A"/>
    <w:rsid w:val="007E0FF4"/>
    <w:rsid w:val="007E1C17"/>
    <w:rsid w:val="007E3D52"/>
    <w:rsid w:val="007E4EC0"/>
    <w:rsid w:val="007E7FB8"/>
    <w:rsid w:val="007F041F"/>
    <w:rsid w:val="007F0E7D"/>
    <w:rsid w:val="007F1C2A"/>
    <w:rsid w:val="007F2362"/>
    <w:rsid w:val="007F2671"/>
    <w:rsid w:val="007F4272"/>
    <w:rsid w:val="007F47D9"/>
    <w:rsid w:val="007F592D"/>
    <w:rsid w:val="007F740F"/>
    <w:rsid w:val="00804586"/>
    <w:rsid w:val="008053BC"/>
    <w:rsid w:val="008056AF"/>
    <w:rsid w:val="008061F1"/>
    <w:rsid w:val="0080775E"/>
    <w:rsid w:val="008104EA"/>
    <w:rsid w:val="00812C57"/>
    <w:rsid w:val="00812FDB"/>
    <w:rsid w:val="008130F8"/>
    <w:rsid w:val="0081503D"/>
    <w:rsid w:val="00816424"/>
    <w:rsid w:val="008169DE"/>
    <w:rsid w:val="00817E4F"/>
    <w:rsid w:val="0082082F"/>
    <w:rsid w:val="00821665"/>
    <w:rsid w:val="00821B24"/>
    <w:rsid w:val="0082508E"/>
    <w:rsid w:val="00825FA4"/>
    <w:rsid w:val="008261CA"/>
    <w:rsid w:val="008314E6"/>
    <w:rsid w:val="00832B8C"/>
    <w:rsid w:val="00836211"/>
    <w:rsid w:val="0083623F"/>
    <w:rsid w:val="00841D81"/>
    <w:rsid w:val="00842F46"/>
    <w:rsid w:val="00844274"/>
    <w:rsid w:val="00852490"/>
    <w:rsid w:val="00857B82"/>
    <w:rsid w:val="00862389"/>
    <w:rsid w:val="00862D66"/>
    <w:rsid w:val="00866942"/>
    <w:rsid w:val="008674B6"/>
    <w:rsid w:val="00867F72"/>
    <w:rsid w:val="00867FFD"/>
    <w:rsid w:val="00870DD2"/>
    <w:rsid w:val="00873197"/>
    <w:rsid w:val="0087330D"/>
    <w:rsid w:val="00874260"/>
    <w:rsid w:val="0087459B"/>
    <w:rsid w:val="0087602E"/>
    <w:rsid w:val="00876741"/>
    <w:rsid w:val="00880E0E"/>
    <w:rsid w:val="0088147D"/>
    <w:rsid w:val="00883B3F"/>
    <w:rsid w:val="00887F98"/>
    <w:rsid w:val="0089118E"/>
    <w:rsid w:val="008931AE"/>
    <w:rsid w:val="00893594"/>
    <w:rsid w:val="00893877"/>
    <w:rsid w:val="00895FA3"/>
    <w:rsid w:val="008979BC"/>
    <w:rsid w:val="008A1F5A"/>
    <w:rsid w:val="008A4A26"/>
    <w:rsid w:val="008A57DB"/>
    <w:rsid w:val="008A6E04"/>
    <w:rsid w:val="008A7099"/>
    <w:rsid w:val="008B17A3"/>
    <w:rsid w:val="008B444D"/>
    <w:rsid w:val="008B44CD"/>
    <w:rsid w:val="008B6EFB"/>
    <w:rsid w:val="008B712F"/>
    <w:rsid w:val="008B7B85"/>
    <w:rsid w:val="008C0257"/>
    <w:rsid w:val="008C0F43"/>
    <w:rsid w:val="008C1FA4"/>
    <w:rsid w:val="008C2397"/>
    <w:rsid w:val="008C2D53"/>
    <w:rsid w:val="008C2FE9"/>
    <w:rsid w:val="008C4F70"/>
    <w:rsid w:val="008C7932"/>
    <w:rsid w:val="008D15E0"/>
    <w:rsid w:val="008D6F82"/>
    <w:rsid w:val="008D7118"/>
    <w:rsid w:val="008E09C6"/>
    <w:rsid w:val="008E1512"/>
    <w:rsid w:val="008E2E93"/>
    <w:rsid w:val="008E4BDF"/>
    <w:rsid w:val="008F044C"/>
    <w:rsid w:val="008F1061"/>
    <w:rsid w:val="008F1F25"/>
    <w:rsid w:val="008F5A14"/>
    <w:rsid w:val="0090047C"/>
    <w:rsid w:val="00900986"/>
    <w:rsid w:val="009017BE"/>
    <w:rsid w:val="00902134"/>
    <w:rsid w:val="00902825"/>
    <w:rsid w:val="0090789A"/>
    <w:rsid w:val="0091106C"/>
    <w:rsid w:val="00911985"/>
    <w:rsid w:val="00913D45"/>
    <w:rsid w:val="00915AD6"/>
    <w:rsid w:val="00916483"/>
    <w:rsid w:val="0092091E"/>
    <w:rsid w:val="0092211D"/>
    <w:rsid w:val="00922C53"/>
    <w:rsid w:val="00931283"/>
    <w:rsid w:val="00932C80"/>
    <w:rsid w:val="0093401D"/>
    <w:rsid w:val="009346B0"/>
    <w:rsid w:val="00935700"/>
    <w:rsid w:val="00936E1C"/>
    <w:rsid w:val="009409F6"/>
    <w:rsid w:val="00940DD3"/>
    <w:rsid w:val="00946ABF"/>
    <w:rsid w:val="00947A66"/>
    <w:rsid w:val="00950241"/>
    <w:rsid w:val="00950493"/>
    <w:rsid w:val="00950FCF"/>
    <w:rsid w:val="009523A6"/>
    <w:rsid w:val="00952B66"/>
    <w:rsid w:val="009536FF"/>
    <w:rsid w:val="00954365"/>
    <w:rsid w:val="009616AF"/>
    <w:rsid w:val="00961A1C"/>
    <w:rsid w:val="00961AAC"/>
    <w:rsid w:val="0096212E"/>
    <w:rsid w:val="00965642"/>
    <w:rsid w:val="009662D8"/>
    <w:rsid w:val="00966DA9"/>
    <w:rsid w:val="009678CA"/>
    <w:rsid w:val="009731D6"/>
    <w:rsid w:val="0098039C"/>
    <w:rsid w:val="0098244C"/>
    <w:rsid w:val="00982CD8"/>
    <w:rsid w:val="009830B5"/>
    <w:rsid w:val="00983296"/>
    <w:rsid w:val="0098522A"/>
    <w:rsid w:val="00991604"/>
    <w:rsid w:val="0099365A"/>
    <w:rsid w:val="00995483"/>
    <w:rsid w:val="009958D4"/>
    <w:rsid w:val="009A0347"/>
    <w:rsid w:val="009A0B72"/>
    <w:rsid w:val="009A1604"/>
    <w:rsid w:val="009A2C69"/>
    <w:rsid w:val="009A3537"/>
    <w:rsid w:val="009A69E3"/>
    <w:rsid w:val="009B2872"/>
    <w:rsid w:val="009B28C4"/>
    <w:rsid w:val="009B302A"/>
    <w:rsid w:val="009B351C"/>
    <w:rsid w:val="009B385B"/>
    <w:rsid w:val="009B41AC"/>
    <w:rsid w:val="009B439A"/>
    <w:rsid w:val="009B5BCF"/>
    <w:rsid w:val="009B7DB2"/>
    <w:rsid w:val="009C0B90"/>
    <w:rsid w:val="009C35CC"/>
    <w:rsid w:val="009C5818"/>
    <w:rsid w:val="009C65DD"/>
    <w:rsid w:val="009D2B90"/>
    <w:rsid w:val="009D4577"/>
    <w:rsid w:val="009D5F82"/>
    <w:rsid w:val="009D6AD2"/>
    <w:rsid w:val="009D75CC"/>
    <w:rsid w:val="009E14FA"/>
    <w:rsid w:val="009E1DAD"/>
    <w:rsid w:val="009E1E9C"/>
    <w:rsid w:val="009E3A59"/>
    <w:rsid w:val="009E7A2C"/>
    <w:rsid w:val="009F00AF"/>
    <w:rsid w:val="009F11AA"/>
    <w:rsid w:val="009F1396"/>
    <w:rsid w:val="009F2D4E"/>
    <w:rsid w:val="009F2D8E"/>
    <w:rsid w:val="009F2D94"/>
    <w:rsid w:val="009F3483"/>
    <w:rsid w:val="009F5E98"/>
    <w:rsid w:val="00A0095C"/>
    <w:rsid w:val="00A03166"/>
    <w:rsid w:val="00A051CA"/>
    <w:rsid w:val="00A0727D"/>
    <w:rsid w:val="00A07E49"/>
    <w:rsid w:val="00A11AA4"/>
    <w:rsid w:val="00A127E7"/>
    <w:rsid w:val="00A12DAE"/>
    <w:rsid w:val="00A1533D"/>
    <w:rsid w:val="00A16D4D"/>
    <w:rsid w:val="00A17EEE"/>
    <w:rsid w:val="00A20802"/>
    <w:rsid w:val="00A211F4"/>
    <w:rsid w:val="00A220D7"/>
    <w:rsid w:val="00A25230"/>
    <w:rsid w:val="00A26214"/>
    <w:rsid w:val="00A306C6"/>
    <w:rsid w:val="00A31A2C"/>
    <w:rsid w:val="00A32649"/>
    <w:rsid w:val="00A3265C"/>
    <w:rsid w:val="00A32BD7"/>
    <w:rsid w:val="00A3315F"/>
    <w:rsid w:val="00A33C04"/>
    <w:rsid w:val="00A35337"/>
    <w:rsid w:val="00A3563E"/>
    <w:rsid w:val="00A37F97"/>
    <w:rsid w:val="00A42389"/>
    <w:rsid w:val="00A42DED"/>
    <w:rsid w:val="00A43AA7"/>
    <w:rsid w:val="00A50372"/>
    <w:rsid w:val="00A52DD9"/>
    <w:rsid w:val="00A53D1D"/>
    <w:rsid w:val="00A56B9A"/>
    <w:rsid w:val="00A571A2"/>
    <w:rsid w:val="00A60841"/>
    <w:rsid w:val="00A622E0"/>
    <w:rsid w:val="00A63858"/>
    <w:rsid w:val="00A65605"/>
    <w:rsid w:val="00A6749A"/>
    <w:rsid w:val="00A722C5"/>
    <w:rsid w:val="00A726AA"/>
    <w:rsid w:val="00A764C4"/>
    <w:rsid w:val="00A770CF"/>
    <w:rsid w:val="00A804E1"/>
    <w:rsid w:val="00A81940"/>
    <w:rsid w:val="00A8238A"/>
    <w:rsid w:val="00A825A0"/>
    <w:rsid w:val="00A83AFF"/>
    <w:rsid w:val="00A83FEB"/>
    <w:rsid w:val="00A840FC"/>
    <w:rsid w:val="00A849DC"/>
    <w:rsid w:val="00A86D5C"/>
    <w:rsid w:val="00A96D0A"/>
    <w:rsid w:val="00AA28FF"/>
    <w:rsid w:val="00AA2F5F"/>
    <w:rsid w:val="00AA34D9"/>
    <w:rsid w:val="00AA7A7D"/>
    <w:rsid w:val="00AB054B"/>
    <w:rsid w:val="00AB0EFC"/>
    <w:rsid w:val="00AC272E"/>
    <w:rsid w:val="00AC356C"/>
    <w:rsid w:val="00AC48DF"/>
    <w:rsid w:val="00AC52C1"/>
    <w:rsid w:val="00AD0114"/>
    <w:rsid w:val="00AD4A45"/>
    <w:rsid w:val="00AD64D7"/>
    <w:rsid w:val="00AD6652"/>
    <w:rsid w:val="00AD7B89"/>
    <w:rsid w:val="00AE0B4A"/>
    <w:rsid w:val="00AE22F4"/>
    <w:rsid w:val="00AE238E"/>
    <w:rsid w:val="00AE3ABF"/>
    <w:rsid w:val="00AE3EEE"/>
    <w:rsid w:val="00AE4B52"/>
    <w:rsid w:val="00AE64C7"/>
    <w:rsid w:val="00AF1BA6"/>
    <w:rsid w:val="00AF2A60"/>
    <w:rsid w:val="00AF3052"/>
    <w:rsid w:val="00AF3E84"/>
    <w:rsid w:val="00AF57DC"/>
    <w:rsid w:val="00AF57FA"/>
    <w:rsid w:val="00B04C67"/>
    <w:rsid w:val="00B05F83"/>
    <w:rsid w:val="00B06063"/>
    <w:rsid w:val="00B06B72"/>
    <w:rsid w:val="00B1042A"/>
    <w:rsid w:val="00B106F9"/>
    <w:rsid w:val="00B16FB4"/>
    <w:rsid w:val="00B233DE"/>
    <w:rsid w:val="00B25A80"/>
    <w:rsid w:val="00B2621B"/>
    <w:rsid w:val="00B263E8"/>
    <w:rsid w:val="00B32ADE"/>
    <w:rsid w:val="00B36063"/>
    <w:rsid w:val="00B3710F"/>
    <w:rsid w:val="00B42772"/>
    <w:rsid w:val="00B45646"/>
    <w:rsid w:val="00B45D3A"/>
    <w:rsid w:val="00B47D27"/>
    <w:rsid w:val="00B52167"/>
    <w:rsid w:val="00B54BAA"/>
    <w:rsid w:val="00B60AC7"/>
    <w:rsid w:val="00B60CB2"/>
    <w:rsid w:val="00B620F0"/>
    <w:rsid w:val="00B643F5"/>
    <w:rsid w:val="00B655F4"/>
    <w:rsid w:val="00B65A94"/>
    <w:rsid w:val="00B66295"/>
    <w:rsid w:val="00B664CB"/>
    <w:rsid w:val="00B6727F"/>
    <w:rsid w:val="00B75072"/>
    <w:rsid w:val="00B75998"/>
    <w:rsid w:val="00B75FFE"/>
    <w:rsid w:val="00B77B29"/>
    <w:rsid w:val="00B804FC"/>
    <w:rsid w:val="00B823BD"/>
    <w:rsid w:val="00B8376C"/>
    <w:rsid w:val="00B86BEF"/>
    <w:rsid w:val="00B93ED8"/>
    <w:rsid w:val="00B95D1C"/>
    <w:rsid w:val="00B96D5A"/>
    <w:rsid w:val="00BA2071"/>
    <w:rsid w:val="00BA3ABB"/>
    <w:rsid w:val="00BA5783"/>
    <w:rsid w:val="00BB53FC"/>
    <w:rsid w:val="00BB5558"/>
    <w:rsid w:val="00BC1F44"/>
    <w:rsid w:val="00BC2BE7"/>
    <w:rsid w:val="00BC34DF"/>
    <w:rsid w:val="00BC4611"/>
    <w:rsid w:val="00BC662F"/>
    <w:rsid w:val="00BD04CF"/>
    <w:rsid w:val="00BD3CFB"/>
    <w:rsid w:val="00BD3D5C"/>
    <w:rsid w:val="00BD66AD"/>
    <w:rsid w:val="00BD70A7"/>
    <w:rsid w:val="00BD71D6"/>
    <w:rsid w:val="00BD759C"/>
    <w:rsid w:val="00BE2480"/>
    <w:rsid w:val="00BE2D19"/>
    <w:rsid w:val="00BE37D6"/>
    <w:rsid w:val="00BE3E3E"/>
    <w:rsid w:val="00BE5AE6"/>
    <w:rsid w:val="00BE651C"/>
    <w:rsid w:val="00BE76E9"/>
    <w:rsid w:val="00BF2B54"/>
    <w:rsid w:val="00BF5231"/>
    <w:rsid w:val="00BF5911"/>
    <w:rsid w:val="00BF6486"/>
    <w:rsid w:val="00C0211B"/>
    <w:rsid w:val="00C02565"/>
    <w:rsid w:val="00C03AF5"/>
    <w:rsid w:val="00C07059"/>
    <w:rsid w:val="00C13553"/>
    <w:rsid w:val="00C13E62"/>
    <w:rsid w:val="00C14DBC"/>
    <w:rsid w:val="00C153C1"/>
    <w:rsid w:val="00C173A0"/>
    <w:rsid w:val="00C20CFE"/>
    <w:rsid w:val="00C2399F"/>
    <w:rsid w:val="00C2434A"/>
    <w:rsid w:val="00C24DFB"/>
    <w:rsid w:val="00C26338"/>
    <w:rsid w:val="00C26350"/>
    <w:rsid w:val="00C26762"/>
    <w:rsid w:val="00C30520"/>
    <w:rsid w:val="00C311E0"/>
    <w:rsid w:val="00C32086"/>
    <w:rsid w:val="00C32D3B"/>
    <w:rsid w:val="00C339F1"/>
    <w:rsid w:val="00C35DAA"/>
    <w:rsid w:val="00C35F0F"/>
    <w:rsid w:val="00C368F1"/>
    <w:rsid w:val="00C3761D"/>
    <w:rsid w:val="00C4093A"/>
    <w:rsid w:val="00C42562"/>
    <w:rsid w:val="00C4416B"/>
    <w:rsid w:val="00C4720E"/>
    <w:rsid w:val="00C472C6"/>
    <w:rsid w:val="00C52107"/>
    <w:rsid w:val="00C52362"/>
    <w:rsid w:val="00C54606"/>
    <w:rsid w:val="00C54A0F"/>
    <w:rsid w:val="00C54D14"/>
    <w:rsid w:val="00C55915"/>
    <w:rsid w:val="00C57AD4"/>
    <w:rsid w:val="00C61691"/>
    <w:rsid w:val="00C625BC"/>
    <w:rsid w:val="00C6281A"/>
    <w:rsid w:val="00C6536E"/>
    <w:rsid w:val="00C65FC6"/>
    <w:rsid w:val="00C66F3C"/>
    <w:rsid w:val="00C67300"/>
    <w:rsid w:val="00C744BE"/>
    <w:rsid w:val="00C74FBA"/>
    <w:rsid w:val="00C802EB"/>
    <w:rsid w:val="00C80A18"/>
    <w:rsid w:val="00C84462"/>
    <w:rsid w:val="00C866D8"/>
    <w:rsid w:val="00C90E30"/>
    <w:rsid w:val="00C91A34"/>
    <w:rsid w:val="00C91F79"/>
    <w:rsid w:val="00C928C1"/>
    <w:rsid w:val="00C94367"/>
    <w:rsid w:val="00C94619"/>
    <w:rsid w:val="00C955D2"/>
    <w:rsid w:val="00C95C9B"/>
    <w:rsid w:val="00C961FA"/>
    <w:rsid w:val="00C978DB"/>
    <w:rsid w:val="00CA1243"/>
    <w:rsid w:val="00CA1426"/>
    <w:rsid w:val="00CA208A"/>
    <w:rsid w:val="00CA2678"/>
    <w:rsid w:val="00CA51A2"/>
    <w:rsid w:val="00CA5BA4"/>
    <w:rsid w:val="00CA6247"/>
    <w:rsid w:val="00CB00A1"/>
    <w:rsid w:val="00CB0923"/>
    <w:rsid w:val="00CB1476"/>
    <w:rsid w:val="00CB3D91"/>
    <w:rsid w:val="00CB629B"/>
    <w:rsid w:val="00CB7D9E"/>
    <w:rsid w:val="00CC0AD4"/>
    <w:rsid w:val="00CC1BF0"/>
    <w:rsid w:val="00CC32FF"/>
    <w:rsid w:val="00CC3897"/>
    <w:rsid w:val="00CC3C72"/>
    <w:rsid w:val="00CC3E0B"/>
    <w:rsid w:val="00CC5FDC"/>
    <w:rsid w:val="00CC7EC6"/>
    <w:rsid w:val="00CD071C"/>
    <w:rsid w:val="00CD3F7B"/>
    <w:rsid w:val="00CD51C2"/>
    <w:rsid w:val="00CD60A2"/>
    <w:rsid w:val="00CD7795"/>
    <w:rsid w:val="00CD77AF"/>
    <w:rsid w:val="00CE0116"/>
    <w:rsid w:val="00CE0458"/>
    <w:rsid w:val="00CE04D7"/>
    <w:rsid w:val="00CE0FD0"/>
    <w:rsid w:val="00CE4D36"/>
    <w:rsid w:val="00CE781A"/>
    <w:rsid w:val="00CE7AD2"/>
    <w:rsid w:val="00CF198F"/>
    <w:rsid w:val="00CF355B"/>
    <w:rsid w:val="00CF6391"/>
    <w:rsid w:val="00CF78E1"/>
    <w:rsid w:val="00D002C6"/>
    <w:rsid w:val="00D0487B"/>
    <w:rsid w:val="00D0731B"/>
    <w:rsid w:val="00D07353"/>
    <w:rsid w:val="00D07E1E"/>
    <w:rsid w:val="00D123C5"/>
    <w:rsid w:val="00D14625"/>
    <w:rsid w:val="00D1611E"/>
    <w:rsid w:val="00D17A15"/>
    <w:rsid w:val="00D2220B"/>
    <w:rsid w:val="00D23F2D"/>
    <w:rsid w:val="00D2673A"/>
    <w:rsid w:val="00D275F0"/>
    <w:rsid w:val="00D30696"/>
    <w:rsid w:val="00D31718"/>
    <w:rsid w:val="00D3452F"/>
    <w:rsid w:val="00D35535"/>
    <w:rsid w:val="00D36036"/>
    <w:rsid w:val="00D37ADB"/>
    <w:rsid w:val="00D432CA"/>
    <w:rsid w:val="00D44AE7"/>
    <w:rsid w:val="00D46988"/>
    <w:rsid w:val="00D47DEA"/>
    <w:rsid w:val="00D50761"/>
    <w:rsid w:val="00D50E71"/>
    <w:rsid w:val="00D553D5"/>
    <w:rsid w:val="00D55A02"/>
    <w:rsid w:val="00D60C0F"/>
    <w:rsid w:val="00D677A8"/>
    <w:rsid w:val="00D7053A"/>
    <w:rsid w:val="00D70540"/>
    <w:rsid w:val="00D7085C"/>
    <w:rsid w:val="00D7155E"/>
    <w:rsid w:val="00D71716"/>
    <w:rsid w:val="00D731E0"/>
    <w:rsid w:val="00D74194"/>
    <w:rsid w:val="00D75D38"/>
    <w:rsid w:val="00D7703F"/>
    <w:rsid w:val="00D77BCA"/>
    <w:rsid w:val="00D81195"/>
    <w:rsid w:val="00D81F40"/>
    <w:rsid w:val="00D83293"/>
    <w:rsid w:val="00D847FE"/>
    <w:rsid w:val="00D85136"/>
    <w:rsid w:val="00D87E10"/>
    <w:rsid w:val="00D9082B"/>
    <w:rsid w:val="00D934FD"/>
    <w:rsid w:val="00D94298"/>
    <w:rsid w:val="00DA13D3"/>
    <w:rsid w:val="00DA3CF8"/>
    <w:rsid w:val="00DA57F7"/>
    <w:rsid w:val="00DA5D0B"/>
    <w:rsid w:val="00DA749D"/>
    <w:rsid w:val="00DA7C69"/>
    <w:rsid w:val="00DB0579"/>
    <w:rsid w:val="00DB4F8C"/>
    <w:rsid w:val="00DB7A41"/>
    <w:rsid w:val="00DC4048"/>
    <w:rsid w:val="00DC6050"/>
    <w:rsid w:val="00DC7CDB"/>
    <w:rsid w:val="00DD0FE9"/>
    <w:rsid w:val="00DD1AD2"/>
    <w:rsid w:val="00DD5C1F"/>
    <w:rsid w:val="00DD6536"/>
    <w:rsid w:val="00DE0936"/>
    <w:rsid w:val="00DE32D5"/>
    <w:rsid w:val="00DE4926"/>
    <w:rsid w:val="00DE52E2"/>
    <w:rsid w:val="00DE66CF"/>
    <w:rsid w:val="00DF002C"/>
    <w:rsid w:val="00DF2090"/>
    <w:rsid w:val="00DF6868"/>
    <w:rsid w:val="00DF69F6"/>
    <w:rsid w:val="00DF728F"/>
    <w:rsid w:val="00DF78E1"/>
    <w:rsid w:val="00E01399"/>
    <w:rsid w:val="00E12F7F"/>
    <w:rsid w:val="00E14AB7"/>
    <w:rsid w:val="00E14DAD"/>
    <w:rsid w:val="00E20FA1"/>
    <w:rsid w:val="00E22126"/>
    <w:rsid w:val="00E22B1D"/>
    <w:rsid w:val="00E2448E"/>
    <w:rsid w:val="00E2557D"/>
    <w:rsid w:val="00E255B5"/>
    <w:rsid w:val="00E25ECC"/>
    <w:rsid w:val="00E30B7F"/>
    <w:rsid w:val="00E31466"/>
    <w:rsid w:val="00E329A5"/>
    <w:rsid w:val="00E32E79"/>
    <w:rsid w:val="00E34420"/>
    <w:rsid w:val="00E3796A"/>
    <w:rsid w:val="00E40A6F"/>
    <w:rsid w:val="00E41619"/>
    <w:rsid w:val="00E41B5B"/>
    <w:rsid w:val="00E42028"/>
    <w:rsid w:val="00E430B6"/>
    <w:rsid w:val="00E4548C"/>
    <w:rsid w:val="00E45848"/>
    <w:rsid w:val="00E45EE5"/>
    <w:rsid w:val="00E50696"/>
    <w:rsid w:val="00E507CF"/>
    <w:rsid w:val="00E529E4"/>
    <w:rsid w:val="00E52B07"/>
    <w:rsid w:val="00E54D5C"/>
    <w:rsid w:val="00E55705"/>
    <w:rsid w:val="00E576F4"/>
    <w:rsid w:val="00E614B3"/>
    <w:rsid w:val="00E61C20"/>
    <w:rsid w:val="00E64B2F"/>
    <w:rsid w:val="00E64F4E"/>
    <w:rsid w:val="00E66773"/>
    <w:rsid w:val="00E67678"/>
    <w:rsid w:val="00E7084B"/>
    <w:rsid w:val="00E809C9"/>
    <w:rsid w:val="00E81DA0"/>
    <w:rsid w:val="00E839A4"/>
    <w:rsid w:val="00E83CB7"/>
    <w:rsid w:val="00E86C5E"/>
    <w:rsid w:val="00E87356"/>
    <w:rsid w:val="00E94259"/>
    <w:rsid w:val="00E95C46"/>
    <w:rsid w:val="00E97394"/>
    <w:rsid w:val="00EA054F"/>
    <w:rsid w:val="00EA0892"/>
    <w:rsid w:val="00EA1723"/>
    <w:rsid w:val="00EA4A18"/>
    <w:rsid w:val="00EA66AC"/>
    <w:rsid w:val="00EB1D3F"/>
    <w:rsid w:val="00EB62C7"/>
    <w:rsid w:val="00EB65F0"/>
    <w:rsid w:val="00EB687A"/>
    <w:rsid w:val="00EB6BD1"/>
    <w:rsid w:val="00EB7C45"/>
    <w:rsid w:val="00EC1B9B"/>
    <w:rsid w:val="00EC2066"/>
    <w:rsid w:val="00EC2205"/>
    <w:rsid w:val="00EC3974"/>
    <w:rsid w:val="00EC3DD7"/>
    <w:rsid w:val="00EC4233"/>
    <w:rsid w:val="00EC4C9E"/>
    <w:rsid w:val="00EC7432"/>
    <w:rsid w:val="00ED2028"/>
    <w:rsid w:val="00ED24DF"/>
    <w:rsid w:val="00ED4624"/>
    <w:rsid w:val="00ED4FA6"/>
    <w:rsid w:val="00ED5E25"/>
    <w:rsid w:val="00EE0433"/>
    <w:rsid w:val="00EE3A6C"/>
    <w:rsid w:val="00EE3E51"/>
    <w:rsid w:val="00EE3EE4"/>
    <w:rsid w:val="00EE4DD0"/>
    <w:rsid w:val="00EE741E"/>
    <w:rsid w:val="00EF08CD"/>
    <w:rsid w:val="00EF1AAC"/>
    <w:rsid w:val="00EF496B"/>
    <w:rsid w:val="00EF6137"/>
    <w:rsid w:val="00EF701A"/>
    <w:rsid w:val="00EF7246"/>
    <w:rsid w:val="00F019FD"/>
    <w:rsid w:val="00F02982"/>
    <w:rsid w:val="00F02C05"/>
    <w:rsid w:val="00F0462F"/>
    <w:rsid w:val="00F0517F"/>
    <w:rsid w:val="00F07375"/>
    <w:rsid w:val="00F07827"/>
    <w:rsid w:val="00F07C8C"/>
    <w:rsid w:val="00F10B77"/>
    <w:rsid w:val="00F10DAA"/>
    <w:rsid w:val="00F11025"/>
    <w:rsid w:val="00F11DEE"/>
    <w:rsid w:val="00F122F1"/>
    <w:rsid w:val="00F12ADA"/>
    <w:rsid w:val="00F12E99"/>
    <w:rsid w:val="00F14611"/>
    <w:rsid w:val="00F203A9"/>
    <w:rsid w:val="00F22374"/>
    <w:rsid w:val="00F246BD"/>
    <w:rsid w:val="00F2686A"/>
    <w:rsid w:val="00F27E87"/>
    <w:rsid w:val="00F30579"/>
    <w:rsid w:val="00F30BBC"/>
    <w:rsid w:val="00F30C9B"/>
    <w:rsid w:val="00F30ED5"/>
    <w:rsid w:val="00F3154C"/>
    <w:rsid w:val="00F31BB4"/>
    <w:rsid w:val="00F34934"/>
    <w:rsid w:val="00F3609F"/>
    <w:rsid w:val="00F36D6D"/>
    <w:rsid w:val="00F3738B"/>
    <w:rsid w:val="00F37C0D"/>
    <w:rsid w:val="00F4046B"/>
    <w:rsid w:val="00F40A39"/>
    <w:rsid w:val="00F43348"/>
    <w:rsid w:val="00F516A8"/>
    <w:rsid w:val="00F52119"/>
    <w:rsid w:val="00F56D12"/>
    <w:rsid w:val="00F632DC"/>
    <w:rsid w:val="00F63FC3"/>
    <w:rsid w:val="00F673D0"/>
    <w:rsid w:val="00F67F1C"/>
    <w:rsid w:val="00F700EF"/>
    <w:rsid w:val="00F7511B"/>
    <w:rsid w:val="00F75F0C"/>
    <w:rsid w:val="00F7635A"/>
    <w:rsid w:val="00F7642D"/>
    <w:rsid w:val="00F81F23"/>
    <w:rsid w:val="00F84A97"/>
    <w:rsid w:val="00F8656F"/>
    <w:rsid w:val="00F86A87"/>
    <w:rsid w:val="00F86B29"/>
    <w:rsid w:val="00F907D9"/>
    <w:rsid w:val="00F96558"/>
    <w:rsid w:val="00F96928"/>
    <w:rsid w:val="00F978D7"/>
    <w:rsid w:val="00FA2DB2"/>
    <w:rsid w:val="00FA32D8"/>
    <w:rsid w:val="00FA3781"/>
    <w:rsid w:val="00FA5446"/>
    <w:rsid w:val="00FB2054"/>
    <w:rsid w:val="00FB20F6"/>
    <w:rsid w:val="00FB37E9"/>
    <w:rsid w:val="00FB3A63"/>
    <w:rsid w:val="00FC0236"/>
    <w:rsid w:val="00FC04FB"/>
    <w:rsid w:val="00FC1943"/>
    <w:rsid w:val="00FC2BFE"/>
    <w:rsid w:val="00FC3B29"/>
    <w:rsid w:val="00FD0D14"/>
    <w:rsid w:val="00FD14BF"/>
    <w:rsid w:val="00FD22E6"/>
    <w:rsid w:val="00FD64E3"/>
    <w:rsid w:val="00FE13C6"/>
    <w:rsid w:val="00FE18A4"/>
    <w:rsid w:val="00FE2468"/>
    <w:rsid w:val="00FE2CB3"/>
    <w:rsid w:val="00FE5AF5"/>
    <w:rsid w:val="00FE74F7"/>
    <w:rsid w:val="00FE784F"/>
    <w:rsid w:val="00FE7936"/>
    <w:rsid w:val="00FE7BCA"/>
    <w:rsid w:val="00FF12FE"/>
    <w:rsid w:val="00FF2697"/>
    <w:rsid w:val="00FF47A0"/>
    <w:rsid w:val="00FF5A41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B8D623"/>
  <w15:docId w15:val="{5C068D24-E8C0-4E1C-A2AA-2387A08AF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173A0"/>
    <w:pPr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0"/>
      <w:lang w:eastAsia="it-IT"/>
    </w:rPr>
  </w:style>
  <w:style w:type="paragraph" w:styleId="Titolo1">
    <w:name w:val="heading 1"/>
    <w:basedOn w:val="Normale"/>
    <w:next w:val="Corpotesto"/>
    <w:link w:val="Titolo1Carattere"/>
    <w:qFormat/>
    <w:rsid w:val="00C173A0"/>
    <w:pPr>
      <w:keepNext/>
      <w:numPr>
        <w:numId w:val="1"/>
      </w:numPr>
      <w:spacing w:line="480" w:lineRule="atLeast"/>
      <w:ind w:left="284" w:right="335" w:hanging="284"/>
      <w:jc w:val="both"/>
      <w:outlineLvl w:val="0"/>
    </w:pPr>
    <w:rPr>
      <w:b/>
      <w:i/>
      <w:sz w:val="28"/>
    </w:rPr>
  </w:style>
  <w:style w:type="paragraph" w:styleId="Titolo2">
    <w:name w:val="heading 2"/>
    <w:basedOn w:val="Normale"/>
    <w:next w:val="Corpotesto"/>
    <w:link w:val="Titolo2Carattere"/>
    <w:qFormat/>
    <w:rsid w:val="00C173A0"/>
    <w:pPr>
      <w:keepNext/>
      <w:numPr>
        <w:ilvl w:val="1"/>
        <w:numId w:val="1"/>
      </w:numPr>
      <w:ind w:left="0" w:right="51" w:firstLine="0"/>
      <w:jc w:val="center"/>
      <w:outlineLvl w:val="1"/>
    </w:pPr>
    <w:rPr>
      <w:i/>
      <w:sz w:val="28"/>
    </w:rPr>
  </w:style>
  <w:style w:type="paragraph" w:styleId="Titolo3">
    <w:name w:val="heading 3"/>
    <w:basedOn w:val="Normale"/>
    <w:next w:val="Corpotesto"/>
    <w:link w:val="Titolo3Carattere"/>
    <w:qFormat/>
    <w:rsid w:val="00C173A0"/>
    <w:pPr>
      <w:keepNext/>
      <w:numPr>
        <w:ilvl w:val="2"/>
        <w:numId w:val="1"/>
      </w:numPr>
      <w:spacing w:line="480" w:lineRule="atLeast"/>
      <w:ind w:left="0" w:right="51" w:firstLine="0"/>
      <w:jc w:val="center"/>
      <w:outlineLvl w:val="2"/>
    </w:pPr>
    <w:rPr>
      <w:b/>
      <w:bCs/>
      <w:sz w:val="28"/>
    </w:rPr>
  </w:style>
  <w:style w:type="paragraph" w:styleId="Titolo4">
    <w:name w:val="heading 4"/>
    <w:basedOn w:val="Normale"/>
    <w:next w:val="Corpotesto"/>
    <w:link w:val="Titolo4Carattere"/>
    <w:qFormat/>
    <w:rsid w:val="00C173A0"/>
    <w:pPr>
      <w:keepNext/>
      <w:numPr>
        <w:ilvl w:val="3"/>
        <w:numId w:val="1"/>
      </w:numPr>
      <w:spacing w:line="480" w:lineRule="atLeast"/>
      <w:ind w:left="0" w:right="51" w:firstLine="0"/>
      <w:jc w:val="center"/>
      <w:outlineLvl w:val="3"/>
    </w:pPr>
    <w:rPr>
      <w:b/>
      <w:i/>
      <w:sz w:val="28"/>
    </w:rPr>
  </w:style>
  <w:style w:type="paragraph" w:styleId="Titolo5">
    <w:name w:val="heading 5"/>
    <w:basedOn w:val="Normale"/>
    <w:next w:val="Corpotesto"/>
    <w:link w:val="Titolo5Carattere"/>
    <w:qFormat/>
    <w:rsid w:val="00C173A0"/>
    <w:pPr>
      <w:keepNext/>
      <w:numPr>
        <w:ilvl w:val="4"/>
        <w:numId w:val="1"/>
      </w:numPr>
      <w:spacing w:line="480" w:lineRule="atLeast"/>
      <w:ind w:left="786" w:right="51" w:firstLine="0"/>
      <w:jc w:val="center"/>
      <w:outlineLvl w:val="4"/>
    </w:pPr>
    <w:rPr>
      <w:b/>
    </w:rPr>
  </w:style>
  <w:style w:type="paragraph" w:styleId="Titolo6">
    <w:name w:val="heading 6"/>
    <w:basedOn w:val="Normale"/>
    <w:next w:val="Corpotesto"/>
    <w:link w:val="Titolo6Carattere"/>
    <w:qFormat/>
    <w:rsid w:val="00C173A0"/>
    <w:pPr>
      <w:keepNext/>
      <w:numPr>
        <w:ilvl w:val="5"/>
        <w:numId w:val="1"/>
      </w:numPr>
      <w:shd w:val="clear" w:color="auto" w:fill="DFDFDF"/>
      <w:spacing w:line="480" w:lineRule="atLeast"/>
      <w:ind w:left="0" w:right="51" w:firstLine="0"/>
      <w:jc w:val="both"/>
      <w:outlineLvl w:val="5"/>
    </w:pPr>
    <w:rPr>
      <w:b/>
      <w:i/>
    </w:rPr>
  </w:style>
  <w:style w:type="paragraph" w:styleId="Titolo7">
    <w:name w:val="heading 7"/>
    <w:basedOn w:val="Normale"/>
    <w:next w:val="Corpotesto"/>
    <w:link w:val="Titolo7Carattere"/>
    <w:qFormat/>
    <w:rsid w:val="00C173A0"/>
    <w:pPr>
      <w:keepNext/>
      <w:numPr>
        <w:ilvl w:val="6"/>
        <w:numId w:val="1"/>
      </w:numPr>
      <w:ind w:left="0" w:right="51" w:firstLine="0"/>
      <w:jc w:val="center"/>
      <w:outlineLvl w:val="6"/>
    </w:pPr>
    <w:rPr>
      <w:sz w:val="28"/>
    </w:rPr>
  </w:style>
  <w:style w:type="paragraph" w:styleId="Titolo8">
    <w:name w:val="heading 8"/>
    <w:basedOn w:val="Normale"/>
    <w:next w:val="Corpotesto"/>
    <w:link w:val="Titolo8Carattere"/>
    <w:qFormat/>
    <w:rsid w:val="00C173A0"/>
    <w:pPr>
      <w:keepNext/>
      <w:numPr>
        <w:ilvl w:val="7"/>
        <w:numId w:val="1"/>
      </w:numPr>
      <w:ind w:left="0" w:right="51" w:firstLine="0"/>
      <w:jc w:val="center"/>
      <w:outlineLvl w:val="7"/>
    </w:pPr>
    <w:rPr>
      <w:b/>
      <w:bCs/>
    </w:rPr>
  </w:style>
  <w:style w:type="paragraph" w:styleId="Titolo9">
    <w:name w:val="heading 9"/>
    <w:basedOn w:val="Normale"/>
    <w:next w:val="Corpotesto"/>
    <w:link w:val="Titolo9Carattere"/>
    <w:qFormat/>
    <w:rsid w:val="00C173A0"/>
    <w:pPr>
      <w:keepNext/>
      <w:numPr>
        <w:ilvl w:val="8"/>
        <w:numId w:val="1"/>
      </w:numPr>
      <w:outlineLvl w:val="8"/>
    </w:pPr>
    <w:rPr>
      <w:u w:val="doub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173A0"/>
    <w:rPr>
      <w:rFonts w:ascii="Times New Roman" w:eastAsia="Times New Roman" w:hAnsi="Times New Roman" w:cs="Times New Roman"/>
      <w:b/>
      <w:i/>
      <w:color w:val="00000A"/>
      <w:kern w:val="1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C173A0"/>
    <w:rPr>
      <w:rFonts w:ascii="Times New Roman" w:eastAsia="Times New Roman" w:hAnsi="Times New Roman" w:cs="Times New Roman"/>
      <w:i/>
      <w:color w:val="00000A"/>
      <w:kern w:val="1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C173A0"/>
    <w:rPr>
      <w:rFonts w:ascii="Times New Roman" w:eastAsia="Times New Roman" w:hAnsi="Times New Roman" w:cs="Times New Roman"/>
      <w:b/>
      <w:bCs/>
      <w:color w:val="00000A"/>
      <w:kern w:val="1"/>
      <w:sz w:val="28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C173A0"/>
    <w:rPr>
      <w:rFonts w:ascii="Times New Roman" w:eastAsia="Times New Roman" w:hAnsi="Times New Roman" w:cs="Times New Roman"/>
      <w:b/>
      <w:i/>
      <w:color w:val="00000A"/>
      <w:kern w:val="1"/>
      <w:sz w:val="28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C173A0"/>
    <w:rPr>
      <w:rFonts w:ascii="Times New Roman" w:eastAsia="Times New Roman" w:hAnsi="Times New Roman" w:cs="Times New Roman"/>
      <w:b/>
      <w:color w:val="00000A"/>
      <w:kern w:val="1"/>
      <w:sz w:val="24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C173A0"/>
    <w:rPr>
      <w:rFonts w:ascii="Times New Roman" w:eastAsia="Times New Roman" w:hAnsi="Times New Roman" w:cs="Times New Roman"/>
      <w:b/>
      <w:i/>
      <w:color w:val="00000A"/>
      <w:kern w:val="1"/>
      <w:sz w:val="24"/>
      <w:szCs w:val="20"/>
      <w:shd w:val="clear" w:color="auto" w:fill="DFDFDF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C173A0"/>
    <w:rPr>
      <w:rFonts w:ascii="Times New Roman" w:eastAsia="Times New Roman" w:hAnsi="Times New Roman" w:cs="Times New Roman"/>
      <w:color w:val="00000A"/>
      <w:kern w:val="1"/>
      <w:sz w:val="28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C173A0"/>
    <w:rPr>
      <w:rFonts w:ascii="Times New Roman" w:eastAsia="Times New Roman" w:hAnsi="Times New Roman" w:cs="Times New Roman"/>
      <w:b/>
      <w:bCs/>
      <w:color w:val="00000A"/>
      <w:kern w:val="1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C173A0"/>
    <w:rPr>
      <w:rFonts w:ascii="Times New Roman" w:eastAsia="Times New Roman" w:hAnsi="Times New Roman" w:cs="Times New Roman"/>
      <w:color w:val="00000A"/>
      <w:kern w:val="1"/>
      <w:sz w:val="24"/>
      <w:szCs w:val="20"/>
      <w:u w:val="double"/>
      <w:lang w:eastAsia="it-IT"/>
    </w:rPr>
  </w:style>
  <w:style w:type="character" w:customStyle="1" w:styleId="Rimandonotaapidipagina1">
    <w:name w:val="Rimando nota a piè di pagina1"/>
    <w:basedOn w:val="Carpredefinitoparagrafo"/>
    <w:rsid w:val="00C173A0"/>
    <w:rPr>
      <w:rFonts w:cs="Times New Roman"/>
      <w:vertAlign w:val="superscript"/>
    </w:rPr>
  </w:style>
  <w:style w:type="character" w:customStyle="1" w:styleId="Caratterenotaapidipagina">
    <w:name w:val="Carattere nota a piè di pagina"/>
    <w:rsid w:val="00C173A0"/>
  </w:style>
  <w:style w:type="character" w:styleId="Rimandonotaapidipagina">
    <w:name w:val="footnote reference"/>
    <w:uiPriority w:val="99"/>
    <w:rsid w:val="00C173A0"/>
    <w:rPr>
      <w:vertAlign w:val="superscript"/>
    </w:rPr>
  </w:style>
  <w:style w:type="paragraph" w:styleId="Corpotesto">
    <w:name w:val="Body Text"/>
    <w:basedOn w:val="Normale"/>
    <w:link w:val="CorpotestoCarattere"/>
    <w:rsid w:val="00C173A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C173A0"/>
    <w:rPr>
      <w:rFonts w:ascii="Times New Roman" w:eastAsia="Times New Roman" w:hAnsi="Times New Roman" w:cs="Times New Roman"/>
      <w:color w:val="00000A"/>
      <w:kern w:val="1"/>
      <w:sz w:val="24"/>
      <w:szCs w:val="20"/>
      <w:lang w:eastAsia="it-IT"/>
    </w:rPr>
  </w:style>
  <w:style w:type="paragraph" w:customStyle="1" w:styleId="Corpodeltesto1">
    <w:name w:val="Corpo del testo1"/>
    <w:basedOn w:val="Normale"/>
    <w:link w:val="CorpodeltestoCarattere"/>
    <w:uiPriority w:val="99"/>
    <w:rsid w:val="00C173A0"/>
    <w:pPr>
      <w:spacing w:line="480" w:lineRule="atLeast"/>
      <w:ind w:right="335"/>
    </w:pPr>
  </w:style>
  <w:style w:type="paragraph" w:customStyle="1" w:styleId="Corpodeltesto21">
    <w:name w:val="Corpo del testo 21"/>
    <w:basedOn w:val="Normale"/>
    <w:rsid w:val="00C173A0"/>
    <w:pPr>
      <w:spacing w:line="480" w:lineRule="atLeast"/>
      <w:ind w:right="51"/>
      <w:jc w:val="both"/>
    </w:pPr>
  </w:style>
  <w:style w:type="paragraph" w:customStyle="1" w:styleId="Testonotaapidipagina1">
    <w:name w:val="Testo nota a piè di pagina1"/>
    <w:basedOn w:val="Normale"/>
    <w:rsid w:val="00C173A0"/>
    <w:pPr>
      <w:ind w:firstLine="709"/>
      <w:jc w:val="both"/>
    </w:pPr>
    <w:rPr>
      <w:sz w:val="20"/>
    </w:rPr>
  </w:style>
  <w:style w:type="paragraph" w:customStyle="1" w:styleId="Paragrafoelenco1">
    <w:name w:val="Paragrafo elenco1"/>
    <w:basedOn w:val="Normale"/>
    <w:uiPriority w:val="99"/>
    <w:qFormat/>
    <w:rsid w:val="00C173A0"/>
    <w:pPr>
      <w:ind w:left="720"/>
      <w:contextualSpacing/>
    </w:pPr>
  </w:style>
  <w:style w:type="paragraph" w:customStyle="1" w:styleId="sche3">
    <w:name w:val="sche_3"/>
    <w:rsid w:val="00C173A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kern w:val="1"/>
      <w:sz w:val="20"/>
      <w:szCs w:val="20"/>
      <w:lang w:val="en-US"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C173A0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173A0"/>
    <w:rPr>
      <w:rFonts w:ascii="Times New Roman" w:eastAsia="Times New Roman" w:hAnsi="Times New Roman" w:cs="Times New Roman"/>
      <w:color w:val="00000A"/>
      <w:kern w:val="1"/>
      <w:sz w:val="24"/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1"/>
    <w:qFormat/>
    <w:rsid w:val="00C17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B2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294A"/>
    <w:rPr>
      <w:rFonts w:ascii="Times New Roman" w:eastAsia="Times New Roman" w:hAnsi="Times New Roman" w:cs="Times New Roman"/>
      <w:color w:val="00000A"/>
      <w:kern w:val="1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B2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294A"/>
    <w:rPr>
      <w:rFonts w:ascii="Times New Roman" w:eastAsia="Times New Roman" w:hAnsi="Times New Roman" w:cs="Times New Roman"/>
      <w:color w:val="00000A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02134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uiPriority w:val="99"/>
    <w:unhideWhenUsed/>
    <w:rsid w:val="003E61A0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3E61A0"/>
    <w:rPr>
      <w:rFonts w:ascii="Times New Roman" w:eastAsia="Times New Roman" w:hAnsi="Times New Roman" w:cs="Times New Roman"/>
      <w:color w:val="00000A"/>
      <w:kern w:val="1"/>
      <w:sz w:val="24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3E61A0"/>
    <w:pPr>
      <w:widowControl w:val="0"/>
      <w:numPr>
        <w:numId w:val="11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color w:val="auto"/>
      <w:kern w:val="2"/>
      <w:sz w:val="20"/>
      <w:szCs w:val="24"/>
    </w:rPr>
  </w:style>
  <w:style w:type="character" w:customStyle="1" w:styleId="NumeroelencoCarattere">
    <w:name w:val="Numero elenco Carattere"/>
    <w:link w:val="Numeroelenco"/>
    <w:rsid w:val="003E61A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81F11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39"/>
    <w:rsid w:val="00FE7B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FE7B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FE7BCA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FE7BCA"/>
    <w:rPr>
      <w:rFonts w:ascii="Times New Roman" w:eastAsia="Times New Roman" w:hAnsi="Times New Roman" w:cs="Times New Roman"/>
      <w:color w:val="00000A"/>
      <w:kern w:val="1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E7B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E7BCA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7B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7BCA"/>
    <w:rPr>
      <w:rFonts w:ascii="Segoe UI" w:eastAsia="Times New Roman" w:hAnsi="Segoe UI" w:cs="Segoe UI"/>
      <w:color w:val="00000A"/>
      <w:kern w:val="1"/>
      <w:sz w:val="18"/>
      <w:szCs w:val="18"/>
      <w:lang w:eastAsia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basedOn w:val="Carpredefinitoparagrafo"/>
    <w:link w:val="Paragrafoelenco"/>
    <w:uiPriority w:val="34"/>
    <w:qFormat/>
    <w:locked/>
    <w:rsid w:val="00E22126"/>
    <w:rPr>
      <w:rFonts w:ascii="Times New Roman" w:eastAsia="Times New Roman" w:hAnsi="Times New Roman" w:cs="Times New Roman"/>
      <w:color w:val="00000A"/>
      <w:kern w:val="1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537B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537B4F"/>
    <w:rPr>
      <w:rFonts w:ascii="Times New Roman" w:eastAsia="Times New Roman" w:hAnsi="Times New Roman" w:cs="Times New Roman"/>
      <w:color w:val="00000A"/>
      <w:kern w:val="1"/>
      <w:sz w:val="24"/>
      <w:szCs w:val="20"/>
      <w:lang w:eastAsia="it-IT"/>
    </w:rPr>
  </w:style>
  <w:style w:type="paragraph" w:customStyle="1" w:styleId="Default">
    <w:name w:val="Default"/>
    <w:rsid w:val="00473A71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Corpodeltesto20">
    <w:name w:val="Corpo del testo (2)_"/>
    <w:basedOn w:val="Carpredefinitoparagrafo"/>
    <w:link w:val="Corpodeltesto22"/>
    <w:rsid w:val="00CB3D91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Corpodeltesto22">
    <w:name w:val="Corpo del testo (2)"/>
    <w:basedOn w:val="Normale"/>
    <w:link w:val="Corpodeltesto20"/>
    <w:rsid w:val="00CB3D91"/>
    <w:pPr>
      <w:widowControl w:val="0"/>
      <w:shd w:val="clear" w:color="auto" w:fill="FFFFFF"/>
      <w:spacing w:line="298" w:lineRule="exact"/>
      <w:ind w:hanging="420"/>
    </w:pPr>
    <w:rPr>
      <w:rFonts w:ascii="Calibri" w:eastAsia="Calibri" w:hAnsi="Calibri" w:cs="Calibri"/>
      <w:color w:val="auto"/>
      <w:kern w:val="0"/>
      <w:sz w:val="19"/>
      <w:szCs w:val="19"/>
      <w:lang w:eastAsia="en-US"/>
    </w:rPr>
  </w:style>
  <w:style w:type="paragraph" w:customStyle="1" w:styleId="sche22">
    <w:name w:val="sche2_2"/>
    <w:uiPriority w:val="99"/>
    <w:rsid w:val="00735B07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Testosegnaposto">
    <w:name w:val="Placeholder Text"/>
    <w:basedOn w:val="Carpredefinitoparagrafo"/>
    <w:uiPriority w:val="99"/>
    <w:semiHidden/>
    <w:rsid w:val="00C24DFB"/>
    <w:rPr>
      <w:color w:val="808080"/>
    </w:rPr>
  </w:style>
  <w:style w:type="table" w:customStyle="1" w:styleId="Grigliatabella1">
    <w:name w:val="Griglia tabella1"/>
    <w:basedOn w:val="Tabellanormale"/>
    <w:next w:val="Grigliatabella"/>
    <w:uiPriority w:val="39"/>
    <w:rsid w:val="00545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Carattere">
    <w:name w:val="Corpo del testo Carattere"/>
    <w:link w:val="Corpodeltesto1"/>
    <w:uiPriority w:val="99"/>
    <w:locked/>
    <w:rsid w:val="00E54D5C"/>
    <w:rPr>
      <w:rFonts w:ascii="Times New Roman" w:eastAsia="Times New Roman" w:hAnsi="Times New Roman" w:cs="Times New Roman"/>
      <w:color w:val="00000A"/>
      <w:kern w:val="1"/>
      <w:sz w:val="24"/>
      <w:szCs w:val="20"/>
      <w:lang w:eastAsia="it-IT"/>
    </w:rPr>
  </w:style>
  <w:style w:type="paragraph" w:styleId="Elenco">
    <w:name w:val="List"/>
    <w:basedOn w:val="Normale"/>
    <w:uiPriority w:val="99"/>
    <w:semiHidden/>
    <w:unhideWhenUsed/>
    <w:rsid w:val="00CE0458"/>
    <w:pPr>
      <w:ind w:left="283" w:hanging="283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8056AF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A306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306C6"/>
    <w:pPr>
      <w:widowControl w:val="0"/>
      <w:autoSpaceDE w:val="0"/>
      <w:autoSpaceDN w:val="0"/>
    </w:pPr>
    <w:rPr>
      <w:rFonts w:ascii="Calibri" w:eastAsia="Calibri" w:hAnsi="Calibri" w:cs="Calibri"/>
      <w:color w:val="auto"/>
      <w:kern w:val="0"/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1"/>
    <w:uiPriority w:val="99"/>
    <w:unhideWhenUsed/>
    <w:rsid w:val="00757BF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uiPriority w:val="99"/>
    <w:semiHidden/>
    <w:rsid w:val="00757BFF"/>
    <w:rPr>
      <w:rFonts w:ascii="Times New Roman" w:eastAsia="Times New Roman" w:hAnsi="Times New Roman" w:cs="Times New Roman"/>
      <w:color w:val="00000A"/>
      <w:kern w:val="1"/>
      <w:sz w:val="16"/>
      <w:szCs w:val="16"/>
      <w:lang w:eastAsia="it-IT"/>
    </w:rPr>
  </w:style>
  <w:style w:type="character" w:customStyle="1" w:styleId="Corpodeltesto3Carattere1">
    <w:name w:val="Corpo del testo 3 Carattere1"/>
    <w:basedOn w:val="Carpredefinitoparagrafo"/>
    <w:link w:val="Corpodeltesto3"/>
    <w:uiPriority w:val="99"/>
    <w:rsid w:val="00757BFF"/>
    <w:rPr>
      <w:rFonts w:ascii="Times New Roman" w:eastAsia="Times New Roman" w:hAnsi="Times New Roman" w:cs="Times New Roman"/>
      <w:color w:val="00000A"/>
      <w:kern w:val="1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r.it/sites/default/files/public/media/amministrazione_trasparente/c17-25-circo-lare-a_codice_comportamento_2017.pdf" TargetMode="Externa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6AEC34E72248EFB0DD721F31889F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4FC2E2-D2B3-431F-97D1-43D8086791CD}"/>
      </w:docPartPr>
      <w:docPartBody>
        <w:p w:rsidR="00114A23" w:rsidRDefault="008A1650" w:rsidP="008A1650">
          <w:pPr>
            <w:pStyle w:val="3D6AEC34E72248EFB0DD721F31889FE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E957ADBF2624F40B6F40FF452BD21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337EC16-1BC3-4F46-9CB5-C4DD2A86B73D}"/>
      </w:docPartPr>
      <w:docPartBody>
        <w:p w:rsidR="00114A23" w:rsidRDefault="008A1650" w:rsidP="008A1650">
          <w:pPr>
            <w:pStyle w:val="FE957ADBF2624F40B6F40FF452BD21F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1300537C4CE4216987D82AFF17D4D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B9B16E0-2DE8-4A77-A9CB-BBE8ADD57755}"/>
      </w:docPartPr>
      <w:docPartBody>
        <w:p w:rsidR="00114A23" w:rsidRDefault="008A1650" w:rsidP="008A1650">
          <w:pPr>
            <w:pStyle w:val="B1300537C4CE4216987D82AFF17D4D59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3CB6FD8D2394A9CB4D3B46EACDFC4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90C84E-9FD8-4FB4-AFC2-C6A6C7D41982}"/>
      </w:docPartPr>
      <w:docPartBody>
        <w:p w:rsidR="00114A23" w:rsidRDefault="008A1650" w:rsidP="008A1650">
          <w:pPr>
            <w:pStyle w:val="43CB6FD8D2394A9CB4D3B46EACDFC4C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DA94B9D83BC4FA6A47E418B055A44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AB24A82-B168-4022-8BEE-47A0BDFE6D91}"/>
      </w:docPartPr>
      <w:docPartBody>
        <w:p w:rsidR="00114A23" w:rsidRDefault="008A1650" w:rsidP="008A1650">
          <w:pPr>
            <w:pStyle w:val="7DA94B9D83BC4FA6A47E418B055A449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12A09CB0ADD43098CADE3BCF359E1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BF7E5D-770A-4CF3-9DAA-4E7CAA3ACFC0}"/>
      </w:docPartPr>
      <w:docPartBody>
        <w:p w:rsidR="00114A23" w:rsidRDefault="008A1650" w:rsidP="008A1650">
          <w:pPr>
            <w:pStyle w:val="F12A09CB0ADD43098CADE3BCF359E1B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D16DA5DB74A4BB78C5811638964BF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2A41CC-AC77-4A69-9ACB-267BB8D74403}"/>
      </w:docPartPr>
      <w:docPartBody>
        <w:p w:rsidR="00114A23" w:rsidRDefault="008A1650" w:rsidP="008A1650">
          <w:pPr>
            <w:pStyle w:val="2D16DA5DB74A4BB78C5811638964BFCA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B8AF01676FD4E9394659DB2FAC77D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6A2920-E80F-4691-9E17-B26CAF9E085F}"/>
      </w:docPartPr>
      <w:docPartBody>
        <w:p w:rsidR="00114A23" w:rsidRDefault="008A1650" w:rsidP="008A1650">
          <w:pPr>
            <w:pStyle w:val="1B8AF01676FD4E9394659DB2FAC77DB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08F2E2694F6426FBCC1507CBBB94C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DACD22-3D16-40A0-8215-E1155D2F439B}"/>
      </w:docPartPr>
      <w:docPartBody>
        <w:p w:rsidR="00114A23" w:rsidRDefault="008A1650" w:rsidP="008A1650">
          <w:pPr>
            <w:pStyle w:val="D08F2E2694F6426FBCC1507CBBB94CB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AF0FCA0200240CB857BE61490F8E8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A897E7-6C20-4430-ABC9-A48B09B32775}"/>
      </w:docPartPr>
      <w:docPartBody>
        <w:p w:rsidR="00114A23" w:rsidRDefault="008A1650" w:rsidP="008A1650">
          <w:pPr>
            <w:pStyle w:val="BAF0FCA0200240CB857BE61490F8E8C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C8D7254B179402DAD7D756FCC1D2A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CBF719-90D7-49F6-B7FA-B8C018612EEC}"/>
      </w:docPartPr>
      <w:docPartBody>
        <w:p w:rsidR="00114A23" w:rsidRDefault="008A1650" w:rsidP="008A1650">
          <w:pPr>
            <w:pStyle w:val="BC8D7254B179402DAD7D756FCC1D2A91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076E308CDEE4ED3921A51C437F61E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041414-CE66-4013-8A60-8D2483386171}"/>
      </w:docPartPr>
      <w:docPartBody>
        <w:p w:rsidR="00114A23" w:rsidRDefault="008A1650" w:rsidP="008A1650">
          <w:pPr>
            <w:pStyle w:val="F076E308CDEE4ED3921A51C437F61EA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DE65F4C0B4641A28830CAD3143572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9998B4-69DA-484E-8793-8415CB44BB53}"/>
      </w:docPartPr>
      <w:docPartBody>
        <w:p w:rsidR="00114A23" w:rsidRDefault="008A1650" w:rsidP="008A1650">
          <w:pPr>
            <w:pStyle w:val="FDE65F4C0B4641A28830CAD3143572A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F00673DCAB449B79EF077D8016ECF2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E4E035-E3AF-4358-8D03-9C18E7AFB7AE}"/>
      </w:docPartPr>
      <w:docPartBody>
        <w:p w:rsidR="00114A23" w:rsidRDefault="008A1650" w:rsidP="008A1650">
          <w:pPr>
            <w:pStyle w:val="2F00673DCAB449B79EF077D8016ECF23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87FDB0509BA41BDB95AD17A9517A1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092F7E-0BB7-4BDD-92D2-8B15D821F4B6}"/>
      </w:docPartPr>
      <w:docPartBody>
        <w:p w:rsidR="00114A23" w:rsidRDefault="008A1650" w:rsidP="008A1650">
          <w:pPr>
            <w:pStyle w:val="187FDB0509BA41BDB95AD17A9517A139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7C90F629B53407F87F4A8A3948392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1C19B3-B1B5-4655-88CE-1423487AC1A4}"/>
      </w:docPartPr>
      <w:docPartBody>
        <w:p w:rsidR="00114A23" w:rsidRDefault="008A1650" w:rsidP="008A1650">
          <w:pPr>
            <w:pStyle w:val="F7C90F629B53407F87F4A8A39483923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EABBF8592134B1F9350F6187EC030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F676A2-5029-4DA1-83F9-1F22E317079B}"/>
      </w:docPartPr>
      <w:docPartBody>
        <w:p w:rsidR="00114A23" w:rsidRDefault="008A1650" w:rsidP="008A1650">
          <w:pPr>
            <w:pStyle w:val="5EABBF8592134B1F9350F6187EC0300D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4DEFE87F4444C8989517080EAFE42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4681A7-7582-4ECB-B51D-B3B67D7D099A}"/>
      </w:docPartPr>
      <w:docPartBody>
        <w:p w:rsidR="00114A23" w:rsidRDefault="008A1650" w:rsidP="008A1650">
          <w:pPr>
            <w:pStyle w:val="44DEFE87F4444C8989517080EAFE4226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AEF83A4FF0244E98F507D33E8349A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C88DCC-E60E-41ED-9776-CCD6EC87C2B3}"/>
      </w:docPartPr>
      <w:docPartBody>
        <w:p w:rsidR="00114A23" w:rsidRDefault="008A1650" w:rsidP="008A1650">
          <w:pPr>
            <w:pStyle w:val="FAEF83A4FF0244E98F507D33E8349A8D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0FBCBBD195F43E38D7BCB4EF7EA6F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0179FCC-0D84-49DC-8E8F-2BB0AE632D5B}"/>
      </w:docPartPr>
      <w:docPartBody>
        <w:p w:rsidR="00114A23" w:rsidRDefault="008A1650" w:rsidP="008A1650">
          <w:pPr>
            <w:pStyle w:val="D0FBCBBD195F43E38D7BCB4EF7EA6FA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1AAEDB8B71345FA97A841412E3860C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042BDC-9633-4952-B74C-26C15EB32B09}"/>
      </w:docPartPr>
      <w:docPartBody>
        <w:p w:rsidR="00114A23" w:rsidRDefault="008A1650" w:rsidP="008A1650">
          <w:pPr>
            <w:pStyle w:val="71AAEDB8B71345FA97A841412E3860C6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B261D94868F4FF781F3FA0B359DA3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16190F-FE8B-4245-B2A8-73B6FC847CEE}"/>
      </w:docPartPr>
      <w:docPartBody>
        <w:p w:rsidR="00114A23" w:rsidRDefault="008A1650" w:rsidP="008A1650">
          <w:pPr>
            <w:pStyle w:val="FB261D94868F4FF781F3FA0B359DA395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897B6A02E1342358906A480EC5F11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10444-7746-474D-B847-B312A4DC05E6}"/>
      </w:docPartPr>
      <w:docPartBody>
        <w:p w:rsidR="00114A23" w:rsidRDefault="008A1650" w:rsidP="008A1650">
          <w:pPr>
            <w:pStyle w:val="9897B6A02E1342358906A480EC5F11D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4F463C134284AA2B11042777D7B36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2159E41-0D08-44F9-B2D3-F5183AC79353}"/>
      </w:docPartPr>
      <w:docPartBody>
        <w:p w:rsidR="00114A23" w:rsidRDefault="008A1650" w:rsidP="008A1650">
          <w:pPr>
            <w:pStyle w:val="54F463C134284AA2B11042777D7B36E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9EEC01805254ED79F305FFCF41EB6B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626847-4A15-46BE-A494-AE6B69F4106C}"/>
      </w:docPartPr>
      <w:docPartBody>
        <w:p w:rsidR="00114A23" w:rsidRDefault="008A1650" w:rsidP="008A1650">
          <w:pPr>
            <w:pStyle w:val="79EEC01805254ED79F305FFCF41EB6BA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48035042B254338A29E797520E681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9C3F98-C369-45FB-B3AB-086C92C2BE52}"/>
      </w:docPartPr>
      <w:docPartBody>
        <w:p w:rsidR="00114A23" w:rsidRDefault="008A1650" w:rsidP="008A1650">
          <w:pPr>
            <w:pStyle w:val="B48035042B254338A29E797520E6815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894E732724F465885E66C126E1F62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873094-D4BD-4508-927D-E0C340012334}"/>
      </w:docPartPr>
      <w:docPartBody>
        <w:p w:rsidR="00114A23" w:rsidRDefault="008A1650" w:rsidP="008A1650">
          <w:pPr>
            <w:pStyle w:val="C894E732724F465885E66C126E1F6292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0A2FF55AAF5406799C67B46E76E29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3E84F71-DA47-4E79-ACEE-C748F4B4CB75}"/>
      </w:docPartPr>
      <w:docPartBody>
        <w:p w:rsidR="00114A23" w:rsidRDefault="008A1650" w:rsidP="008A1650">
          <w:pPr>
            <w:pStyle w:val="40A2FF55AAF5406799C67B46E76E29A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D92A73BF04B4BB3A98FF7975EFCA2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144957-E3FD-4B9C-A001-A37D686E8E09}"/>
      </w:docPartPr>
      <w:docPartBody>
        <w:p w:rsidR="00114A23" w:rsidRDefault="008A1650" w:rsidP="008A1650">
          <w:pPr>
            <w:pStyle w:val="2D92A73BF04B4BB3A98FF7975EFCA23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1BB15F2901646C4BF3E64AF1F8410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3A122D-7C79-46EB-9DDF-D585FE0DC9F9}"/>
      </w:docPartPr>
      <w:docPartBody>
        <w:p w:rsidR="00114A23" w:rsidRDefault="008A1650" w:rsidP="008A1650">
          <w:pPr>
            <w:pStyle w:val="21BB15F2901646C4BF3E64AF1F84104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D9DF9C27E1C4D7BB7C3008E967A87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39DDCE-E393-44B3-927E-9ECEA9C23A48}"/>
      </w:docPartPr>
      <w:docPartBody>
        <w:p w:rsidR="00114A23" w:rsidRDefault="008A1650" w:rsidP="008A1650">
          <w:pPr>
            <w:pStyle w:val="FD9DF9C27E1C4D7BB7C3008E967A879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65AF7145F824E3689FC96DFAF71EE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DE2CA9-114C-449D-9FAB-6977CB2EA40A}"/>
      </w:docPartPr>
      <w:docPartBody>
        <w:p w:rsidR="00114A23" w:rsidRDefault="008A1650" w:rsidP="008A1650">
          <w:pPr>
            <w:pStyle w:val="165AF7145F824E3689FC96DFAF71EEB5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9A33A00EDE943E1BE202249BDE4E7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AD8509-2842-4D71-A257-204C4FFB558F}"/>
      </w:docPartPr>
      <w:docPartBody>
        <w:p w:rsidR="00114A23" w:rsidRDefault="008A1650" w:rsidP="008A1650">
          <w:pPr>
            <w:pStyle w:val="79A33A00EDE943E1BE202249BDE4E7F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E188E09B1BD4B6BA19AB375FB2E84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A5BDB5-4A94-476E-ABA0-F8DF3B1A4904}"/>
      </w:docPartPr>
      <w:docPartBody>
        <w:p w:rsidR="00114A23" w:rsidRDefault="008A1650" w:rsidP="008A1650">
          <w:pPr>
            <w:pStyle w:val="2E188E09B1BD4B6BA19AB375FB2E8471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A008C41D0F4491C97674E68C7790F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B24FE4-F195-4949-85A9-DEA044D35C90}"/>
      </w:docPartPr>
      <w:docPartBody>
        <w:p w:rsidR="00114A23" w:rsidRDefault="008A1650" w:rsidP="008A1650">
          <w:pPr>
            <w:pStyle w:val="4A008C41D0F4491C97674E68C7790F1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B0006A6D5DD48909176CBF64A268DE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6B7458-B552-40E0-9EB8-190C81DEBB68}"/>
      </w:docPartPr>
      <w:docPartBody>
        <w:p w:rsidR="00114A23" w:rsidRDefault="008A1650" w:rsidP="008A1650">
          <w:pPr>
            <w:pStyle w:val="DB0006A6D5DD48909176CBF64A268DE3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D9218C69E1F407099159534084AE0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127798-BB6C-4D5D-9A64-66CC6EBE88B9}"/>
      </w:docPartPr>
      <w:docPartBody>
        <w:p w:rsidR="00114A23" w:rsidRDefault="008A1650" w:rsidP="008A1650">
          <w:pPr>
            <w:pStyle w:val="6D9218C69E1F407099159534084AE04D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F6AD21A8CD1446387F6A4B8FF5DB9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860F23-C238-4471-8C71-8A3AC52A113A}"/>
      </w:docPartPr>
      <w:docPartBody>
        <w:p w:rsidR="00114A23" w:rsidRDefault="008A1650" w:rsidP="008A1650">
          <w:pPr>
            <w:pStyle w:val="DF6AD21A8CD1446387F6A4B8FF5DB95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80A1922FCCA45EE99BD0D04BDFE19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407C8A-DE0D-46DC-9B34-F5D9E85D2F81}"/>
      </w:docPartPr>
      <w:docPartBody>
        <w:p w:rsidR="00114A23" w:rsidRDefault="008A1650" w:rsidP="008A1650">
          <w:pPr>
            <w:pStyle w:val="980A1922FCCA45EE99BD0D04BDFE194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DD0A7CB32C04C4BA8739BBC24B08A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15E561-68C6-4F0C-943A-F7E082D8B99E}"/>
      </w:docPartPr>
      <w:docPartBody>
        <w:p w:rsidR="00114A23" w:rsidRDefault="008A1650" w:rsidP="008A1650">
          <w:pPr>
            <w:pStyle w:val="DDD0A7CB32C04C4BA8739BBC24B08AFA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1005B5C41CE40A8A4E541C5DCB4AB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9F84D0-B1CA-49C6-BA5C-E7313E7701C3}"/>
      </w:docPartPr>
      <w:docPartBody>
        <w:p w:rsidR="00114A23" w:rsidRDefault="008A1650" w:rsidP="008A1650">
          <w:pPr>
            <w:pStyle w:val="51005B5C41CE40A8A4E541C5DCB4AB39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26C070A26AC43F1B3F01255CC5E69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2178AB-BB02-4900-9B16-C879E4A68314}"/>
      </w:docPartPr>
      <w:docPartBody>
        <w:p w:rsidR="00114A23" w:rsidRDefault="008A1650" w:rsidP="008A1650">
          <w:pPr>
            <w:pStyle w:val="C26C070A26AC43F1B3F01255CC5E698A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C09329378BE42099B877100371F3C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165B5C-03D1-4DE8-8F9C-9FB6BF0F2ED9}"/>
      </w:docPartPr>
      <w:docPartBody>
        <w:p w:rsidR="00114A23" w:rsidRDefault="008A1650" w:rsidP="008A1650">
          <w:pPr>
            <w:pStyle w:val="AC09329378BE42099B877100371F3C9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E050035BDD74F5698AD96A6D58F6EB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FC2470-EA61-4721-A5E7-A80FA3C0B3EB}"/>
      </w:docPartPr>
      <w:docPartBody>
        <w:p w:rsidR="00114A23" w:rsidRDefault="008A1650" w:rsidP="008A1650">
          <w:pPr>
            <w:pStyle w:val="DE050035BDD74F5698AD96A6D58F6EB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B590E7E128C42E191E8CD71C76A0B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14A17C-C48C-40E9-B5FF-1D6E3C395F5F}"/>
      </w:docPartPr>
      <w:docPartBody>
        <w:p w:rsidR="00114A23" w:rsidRDefault="008A1650" w:rsidP="008A1650">
          <w:pPr>
            <w:pStyle w:val="EB590E7E128C42E191E8CD71C76A0B02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640145173D748988FBE63CAE344A1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23719E-89C3-43ED-AA2D-07EC8150A5DE}"/>
      </w:docPartPr>
      <w:docPartBody>
        <w:p w:rsidR="00114A23" w:rsidRDefault="008A1650" w:rsidP="008A1650">
          <w:pPr>
            <w:pStyle w:val="A640145173D748988FBE63CAE344A13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F5DA634D37549C0A2A63059602D6F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1B67D7-3066-4348-9A89-54EA07214854}"/>
      </w:docPartPr>
      <w:docPartBody>
        <w:p w:rsidR="00114A23" w:rsidRDefault="008A1650" w:rsidP="008A1650">
          <w:pPr>
            <w:pStyle w:val="9F5DA634D37549C0A2A63059602D6FD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455C7D29FC64E05AF9342CA243E02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4D718B-F7F9-4BA8-BBCA-FBA5B9483706}"/>
      </w:docPartPr>
      <w:docPartBody>
        <w:p w:rsidR="00114A23" w:rsidRDefault="008A1650" w:rsidP="008A1650">
          <w:pPr>
            <w:pStyle w:val="F455C7D29FC64E05AF9342CA243E029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B93583BDDA34C5FBDF46BD93D268DD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7741AF-999C-43C5-A694-21E44613FE78}"/>
      </w:docPartPr>
      <w:docPartBody>
        <w:p w:rsidR="00114A23" w:rsidRDefault="008A1650" w:rsidP="008A1650">
          <w:pPr>
            <w:pStyle w:val="8B93583BDDA34C5FBDF46BD93D268DD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3F01CBDEF9E4A50A851B8DF64350B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F8495C-E39B-4DF8-A214-75FDEAA414AD}"/>
      </w:docPartPr>
      <w:docPartBody>
        <w:p w:rsidR="00114A23" w:rsidRDefault="008A1650" w:rsidP="008A1650">
          <w:pPr>
            <w:pStyle w:val="A3F01CBDEF9E4A50A851B8DF64350BC2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706D82E2C434AF29D21C290606A54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CEFA81-8527-4B97-9937-D43B155A7CB1}"/>
      </w:docPartPr>
      <w:docPartBody>
        <w:p w:rsidR="00114A23" w:rsidRDefault="008A1650" w:rsidP="008A1650">
          <w:pPr>
            <w:pStyle w:val="B706D82E2C434AF29D21C290606A5494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D3EFA32370141F086EA0E3D2F1C6E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3EE422-194B-4BFC-9F97-05A39DD1459F}"/>
      </w:docPartPr>
      <w:docPartBody>
        <w:p w:rsidR="00114A23" w:rsidRDefault="008A1650" w:rsidP="008A1650">
          <w:pPr>
            <w:pStyle w:val="BD3EFA32370141F086EA0E3D2F1C6E2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444EDC8CB5A4C7C9230AAC7D9EB2BF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9CB7D8-5113-4478-8E7D-355256063EA2}"/>
      </w:docPartPr>
      <w:docPartBody>
        <w:p w:rsidR="00114A23" w:rsidRDefault="008A1650" w:rsidP="008A1650">
          <w:pPr>
            <w:pStyle w:val="D444EDC8CB5A4C7C9230AAC7D9EB2BF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3B7D7EF066C47D3A4895D4FD11DFF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D2F491-5668-4B8E-9C68-96E02BFDA637}"/>
      </w:docPartPr>
      <w:docPartBody>
        <w:p w:rsidR="00114A23" w:rsidRDefault="008A1650" w:rsidP="008A1650">
          <w:pPr>
            <w:pStyle w:val="73B7D7EF066C47D3A4895D4FD11DFF73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BF0DAD11CBF4B2A822AC76059893B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12D588-1F3C-4E3A-BD0C-1477A5AC7D72}"/>
      </w:docPartPr>
      <w:docPartBody>
        <w:p w:rsidR="00114A23" w:rsidRDefault="008A1650" w:rsidP="008A1650">
          <w:pPr>
            <w:pStyle w:val="0BF0DAD11CBF4B2A822AC76059893BC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A30A1E07E684D60B94227F2DE69A5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7145AF-EC14-4779-A6B1-61BBA096B1C4}"/>
      </w:docPartPr>
      <w:docPartBody>
        <w:p w:rsidR="00114A23" w:rsidRDefault="008A1650" w:rsidP="008A1650">
          <w:pPr>
            <w:pStyle w:val="3A30A1E07E684D60B94227F2DE69A50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23B769ECF4B4CF592F2C302880CA2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50AF89-D08F-4C4F-BB3C-D664A88C3508}"/>
      </w:docPartPr>
      <w:docPartBody>
        <w:p w:rsidR="00114A23" w:rsidRDefault="008A1650" w:rsidP="008A1650">
          <w:pPr>
            <w:pStyle w:val="523B769ECF4B4CF592F2C302880CA2E5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AD487DB70354AA28E6D17D2DA09DD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58D44BE-7876-44DC-A687-E8BEB2A7D278}"/>
      </w:docPartPr>
      <w:docPartBody>
        <w:p w:rsidR="00114A23" w:rsidRDefault="008A1650" w:rsidP="008A1650">
          <w:pPr>
            <w:pStyle w:val="2AD487DB70354AA28E6D17D2DA09DD91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9E39AC2E29A43AF881831B71F2FEA8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628EE2-7085-49AE-9C80-BC47AFC56F9B}"/>
      </w:docPartPr>
      <w:docPartBody>
        <w:p w:rsidR="00114A23" w:rsidRDefault="008A1650" w:rsidP="008A1650">
          <w:pPr>
            <w:pStyle w:val="59E39AC2E29A43AF881831B71F2FEA8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21231E2D2244872AC32EBEB9D238B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D07EA1-74FA-4CFE-84BF-844290A51652}"/>
      </w:docPartPr>
      <w:docPartBody>
        <w:p w:rsidR="00114A23" w:rsidRDefault="008A1650" w:rsidP="008A1650">
          <w:pPr>
            <w:pStyle w:val="621231E2D2244872AC32EBEB9D238B33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86F446406644F058C0ECC062B9877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5004CF-1F73-4736-BB4C-BB25C36AAE52}"/>
      </w:docPartPr>
      <w:docPartBody>
        <w:p w:rsidR="00114A23" w:rsidRDefault="008A1650" w:rsidP="008A1650">
          <w:pPr>
            <w:pStyle w:val="F86F446406644F058C0ECC062B98779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900359D99B6432CAE715F075033E2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4802B30-7189-43F5-9623-2379A7C23A41}"/>
      </w:docPartPr>
      <w:docPartBody>
        <w:p w:rsidR="00114A23" w:rsidRDefault="008A1650" w:rsidP="008A1650">
          <w:pPr>
            <w:pStyle w:val="B900359D99B6432CAE715F075033E23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9D2830B14624F898733BC82FAB5FF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342B54-68FF-47D3-B7B5-9F60602E1613}"/>
      </w:docPartPr>
      <w:docPartBody>
        <w:p w:rsidR="00114A23" w:rsidRDefault="008A1650" w:rsidP="008A1650">
          <w:pPr>
            <w:pStyle w:val="09D2830B14624F898733BC82FAB5FF8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1D7D6D568B74D52BD9B25F2A5F999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223C87-ECAB-49CA-A753-6D26B8DA27C0}"/>
      </w:docPartPr>
      <w:docPartBody>
        <w:p w:rsidR="00114A23" w:rsidRDefault="008A1650" w:rsidP="008A1650">
          <w:pPr>
            <w:pStyle w:val="61D7D6D568B74D52BD9B25F2A5F999E9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3C2F6A32BBE4EDB87939CD2408856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6CE058-899E-46FF-BD38-7AC9E589D17A}"/>
      </w:docPartPr>
      <w:docPartBody>
        <w:p w:rsidR="00114A23" w:rsidRDefault="008A1650" w:rsidP="008A1650">
          <w:pPr>
            <w:pStyle w:val="F3C2F6A32BBE4EDB87939CD2408856D5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59817D7C6E94C7EBC21DEA23497CF3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ABA8C6-319F-402E-A0B7-6FA30E73494D}"/>
      </w:docPartPr>
      <w:docPartBody>
        <w:p w:rsidR="00114A23" w:rsidRDefault="008A1650" w:rsidP="008A1650">
          <w:pPr>
            <w:pStyle w:val="259817D7C6E94C7EBC21DEA23497CF3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E619FABBC6E46769A969210006E0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4B52EA-B1E6-42FC-B710-351B2027910A}"/>
      </w:docPartPr>
      <w:docPartBody>
        <w:p w:rsidR="00114A23" w:rsidRDefault="008A1650" w:rsidP="008A1650">
          <w:pPr>
            <w:pStyle w:val="0E619FABBC6E46769A969210006E04B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D4EFD4BC7C24596BADA5918573CCB4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9AF2CE-8F35-4BAE-B361-A68C2BA8B612}"/>
      </w:docPartPr>
      <w:docPartBody>
        <w:p w:rsidR="00114A23" w:rsidRDefault="008A1650" w:rsidP="008A1650">
          <w:pPr>
            <w:pStyle w:val="1D4EFD4BC7C24596BADA5918573CCB42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C86043705B64D45A1E446517C68C6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C4CE3F-F0D1-4C23-85F4-73A10830312C}"/>
      </w:docPartPr>
      <w:docPartBody>
        <w:p w:rsidR="00114A23" w:rsidRDefault="008A1650" w:rsidP="008A1650">
          <w:pPr>
            <w:pStyle w:val="CC86043705B64D45A1E446517C68C6B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B966D2A17B14ECEBF30E83C65C6B8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B0C05A-4450-4597-8FB4-F86E2F1028D5}"/>
      </w:docPartPr>
      <w:docPartBody>
        <w:p w:rsidR="00114A23" w:rsidRDefault="008A1650" w:rsidP="008A1650">
          <w:pPr>
            <w:pStyle w:val="DB966D2A17B14ECEBF30E83C65C6B8B4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15A712A049A4767BC05B2E0135988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912CB6-D12B-4A53-B261-F92D0374240E}"/>
      </w:docPartPr>
      <w:docPartBody>
        <w:p w:rsidR="00114A23" w:rsidRDefault="008A1650" w:rsidP="008A1650">
          <w:pPr>
            <w:pStyle w:val="415A712A049A4767BC05B2E01359885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B70D2E683E5477782C1DA23B9B000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F60D52-F818-4669-9190-51536CC066E7}"/>
      </w:docPartPr>
      <w:docPartBody>
        <w:p w:rsidR="00114A23" w:rsidRDefault="008A1650" w:rsidP="008A1650">
          <w:pPr>
            <w:pStyle w:val="3B70D2E683E5477782C1DA23B9B000F9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212ADC591C04575A7939496F64A89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953988-1786-4C92-BC9A-753112B381AB}"/>
      </w:docPartPr>
      <w:docPartBody>
        <w:p w:rsidR="00114A23" w:rsidRDefault="008A1650" w:rsidP="008A1650">
          <w:pPr>
            <w:pStyle w:val="D212ADC591C04575A7939496F64A89ED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F806D03D9444527B8E52BCD7EC783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E41011-CAB1-456B-8652-26D11B9C7277}"/>
      </w:docPartPr>
      <w:docPartBody>
        <w:p w:rsidR="00114A23" w:rsidRDefault="008A1650" w:rsidP="008A1650">
          <w:pPr>
            <w:pStyle w:val="CF806D03D9444527B8E52BCD7EC7835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472FC81D03C48D0AAD4B7839EE6E1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C9AED4-98DA-4AA3-B8E0-A62F9E51871D}"/>
      </w:docPartPr>
      <w:docPartBody>
        <w:p w:rsidR="00114A23" w:rsidRDefault="008A1650" w:rsidP="008A1650">
          <w:pPr>
            <w:pStyle w:val="8472FC81D03C48D0AAD4B7839EE6E19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CC8948BED5B448094E52B8527F858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DD9CA17-A212-4886-A35D-F3B6C53E4A3F}"/>
      </w:docPartPr>
      <w:docPartBody>
        <w:p w:rsidR="00114A23" w:rsidRDefault="008A1650" w:rsidP="008A1650">
          <w:pPr>
            <w:pStyle w:val="4CC8948BED5B448094E52B8527F858C2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AAA36E858E241618C92562E98B079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52D4DD-0CE1-40BA-BB47-F101E851C13D}"/>
      </w:docPartPr>
      <w:docPartBody>
        <w:p w:rsidR="00114A23" w:rsidRDefault="008A1650" w:rsidP="008A1650">
          <w:pPr>
            <w:pStyle w:val="CAAA36E858E241618C92562E98B079E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EA25E988253491FB5C4ECB2C46E74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9885BD-EC16-4D02-8E66-9EF7445CF55D}"/>
      </w:docPartPr>
      <w:docPartBody>
        <w:p w:rsidR="00114A23" w:rsidRDefault="008A1650" w:rsidP="008A1650">
          <w:pPr>
            <w:pStyle w:val="CEA25E988253491FB5C4ECB2C46E7469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A67899EC0904A0499D34463C04F92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1AAF46-82C8-420A-B86A-EF8B0B302442}"/>
      </w:docPartPr>
      <w:docPartBody>
        <w:p w:rsidR="00114A23" w:rsidRDefault="008A1650" w:rsidP="008A1650">
          <w:pPr>
            <w:pStyle w:val="4A67899EC0904A0499D34463C04F927A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65A3BCE58EC4CB8B84499B97A7F7A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B0CE4A-6321-4DA2-8CC1-818E1E42A547}"/>
      </w:docPartPr>
      <w:docPartBody>
        <w:p w:rsidR="00114A23" w:rsidRDefault="008A1650" w:rsidP="008A1650">
          <w:pPr>
            <w:pStyle w:val="265A3BCE58EC4CB8B84499B97A7F7A4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BECB6752A52458A90EF6B02D6BA59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403FEE0-F4A5-4248-88D8-6455FB032DA5}"/>
      </w:docPartPr>
      <w:docPartBody>
        <w:p w:rsidR="00114A23" w:rsidRDefault="008A1650" w:rsidP="008A1650">
          <w:pPr>
            <w:pStyle w:val="5BECB6752A52458A90EF6B02D6BA5965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520E6F2ED1F4D89B006A27B38081A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AFDA65-FB0C-4BA3-8196-17F35B67628F}"/>
      </w:docPartPr>
      <w:docPartBody>
        <w:p w:rsidR="00114A23" w:rsidRDefault="008A1650" w:rsidP="008A1650">
          <w:pPr>
            <w:pStyle w:val="C520E6F2ED1F4D89B006A27B38081AC4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E8D3CE2133043BE8A5677DC8E4683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385C35-7C6E-486E-A9F1-E9E46280FE35}"/>
      </w:docPartPr>
      <w:docPartBody>
        <w:p w:rsidR="00114A23" w:rsidRDefault="008A1650" w:rsidP="008A1650">
          <w:pPr>
            <w:pStyle w:val="EE8D3CE2133043BE8A5677DC8E468329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F37EB018A2E49D7A41EDDA5B7219C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0C959C-386A-43AF-B002-BFB2F6FD8844}"/>
      </w:docPartPr>
      <w:docPartBody>
        <w:p w:rsidR="00114A23" w:rsidRDefault="008A1650" w:rsidP="008A1650">
          <w:pPr>
            <w:pStyle w:val="4F37EB018A2E49D7A41EDDA5B7219CB1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733B90E423E480AB916C15ACE3BFC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0B8CBA4-C020-450A-BC8B-9B693E04A24E}"/>
      </w:docPartPr>
      <w:docPartBody>
        <w:p w:rsidR="00114A23" w:rsidRDefault="008A1650" w:rsidP="008A1650">
          <w:pPr>
            <w:pStyle w:val="B733B90E423E480AB916C15ACE3BFC43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EB7BD2D7AA14982AE12E41C8A9660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7D6B69-9CD1-48EB-93B4-F3E3866AB783}"/>
      </w:docPartPr>
      <w:docPartBody>
        <w:p w:rsidR="00114A23" w:rsidRDefault="008A1650" w:rsidP="008A1650">
          <w:pPr>
            <w:pStyle w:val="FEB7BD2D7AA14982AE12E41C8A96606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B55CF1F118248AA92EEFA98F5E16F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7EB71C-44A2-4BDE-A173-ECE1D0AD1ADE}"/>
      </w:docPartPr>
      <w:docPartBody>
        <w:p w:rsidR="00114A23" w:rsidRDefault="008A1650" w:rsidP="008A1650">
          <w:pPr>
            <w:pStyle w:val="9B55CF1F118248AA92EEFA98F5E16FA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6433AE924FD43BEA49623A0A003B7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4450EB-2DE0-4A22-9EE4-2B14791B4AE9}"/>
      </w:docPartPr>
      <w:docPartBody>
        <w:p w:rsidR="00114A23" w:rsidRDefault="008A1650" w:rsidP="008A1650">
          <w:pPr>
            <w:pStyle w:val="06433AE924FD43BEA49623A0A003B70A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2A5A2D5A77D43389C0C7E227B5CE5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10CC44-84C6-48C0-9876-F8D392E25560}"/>
      </w:docPartPr>
      <w:docPartBody>
        <w:p w:rsidR="00114A23" w:rsidRDefault="008A1650" w:rsidP="008A1650">
          <w:pPr>
            <w:pStyle w:val="32A5A2D5A77D43389C0C7E227B5CE5FD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F2C052A9BE648ECA5B91D601D2104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AFCED1-E223-4D59-A4C9-8BD1407696DC}"/>
      </w:docPartPr>
      <w:docPartBody>
        <w:p w:rsidR="00114A23" w:rsidRDefault="008A1650" w:rsidP="008A1650">
          <w:pPr>
            <w:pStyle w:val="7F2C052A9BE648ECA5B91D601D210475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B0B29DC931C477F975941C63ABD7BF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63BDEE-FBD7-437D-9C86-079F43863C28}"/>
      </w:docPartPr>
      <w:docPartBody>
        <w:p w:rsidR="00114A23" w:rsidRDefault="008A1650" w:rsidP="008A1650">
          <w:pPr>
            <w:pStyle w:val="AB0B29DC931C477F975941C63ABD7BF4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4A5FF4BDA854BB4A95C8BA5611627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8E0577-48C5-469D-886C-2A82D7D22A97}"/>
      </w:docPartPr>
      <w:docPartBody>
        <w:p w:rsidR="00114A23" w:rsidRDefault="008A1650" w:rsidP="008A1650">
          <w:pPr>
            <w:pStyle w:val="94A5FF4BDA854BB4A95C8BA56116278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8C6274842FD4E708BF44D93A54DC0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FE5527-3926-4EC1-B3A3-872599C8EDDC}"/>
      </w:docPartPr>
      <w:docPartBody>
        <w:p w:rsidR="00114A23" w:rsidRDefault="008A1650" w:rsidP="008A1650">
          <w:pPr>
            <w:pStyle w:val="08C6274842FD4E708BF44D93A54DC08A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4831759D2E94451BB9CC0FE7CCAA5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2D9481-95DA-4023-9A3F-E9D2B7CE250F}"/>
      </w:docPartPr>
      <w:docPartBody>
        <w:p w:rsidR="00114A23" w:rsidRDefault="008A1650" w:rsidP="008A1650">
          <w:pPr>
            <w:pStyle w:val="D4831759D2E94451BB9CC0FE7CCAA5C1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6E31959C1064AED9D6163065C10FF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DD16F1-C370-4189-8FA3-AB69B4B8170A}"/>
      </w:docPartPr>
      <w:docPartBody>
        <w:p w:rsidR="00114A23" w:rsidRDefault="008A1650" w:rsidP="008A1650">
          <w:pPr>
            <w:pStyle w:val="16E31959C1064AED9D6163065C10FFE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6FC11FDAC8C4DC29546D6240C9E50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53196C-2E3F-423F-95CB-027F69AFB020}"/>
      </w:docPartPr>
      <w:docPartBody>
        <w:p w:rsidR="00114A23" w:rsidRDefault="008A1650" w:rsidP="008A1650">
          <w:pPr>
            <w:pStyle w:val="16FC11FDAC8C4DC29546D6240C9E50B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D9F3557F98049EDB1F168254F44D83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555A18-ECED-4CE3-B469-16E38C880622}"/>
      </w:docPartPr>
      <w:docPartBody>
        <w:p w:rsidR="00114A23" w:rsidRDefault="008A1650" w:rsidP="008A1650">
          <w:pPr>
            <w:pStyle w:val="9D9F3557F98049EDB1F168254F44D83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AB4B4A8F2D742B99A55FA9486D2EF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C0F48D-88E2-4EB9-85DF-BD739276BCE3}"/>
      </w:docPartPr>
      <w:docPartBody>
        <w:p w:rsidR="00114A23" w:rsidRDefault="008A1650" w:rsidP="008A1650">
          <w:pPr>
            <w:pStyle w:val="2AB4B4A8F2D742B99A55FA9486D2EF4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9E3B48A3B86498C83D7EC6892E0F7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59C8D0-BF2A-4076-8E4E-81537774181A}"/>
      </w:docPartPr>
      <w:docPartBody>
        <w:p w:rsidR="00114A23" w:rsidRDefault="008A1650" w:rsidP="008A1650">
          <w:pPr>
            <w:pStyle w:val="19E3B48A3B86498C83D7EC6892E0F71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B0F50BBD23448BA9B035A941319E00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23400E-5770-4896-9D60-5E0C6DFE0E6E}"/>
      </w:docPartPr>
      <w:docPartBody>
        <w:p w:rsidR="00114A23" w:rsidRDefault="008A1650" w:rsidP="008A1650">
          <w:pPr>
            <w:pStyle w:val="5B0F50BBD23448BA9B035A941319E003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7EE0B2520F249E99DF852FB6C4C346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FA559B-B49E-4368-A0BC-1BCB0655EECC}"/>
      </w:docPartPr>
      <w:docPartBody>
        <w:p w:rsidR="00114A23" w:rsidRDefault="008A1650" w:rsidP="008A1650">
          <w:pPr>
            <w:pStyle w:val="F7EE0B2520F249E99DF852FB6C4C3466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1B301A0ED8F40BBB44195F51DA470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F5E115-488A-4AB0-A544-103D96E75855}"/>
      </w:docPartPr>
      <w:docPartBody>
        <w:p w:rsidR="00114A23" w:rsidRDefault="008A1650" w:rsidP="008A1650">
          <w:pPr>
            <w:pStyle w:val="01B301A0ED8F40BBB44195F51DA470BD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FBAA144606344E7805DD842873C0B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9C037F-905E-4AD1-8BA6-5C865960F417}"/>
      </w:docPartPr>
      <w:docPartBody>
        <w:p w:rsidR="00114A23" w:rsidRDefault="008A1650" w:rsidP="008A1650">
          <w:pPr>
            <w:pStyle w:val="8FBAA144606344E7805DD842873C0BE6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D140279114E41729CF678BCCB06A9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D2299B-4944-40A0-A296-6B6B2423334B}"/>
      </w:docPartPr>
      <w:docPartBody>
        <w:p w:rsidR="00114A23" w:rsidRDefault="008A1650" w:rsidP="008A1650">
          <w:pPr>
            <w:pStyle w:val="DD140279114E41729CF678BCCB06A91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F64AC8701234587ACF3390BDB94DE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315AF7-7B56-4EE6-A02F-6E60E43048ED}"/>
      </w:docPartPr>
      <w:docPartBody>
        <w:p w:rsidR="00114A23" w:rsidRDefault="008A1650" w:rsidP="008A1650">
          <w:pPr>
            <w:pStyle w:val="0F64AC8701234587ACF3390BDB94DE9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E49B34B8E824CDC988102191F1A6A3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D03751-EBC4-4B8D-94EB-E07489313458}"/>
      </w:docPartPr>
      <w:docPartBody>
        <w:p w:rsidR="00114A23" w:rsidRDefault="008A1650" w:rsidP="008A1650">
          <w:pPr>
            <w:pStyle w:val="FE49B34B8E824CDC988102191F1A6A30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B7841C3839E4F9B93F3766B167048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0128DF-E20E-4923-A1DF-8A75C8C9EDAF}"/>
      </w:docPartPr>
      <w:docPartBody>
        <w:p w:rsidR="00114A23" w:rsidRDefault="008A1650" w:rsidP="008A1650">
          <w:pPr>
            <w:pStyle w:val="DB7841C3839E4F9B93F3766B167048E9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F37BB91755848D4971656EC97F7A4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0BB662-7968-4661-BC09-D2E1FA8C365A}"/>
      </w:docPartPr>
      <w:docPartBody>
        <w:p w:rsidR="00114A23" w:rsidRDefault="008A1650" w:rsidP="008A1650">
          <w:pPr>
            <w:pStyle w:val="EF37BB91755848D4971656EC97F7A4D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152EA44617142E3B390ECD192E731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DAC576-F7CF-4571-8836-DE3F790B4119}"/>
      </w:docPartPr>
      <w:docPartBody>
        <w:p w:rsidR="00114A23" w:rsidRDefault="008A1650" w:rsidP="008A1650">
          <w:pPr>
            <w:pStyle w:val="F152EA44617142E3B390ECD192E731FA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84212A8F7C04EC19404B8A1CDF550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DBDF11-FB1F-464B-9004-6BA862EFF8F0}"/>
      </w:docPartPr>
      <w:docPartBody>
        <w:p w:rsidR="00114A23" w:rsidRDefault="008A1650" w:rsidP="008A1650">
          <w:pPr>
            <w:pStyle w:val="D84212A8F7C04EC19404B8A1CDF5500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E0D52CB0C364FA5B697D0E2788971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704B214-461A-437F-BD2A-263F21403837}"/>
      </w:docPartPr>
      <w:docPartBody>
        <w:p w:rsidR="00114A23" w:rsidRDefault="008A1650" w:rsidP="008A1650">
          <w:pPr>
            <w:pStyle w:val="BE0D52CB0C364FA5B697D0E278897174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F115C1065CD4A8A96ADD1C86388D7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18A1637-2CF9-42E3-A91D-FFBE2F2C73B4}"/>
      </w:docPartPr>
      <w:docPartBody>
        <w:p w:rsidR="00114A23" w:rsidRDefault="008A1650" w:rsidP="008A1650">
          <w:pPr>
            <w:pStyle w:val="6F115C1065CD4A8A96ADD1C86388D7F9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2F9EC0D3CD34C77BCE5F8787D6E39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BAF3E00-9E49-4FBF-BB39-3EECDCA3D5D8}"/>
      </w:docPartPr>
      <w:docPartBody>
        <w:p w:rsidR="00114A23" w:rsidRDefault="008A1650" w:rsidP="008A1650">
          <w:pPr>
            <w:pStyle w:val="02F9EC0D3CD34C77BCE5F8787D6E3950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945E445D0544372AE3FFBEF24AD56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9314FF-C828-4511-A652-487316510E65}"/>
      </w:docPartPr>
      <w:docPartBody>
        <w:p w:rsidR="00114A23" w:rsidRDefault="008A1650" w:rsidP="008A1650">
          <w:pPr>
            <w:pStyle w:val="E945E445D0544372AE3FFBEF24AD564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6881A3974C045A5872E2A92F29DD0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4D2BE5-A095-4727-B9D7-26E07E66100B}"/>
      </w:docPartPr>
      <w:docPartBody>
        <w:p w:rsidR="00114A23" w:rsidRDefault="008A1650" w:rsidP="008A1650">
          <w:pPr>
            <w:pStyle w:val="76881A3974C045A5872E2A92F29DD071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C3F40DF1950497A98422C488CB592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A657BA-309A-49E5-9E34-B7AE2F81FB45}"/>
      </w:docPartPr>
      <w:docPartBody>
        <w:p w:rsidR="00114A23" w:rsidRDefault="008A1650" w:rsidP="008A1650">
          <w:pPr>
            <w:pStyle w:val="BC3F40DF1950497A98422C488CB59271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479E30777A94A71955AD25360FBCA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9622A8-E95D-41E3-8C2C-50A35BA862A2}"/>
      </w:docPartPr>
      <w:docPartBody>
        <w:p w:rsidR="00114A23" w:rsidRDefault="008A1650" w:rsidP="008A1650">
          <w:pPr>
            <w:pStyle w:val="9479E30777A94A71955AD25360FBCA79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262B04F89824E35AA6F2D02390610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F7CBEE-1EDC-4B31-ABF3-0B7CE447CF65}"/>
      </w:docPartPr>
      <w:docPartBody>
        <w:p w:rsidR="00114A23" w:rsidRDefault="008A1650" w:rsidP="008A1650">
          <w:pPr>
            <w:pStyle w:val="1262B04F89824E35AA6F2D02390610B1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04D5625B49E4E918B75AE7EC8E1F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9E2CFB-013D-4D6D-8B57-DF626E43D767}"/>
      </w:docPartPr>
      <w:docPartBody>
        <w:p w:rsidR="00114A23" w:rsidRDefault="008A1650" w:rsidP="008A1650">
          <w:pPr>
            <w:pStyle w:val="D04D5625B49E4E918B75AE7EC8E1F435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09965476D8642438D2CF9A7B67006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3EFEC9-765E-4698-AB97-5673713534DF}"/>
      </w:docPartPr>
      <w:docPartBody>
        <w:p w:rsidR="00114A23" w:rsidRDefault="008A1650" w:rsidP="008A1650">
          <w:pPr>
            <w:pStyle w:val="009965476D8642438D2CF9A7B6700614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461436C4E5E4565BA14A614D8B7CA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3B9A94-779A-4AC2-8BF6-AC52B572C064}"/>
      </w:docPartPr>
      <w:docPartBody>
        <w:p w:rsidR="00114A23" w:rsidRDefault="008A1650" w:rsidP="008A1650">
          <w:pPr>
            <w:pStyle w:val="B461436C4E5E4565BA14A614D8B7CA0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7800D5056D24FD388F86DEF24E78E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96E7D2-A153-4593-ABB2-86BAE7FAB247}"/>
      </w:docPartPr>
      <w:docPartBody>
        <w:p w:rsidR="00114A23" w:rsidRDefault="008A1650" w:rsidP="008A1650">
          <w:pPr>
            <w:pStyle w:val="47800D5056D24FD388F86DEF24E78E21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B6EBDB2E4A34086B6EF22F95A80D9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81FCED-C366-4700-9DA5-CBA52D5A3DE1}"/>
      </w:docPartPr>
      <w:docPartBody>
        <w:p w:rsidR="00114A23" w:rsidRDefault="008A1650" w:rsidP="008A1650">
          <w:pPr>
            <w:pStyle w:val="DB6EBDB2E4A34086B6EF22F95A80D990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EF8408DEDC2494EB36AA19372D736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BBD396-E7A1-4382-894E-9EB547B46835}"/>
      </w:docPartPr>
      <w:docPartBody>
        <w:p w:rsidR="00114A23" w:rsidRDefault="008A1650" w:rsidP="008A1650">
          <w:pPr>
            <w:pStyle w:val="BEF8408DEDC2494EB36AA19372D7362A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1A8581DA8FA47A48CA11C39FD0B34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8E4981-36C5-48A7-8B7F-CC62F82ED3D9}"/>
      </w:docPartPr>
      <w:docPartBody>
        <w:p w:rsidR="00114A23" w:rsidRDefault="008A1650" w:rsidP="008A1650">
          <w:pPr>
            <w:pStyle w:val="F1A8581DA8FA47A48CA11C39FD0B34E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A8CD69FBB7A4A8393CCF874BA8994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C6EBAF-B82E-4647-8145-F616C94E258B}"/>
      </w:docPartPr>
      <w:docPartBody>
        <w:p w:rsidR="00114A23" w:rsidRDefault="008A1650" w:rsidP="008A1650">
          <w:pPr>
            <w:pStyle w:val="7A8CD69FBB7A4A8393CCF874BA8994E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6EE90D15D874AA8B187ACEBAD879A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1F9119-BC2E-489B-A3F2-339155221388}"/>
      </w:docPartPr>
      <w:docPartBody>
        <w:p w:rsidR="00114A23" w:rsidRDefault="008A1650" w:rsidP="008A1650">
          <w:pPr>
            <w:pStyle w:val="F6EE90D15D874AA8B187ACEBAD879A1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0153CE6439344C684406F890925E4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231E89-CDED-45DA-85B1-3EE5E8D14147}"/>
      </w:docPartPr>
      <w:docPartBody>
        <w:p w:rsidR="00114A23" w:rsidRDefault="008A1650" w:rsidP="008A1650">
          <w:pPr>
            <w:pStyle w:val="B0153CE6439344C684406F890925E44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D5E40AC249A4DD78893D07C8815C1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9B6F68-693E-4C43-BFA7-59708EE72C22}"/>
      </w:docPartPr>
      <w:docPartBody>
        <w:p w:rsidR="00114A23" w:rsidRDefault="008A1650" w:rsidP="008A1650">
          <w:pPr>
            <w:pStyle w:val="BD5E40AC249A4DD78893D07C8815C146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D49FDAD40514D499997691F20BA35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1B807E-4F96-4331-9F70-DC892B3A61C4}"/>
      </w:docPartPr>
      <w:docPartBody>
        <w:p w:rsidR="00114A23" w:rsidRDefault="008A1650" w:rsidP="008A1650">
          <w:pPr>
            <w:pStyle w:val="2D49FDAD40514D499997691F20BA3592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F21674C127F4846BD50A45ACBFB382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10790C-AF92-4CE9-A20A-98CCF8EC7313}"/>
      </w:docPartPr>
      <w:docPartBody>
        <w:p w:rsidR="00114A23" w:rsidRDefault="008A1650" w:rsidP="008A1650">
          <w:pPr>
            <w:pStyle w:val="6F21674C127F4846BD50A45ACBFB3823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77B985EB6C944DCA5A47E1965D70F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C0C778-BB5B-482C-9080-F6F491D21313}"/>
      </w:docPartPr>
      <w:docPartBody>
        <w:p w:rsidR="00114A23" w:rsidRDefault="008A1650" w:rsidP="008A1650">
          <w:pPr>
            <w:pStyle w:val="B77B985EB6C944DCA5A47E1965D70F50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45F869F97FA49EF920C1D019D1EAC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F83893-EBE1-4D1A-A14B-6C39DFD61970}"/>
      </w:docPartPr>
      <w:docPartBody>
        <w:p w:rsidR="00114A23" w:rsidRDefault="008A1650" w:rsidP="008A1650">
          <w:pPr>
            <w:pStyle w:val="845F869F97FA49EF920C1D019D1EAC8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0B6F87BE3BB4A9F92B3833EEEE5C21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576558-8DF6-4BA5-9641-056BC647C809}"/>
      </w:docPartPr>
      <w:docPartBody>
        <w:p w:rsidR="00114A23" w:rsidRDefault="008A1650" w:rsidP="008A1650">
          <w:pPr>
            <w:pStyle w:val="C0B6F87BE3BB4A9F92B3833EEEE5C213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17CD3CE5D154E178F063F93F8360C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867806B-F082-4D23-954C-3A7C9C7B7980}"/>
      </w:docPartPr>
      <w:docPartBody>
        <w:p w:rsidR="00114A23" w:rsidRDefault="008A1650" w:rsidP="008A1650">
          <w:pPr>
            <w:pStyle w:val="417CD3CE5D154E178F063F93F8360CAA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4A419E440B54506907F200AD4D9DC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62B791-07AE-4B13-82C4-490999D3E7D9}"/>
      </w:docPartPr>
      <w:docPartBody>
        <w:p w:rsidR="00114A23" w:rsidRDefault="008A1650" w:rsidP="008A1650">
          <w:pPr>
            <w:pStyle w:val="84A419E440B54506907F200AD4D9DC75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FABA2E2C93244F4B371AF486EFCB5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5FA530-D9EC-42AB-A395-9B7BD812ECCA}"/>
      </w:docPartPr>
      <w:docPartBody>
        <w:p w:rsidR="00114A23" w:rsidRDefault="008A1650" w:rsidP="008A1650">
          <w:pPr>
            <w:pStyle w:val="2FABA2E2C93244F4B371AF486EFCB57D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210419054CD4DD7BD6C1815AA739A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C12FD1-0806-4B27-9933-5D2A43AD59BA}"/>
      </w:docPartPr>
      <w:docPartBody>
        <w:p w:rsidR="00114A23" w:rsidRDefault="008A1650" w:rsidP="008A1650">
          <w:pPr>
            <w:pStyle w:val="F210419054CD4DD7BD6C1815AA739A6D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0A92BE6A5B2445AA7658D94F740A3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BED3B0-852E-4257-807A-0358E24FC36F}"/>
      </w:docPartPr>
      <w:docPartBody>
        <w:p w:rsidR="00114A23" w:rsidRDefault="008A1650" w:rsidP="008A1650">
          <w:pPr>
            <w:pStyle w:val="F0A92BE6A5B2445AA7658D94F740A37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A82AD66220248F4BD9E31CE0DC0EF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5F2771-EFCA-4486-AA92-1CE9BF25F9C6}"/>
      </w:docPartPr>
      <w:docPartBody>
        <w:p w:rsidR="00114A23" w:rsidRDefault="008A1650" w:rsidP="008A1650">
          <w:pPr>
            <w:pStyle w:val="AA82AD66220248F4BD9E31CE0DC0EFC4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FC2C5A792324047AEB67781471275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03E200-3071-438B-96A0-E56037B0A527}"/>
      </w:docPartPr>
      <w:docPartBody>
        <w:p w:rsidR="00114A23" w:rsidRDefault="008A1650" w:rsidP="008A1650">
          <w:pPr>
            <w:pStyle w:val="8FC2C5A792324047AEB67781471275B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93FEDD27E054F31A6ED721C8AD980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22804C5-E45F-4575-9B5E-3130A268CFF3}"/>
      </w:docPartPr>
      <w:docPartBody>
        <w:p w:rsidR="00114A23" w:rsidRDefault="008A1650" w:rsidP="008A1650">
          <w:pPr>
            <w:pStyle w:val="B93FEDD27E054F31A6ED721C8AD9801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5A25143840C4210A73D7271417177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B211FB-1C44-4E38-89A7-678779F2D9D2}"/>
      </w:docPartPr>
      <w:docPartBody>
        <w:p w:rsidR="00114A23" w:rsidRDefault="008A1650" w:rsidP="008A1650">
          <w:pPr>
            <w:pStyle w:val="B5A25143840C4210A73D727141717715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CB8296625C24786946D8F8125E7EC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171C004-E45C-4BB6-8D02-30661CD31622}"/>
      </w:docPartPr>
      <w:docPartBody>
        <w:p w:rsidR="00114A23" w:rsidRDefault="008A1650" w:rsidP="008A1650">
          <w:pPr>
            <w:pStyle w:val="3CB8296625C24786946D8F8125E7ECF5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0AD506BC7F341D88D1C378331AF9B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B1EEB0-7124-42BB-8113-F3040DECE34B}"/>
      </w:docPartPr>
      <w:docPartBody>
        <w:p w:rsidR="00114A23" w:rsidRDefault="008A1650" w:rsidP="008A1650">
          <w:pPr>
            <w:pStyle w:val="30AD506BC7F341D88D1C378331AF9B9D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6B142C73273427A925D0D0DF44715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381066A-1F84-4460-8165-3F7048A90151}"/>
      </w:docPartPr>
      <w:docPartBody>
        <w:p w:rsidR="00114A23" w:rsidRDefault="008A1650" w:rsidP="008A1650">
          <w:pPr>
            <w:pStyle w:val="06B142C73273427A925D0D0DF44715A6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00957474C2E451BBEF4A1B9147CF2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4EB078-CF8A-4690-8BE0-4181067D954A}"/>
      </w:docPartPr>
      <w:docPartBody>
        <w:p w:rsidR="00114A23" w:rsidRDefault="008A1650" w:rsidP="008A1650">
          <w:pPr>
            <w:pStyle w:val="C00957474C2E451BBEF4A1B9147CF2A9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3F4EF375B9B4A2DA17C78E17DACEF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1E3C337-CB29-40A1-8252-B862C82598CF}"/>
      </w:docPartPr>
      <w:docPartBody>
        <w:p w:rsidR="00114A23" w:rsidRDefault="008A1650" w:rsidP="008A1650">
          <w:pPr>
            <w:pStyle w:val="43F4EF375B9B4A2DA17C78E17DACEF7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3B9A430C557465D8065469270DFCA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D7539A-7FF3-4D6A-B262-C661C79F0A48}"/>
      </w:docPartPr>
      <w:docPartBody>
        <w:p w:rsidR="00114A23" w:rsidRDefault="008A1650" w:rsidP="008A1650">
          <w:pPr>
            <w:pStyle w:val="C3B9A430C557465D8065469270DFCA82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20C5B7EA90943938A61CBC0D8BBDD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A3A012-36E0-4B10-8463-15602C960E15}"/>
      </w:docPartPr>
      <w:docPartBody>
        <w:p w:rsidR="00114A23" w:rsidRDefault="008A1650" w:rsidP="008A1650">
          <w:pPr>
            <w:pStyle w:val="F20C5B7EA90943938A61CBC0D8BBDD64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AB9BF8BA68B4751A93729A61BECDA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E25D4C-EA9D-459B-81CE-1A417B51204D}"/>
      </w:docPartPr>
      <w:docPartBody>
        <w:p w:rsidR="00114A23" w:rsidRDefault="008A1650" w:rsidP="008A1650">
          <w:pPr>
            <w:pStyle w:val="1AB9BF8BA68B4751A93729A61BECDAB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397A27201D94BCF9525868C3C60233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131734-D3B8-4350-BAF9-2D7D1ACC6422}"/>
      </w:docPartPr>
      <w:docPartBody>
        <w:p w:rsidR="00114A23" w:rsidRDefault="008A1650" w:rsidP="008A1650">
          <w:pPr>
            <w:pStyle w:val="4397A27201D94BCF9525868C3C602332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028A410CD524AAAA72B36BB516C94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D9E5F0-BD76-4E7F-8FA4-26822F4148E2}"/>
      </w:docPartPr>
      <w:docPartBody>
        <w:p w:rsidR="00114A23" w:rsidRDefault="008A1650" w:rsidP="008A1650">
          <w:pPr>
            <w:pStyle w:val="E028A410CD524AAAA72B36BB516C94E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897836AEC9642728E51BBFAA1C24E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08830BB-B5A7-4A1B-A181-D3A7B2A8B9DE}"/>
      </w:docPartPr>
      <w:docPartBody>
        <w:p w:rsidR="00114A23" w:rsidRDefault="008A1650" w:rsidP="008A1650">
          <w:pPr>
            <w:pStyle w:val="6897836AEC9642728E51BBFAA1C24E00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815B2E48CC2454EA09A7215F905B1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3D6EBD-BE4A-4308-A3C8-4AD669AB94D1}"/>
      </w:docPartPr>
      <w:docPartBody>
        <w:p w:rsidR="00114A23" w:rsidRDefault="008A1650" w:rsidP="008A1650">
          <w:pPr>
            <w:pStyle w:val="5815B2E48CC2454EA09A7215F905B14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6DDB5E73BCB41538C3A6C5B408261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580F2C-00BC-4D06-B0F0-4439430F15AA}"/>
      </w:docPartPr>
      <w:docPartBody>
        <w:p w:rsidR="00114A23" w:rsidRDefault="008A1650" w:rsidP="008A1650">
          <w:pPr>
            <w:pStyle w:val="26DDB5E73BCB41538C3A6C5B40826102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7DD115F484A4B21BEB425577D8069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728AD3-FD5F-4F99-98EB-23F5F856724C}"/>
      </w:docPartPr>
      <w:docPartBody>
        <w:p w:rsidR="00114A23" w:rsidRDefault="008A1650" w:rsidP="008A1650">
          <w:pPr>
            <w:pStyle w:val="F7DD115F484A4B21BEB425577D8069F6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61745D5C73F45D4ADEF334E65B320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10537D-B956-4920-BC46-0178927265CC}"/>
      </w:docPartPr>
      <w:docPartBody>
        <w:p w:rsidR="00114A23" w:rsidRDefault="008A1650" w:rsidP="008A1650">
          <w:pPr>
            <w:pStyle w:val="861745D5C73F45D4ADEF334E65B32021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1C16C86876948788E75B2219D82AE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4E977B-D1EE-406D-A9D7-E1FCDE62B8C3}"/>
      </w:docPartPr>
      <w:docPartBody>
        <w:p w:rsidR="00114A23" w:rsidRDefault="008A1650" w:rsidP="008A1650">
          <w:pPr>
            <w:pStyle w:val="31C16C86876948788E75B2219D82AE8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3FDAFFACD0D474D8D176E02628F6C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381E41-11A7-407B-BA1B-F03B7DFEAEBE}"/>
      </w:docPartPr>
      <w:docPartBody>
        <w:p w:rsidR="00114A23" w:rsidRDefault="008A1650" w:rsidP="008A1650">
          <w:pPr>
            <w:pStyle w:val="23FDAFFACD0D474D8D176E02628F6C1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FC9774AC090439DA8DF918B3F8752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511A18-1F51-4DA3-AB14-155B0F649837}"/>
      </w:docPartPr>
      <w:docPartBody>
        <w:p w:rsidR="00114A23" w:rsidRDefault="008A1650" w:rsidP="008A1650">
          <w:pPr>
            <w:pStyle w:val="3FC9774AC090439DA8DF918B3F8752D0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1C617148FA7453086152855D2760C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3ADDA1-DF5E-4893-A07E-1EED34FF1FA6}"/>
      </w:docPartPr>
      <w:docPartBody>
        <w:p w:rsidR="00114A23" w:rsidRDefault="008A1650" w:rsidP="008A1650">
          <w:pPr>
            <w:pStyle w:val="A1C617148FA7453086152855D2760C6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B996E5CA6984AD295D80010EFD4E0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C5FC55-7B6E-4D5C-BE7C-3C4132E81CF4}"/>
      </w:docPartPr>
      <w:docPartBody>
        <w:p w:rsidR="00114A23" w:rsidRDefault="008A1650" w:rsidP="008A1650">
          <w:pPr>
            <w:pStyle w:val="3B996E5CA6984AD295D80010EFD4E00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64063DEF9CB46D89133C41CD1001C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2F18EB-3E59-4F54-BE51-34E3D925A3E2}"/>
      </w:docPartPr>
      <w:docPartBody>
        <w:p w:rsidR="00114A23" w:rsidRDefault="008A1650" w:rsidP="008A1650">
          <w:pPr>
            <w:pStyle w:val="B64063DEF9CB46D89133C41CD1001CDD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827B0899CFD42EEB266DFF75BE31B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E15505-9737-4B68-9131-1B2E68055C6E}"/>
      </w:docPartPr>
      <w:docPartBody>
        <w:p w:rsidR="00114A23" w:rsidRDefault="008A1650" w:rsidP="008A1650">
          <w:pPr>
            <w:pStyle w:val="C827B0899CFD42EEB266DFF75BE31BD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681DF8DA49D4742BCBC33212C2E8D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BD8B71-E2E5-477A-B3CA-5B0A341A36D7}"/>
      </w:docPartPr>
      <w:docPartBody>
        <w:p w:rsidR="00114A23" w:rsidRDefault="008A1650" w:rsidP="008A1650">
          <w:pPr>
            <w:pStyle w:val="E681DF8DA49D4742BCBC33212C2E8DE6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3E3B576445B440E92234ECD02EAA3D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95877D-8CEE-4FDD-BBC4-7D8F3D5F1092}"/>
      </w:docPartPr>
      <w:docPartBody>
        <w:p w:rsidR="00114A23" w:rsidRDefault="008A1650" w:rsidP="008A1650">
          <w:pPr>
            <w:pStyle w:val="83E3B576445B440E92234ECD02EAA3D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E88B300B79849A9BA6FAEDCE3ADEB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9BC69B-07DA-462B-BB54-8BCEDF2CAD3A}"/>
      </w:docPartPr>
      <w:docPartBody>
        <w:p w:rsidR="00114A23" w:rsidRDefault="008A1650" w:rsidP="008A1650">
          <w:pPr>
            <w:pStyle w:val="3E88B300B79849A9BA6FAEDCE3ADEB93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B40636C385B4023A4E15519366231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D89F062-60ED-4784-8E73-61E365FD23B0}"/>
      </w:docPartPr>
      <w:docPartBody>
        <w:p w:rsidR="00114A23" w:rsidRDefault="008A1650" w:rsidP="008A1650">
          <w:pPr>
            <w:pStyle w:val="3B40636C385B4023A4E155193662319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7AA46F9BBCB4306923FDE791C8C0F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E02CF6-3C41-4F9C-BA4C-9FE64CE279FD}"/>
      </w:docPartPr>
      <w:docPartBody>
        <w:p w:rsidR="00114A23" w:rsidRDefault="008A1650" w:rsidP="008A1650">
          <w:pPr>
            <w:pStyle w:val="07AA46F9BBCB4306923FDE791C8C0F0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E179C293E6B4EC48CF22EFF2F929A0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E42496-35E4-4818-A8B5-7C1A5DCCDE24}"/>
      </w:docPartPr>
      <w:docPartBody>
        <w:p w:rsidR="00114A23" w:rsidRDefault="008A1650" w:rsidP="008A1650">
          <w:pPr>
            <w:pStyle w:val="0E179C293E6B4EC48CF22EFF2F929A0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F3F32822B2248BAA2C8FF6D97A379D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41F517-C8D5-42FB-B2A8-234C5B668EAE}"/>
      </w:docPartPr>
      <w:docPartBody>
        <w:p w:rsidR="00114A23" w:rsidRDefault="008A1650" w:rsidP="008A1650">
          <w:pPr>
            <w:pStyle w:val="7F3F32822B2248BAA2C8FF6D97A379D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F53ADFC15BA4E38A38CA8A0BD5FA4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43DFEC-38E3-41E0-ABF1-472F9FB0C433}"/>
      </w:docPartPr>
      <w:docPartBody>
        <w:p w:rsidR="00114A23" w:rsidRDefault="008A1650" w:rsidP="008A1650">
          <w:pPr>
            <w:pStyle w:val="BF53ADFC15BA4E38A38CA8A0BD5FA49A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FA145954A2C41AE8FF11A3DF49D1F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E10204-2CE0-4AD3-911F-75EFD7B358AF}"/>
      </w:docPartPr>
      <w:docPartBody>
        <w:p w:rsidR="00114A23" w:rsidRDefault="008A1650" w:rsidP="008A1650">
          <w:pPr>
            <w:pStyle w:val="3FA145954A2C41AE8FF11A3DF49D1F61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4405FAEDBCD4E26BAA60B26C6636D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8DCFDE-5C2E-450D-BC49-A1EB0799348A}"/>
      </w:docPartPr>
      <w:docPartBody>
        <w:p w:rsidR="00114A23" w:rsidRDefault="008A1650" w:rsidP="008A1650">
          <w:pPr>
            <w:pStyle w:val="64405FAEDBCD4E26BAA60B26C6636DC0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9815A55BB1B4D03B4775A51F63E56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B39E0B-9F11-40AB-B3DE-F70C37E75D62}"/>
      </w:docPartPr>
      <w:docPartBody>
        <w:p w:rsidR="00114A23" w:rsidRDefault="008A1650" w:rsidP="008A1650">
          <w:pPr>
            <w:pStyle w:val="19815A55BB1B4D03B4775A51F63E56D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AE53CB8D19B48FABD1E50F09E58C43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DC8201-473D-446B-A236-82A3E0BD2AC6}"/>
      </w:docPartPr>
      <w:docPartBody>
        <w:p w:rsidR="00114A23" w:rsidRDefault="008A1650" w:rsidP="008A1650">
          <w:pPr>
            <w:pStyle w:val="BAE53CB8D19B48FABD1E50F09E58C430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019769A6DD44BA0B55E094A88A159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9EAB97-20AA-47B0-89FC-891235F6E2B0}"/>
      </w:docPartPr>
      <w:docPartBody>
        <w:p w:rsidR="00114A23" w:rsidRDefault="008A1650" w:rsidP="008A1650">
          <w:pPr>
            <w:pStyle w:val="A019769A6DD44BA0B55E094A88A159C3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D4755B417AC4210A82B0485CED011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30F18D-F972-4B90-979E-AB71BA36992E}"/>
      </w:docPartPr>
      <w:docPartBody>
        <w:p w:rsidR="00114A23" w:rsidRDefault="008A1650" w:rsidP="008A1650">
          <w:pPr>
            <w:pStyle w:val="9D4755B417AC4210A82B0485CED0110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E4ACD9820DB44F6A4C3706DF0EC50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7B23348-27F1-42BF-AD87-370D0ADA422B}"/>
      </w:docPartPr>
      <w:docPartBody>
        <w:p w:rsidR="00114A23" w:rsidRDefault="008A1650" w:rsidP="008A1650">
          <w:pPr>
            <w:pStyle w:val="BE4ACD9820DB44F6A4C3706DF0EC5004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157C87DCA0A4152AA25B0AA70E2C2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72326BF-FA8E-471B-921A-46A7ECA6E9FE}"/>
      </w:docPartPr>
      <w:docPartBody>
        <w:p w:rsidR="00114A23" w:rsidRDefault="008A1650" w:rsidP="008A1650">
          <w:pPr>
            <w:pStyle w:val="C157C87DCA0A4152AA25B0AA70E2C282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6000EA0558840529E3771FCC1EA3A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E51626-52EA-4468-9AB6-4B0BD383B7E9}"/>
      </w:docPartPr>
      <w:docPartBody>
        <w:p w:rsidR="00114A23" w:rsidRDefault="008A1650" w:rsidP="008A1650">
          <w:pPr>
            <w:pStyle w:val="A6000EA0558840529E3771FCC1EA3A40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FD187C818BE4FE184D46076CB0D84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CF298F-D447-41D6-8C21-06C9FE96C34C}"/>
      </w:docPartPr>
      <w:docPartBody>
        <w:p w:rsidR="00114A23" w:rsidRDefault="008A1650" w:rsidP="008A1650">
          <w:pPr>
            <w:pStyle w:val="3FD187C818BE4FE184D46076CB0D84A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01CFF9E96924EEAAA6813B4D87EB9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8708AA-D1C8-4864-84A3-A3EC07634AE4}"/>
      </w:docPartPr>
      <w:docPartBody>
        <w:p w:rsidR="00114A23" w:rsidRDefault="008A1650" w:rsidP="008A1650">
          <w:pPr>
            <w:pStyle w:val="501CFF9E96924EEAAA6813B4D87EB929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BAEAC1B4DC345348C0751EEBFA7EC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750075-3559-4709-8FD0-043EDCCE9E81}"/>
      </w:docPartPr>
      <w:docPartBody>
        <w:p w:rsidR="00114A23" w:rsidRDefault="008A1650" w:rsidP="008A1650">
          <w:pPr>
            <w:pStyle w:val="CBAEAC1B4DC345348C0751EEBFA7ECB4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39EE14E82AF4E01B08A67E7F241C0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103701-42B7-41CC-A293-90B7D5B89359}"/>
      </w:docPartPr>
      <w:docPartBody>
        <w:p w:rsidR="00114A23" w:rsidRDefault="008A1650" w:rsidP="008A1650">
          <w:pPr>
            <w:pStyle w:val="639EE14E82AF4E01B08A67E7F241C0D0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44942473E42411BB4BA230E0F0CB0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4650AD-1C53-4547-B3E6-F9BE750C77C7}"/>
      </w:docPartPr>
      <w:docPartBody>
        <w:p w:rsidR="00114A23" w:rsidRDefault="008A1650" w:rsidP="008A1650">
          <w:pPr>
            <w:pStyle w:val="044942473E42411BB4BA230E0F0CB06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F983C91707844FB9B52B78BC5D6B3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2947267-BA45-48FD-9DE5-7BA3E9DD3449}"/>
      </w:docPartPr>
      <w:docPartBody>
        <w:p w:rsidR="00114A23" w:rsidRDefault="008A1650" w:rsidP="008A1650">
          <w:pPr>
            <w:pStyle w:val="AF983C91707844FB9B52B78BC5D6B39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FB86B930A224721AD764E7E9E6D67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EB8ECDC-4E4B-4E6C-9013-FA34F5273F03}"/>
      </w:docPartPr>
      <w:docPartBody>
        <w:p w:rsidR="00114A23" w:rsidRDefault="008A1650" w:rsidP="008A1650">
          <w:pPr>
            <w:pStyle w:val="4FB86B930A224721AD764E7E9E6D672A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3AE1B74759D4E009FCB92D03677A4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4AF4CB-FD64-4A6E-8C4E-BF84917DC298}"/>
      </w:docPartPr>
      <w:docPartBody>
        <w:p w:rsidR="00114A23" w:rsidRDefault="008A1650" w:rsidP="008A1650">
          <w:pPr>
            <w:pStyle w:val="B3AE1B74759D4E009FCB92D03677A4FA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09F44E4E1FD4298B38C3CC8F64B1F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B22661-613F-4424-B005-FC9920894964}"/>
      </w:docPartPr>
      <w:docPartBody>
        <w:p w:rsidR="00114A23" w:rsidRDefault="008A1650" w:rsidP="008A1650">
          <w:pPr>
            <w:pStyle w:val="709F44E4E1FD4298B38C3CC8F64B1FF9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38EBB0D183B4457B185CFF42FB6DE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C684A0-999A-44BE-AE4A-CEFE30C39B2E}"/>
      </w:docPartPr>
      <w:docPartBody>
        <w:p w:rsidR="00114A23" w:rsidRDefault="008A1650" w:rsidP="008A1650">
          <w:pPr>
            <w:pStyle w:val="C38EBB0D183B4457B185CFF42FB6DE0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10058B2A1FA44118C9599A9FEC233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2BFF8A-AD79-46DC-BD0E-3EF8D2593E2F}"/>
      </w:docPartPr>
      <w:docPartBody>
        <w:p w:rsidR="00114A23" w:rsidRDefault="008A1650" w:rsidP="008A1650">
          <w:pPr>
            <w:pStyle w:val="910058B2A1FA44118C9599A9FEC233A3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2EBDD081FE54ED59A8BF71404CAF2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087A8B-6347-4DF7-834B-206FDB15F3FA}"/>
      </w:docPartPr>
      <w:docPartBody>
        <w:p w:rsidR="00114A23" w:rsidRDefault="008A1650" w:rsidP="008A1650">
          <w:pPr>
            <w:pStyle w:val="82EBDD081FE54ED59A8BF71404CAF2E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7476EE419E549368BD9AA3BAA7CB8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E0A237-03B6-43D7-B03D-1260B7E35050}"/>
      </w:docPartPr>
      <w:docPartBody>
        <w:p w:rsidR="00114A23" w:rsidRDefault="008A1650" w:rsidP="008A1650">
          <w:pPr>
            <w:pStyle w:val="D7476EE419E549368BD9AA3BAA7CB80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A5B686F39DC4C6B9115A746B64FFB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B3CBC5-05EA-42F6-966D-54B6D2E78CBC}"/>
      </w:docPartPr>
      <w:docPartBody>
        <w:p w:rsidR="00114A23" w:rsidRDefault="008A1650" w:rsidP="008A1650">
          <w:pPr>
            <w:pStyle w:val="3A5B686F39DC4C6B9115A746B64FFB7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5C360BE06C742A29786CBB2B9BF95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F02858-1B48-495C-8062-8E02D91D5B6D}"/>
      </w:docPartPr>
      <w:docPartBody>
        <w:p w:rsidR="00114A23" w:rsidRDefault="008A1650" w:rsidP="008A1650">
          <w:pPr>
            <w:pStyle w:val="65C360BE06C742A29786CBB2B9BF9536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A9D2923B4774147AFC2C22013DC4C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23F684-A545-453F-AAEE-92A98AB3FD35}"/>
      </w:docPartPr>
      <w:docPartBody>
        <w:p w:rsidR="00114A23" w:rsidRDefault="008A1650" w:rsidP="008A1650">
          <w:pPr>
            <w:pStyle w:val="DA9D2923B4774147AFC2C22013DC4C86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4822652C67244F6AC8249AF86FBDF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584ACB-CF6A-442C-8A6F-F21EE134B452}"/>
      </w:docPartPr>
      <w:docPartBody>
        <w:p w:rsidR="00114A23" w:rsidRDefault="008A1650" w:rsidP="008A1650">
          <w:pPr>
            <w:pStyle w:val="B4822652C67244F6AC8249AF86FBDF46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CAADF800EE44111BBB4DE438E309F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056A90-006F-41E7-8E03-D96FBCD0C7A7}"/>
      </w:docPartPr>
      <w:docPartBody>
        <w:p w:rsidR="00114A23" w:rsidRDefault="008A1650" w:rsidP="008A1650">
          <w:pPr>
            <w:pStyle w:val="0CAADF800EE44111BBB4DE438E309F84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168F0C7E5EA4A3494F27F9508DD69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D69A1D6-A068-496C-AF23-A05D750655A0}"/>
      </w:docPartPr>
      <w:docPartBody>
        <w:p w:rsidR="00114A23" w:rsidRDefault="008A1650" w:rsidP="008A1650">
          <w:pPr>
            <w:pStyle w:val="9168F0C7E5EA4A3494F27F9508DD69A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E619BDCA63348AA851F78709804486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4AB8FE6-24C3-4D06-9817-53CB70024AD6}"/>
      </w:docPartPr>
      <w:docPartBody>
        <w:p w:rsidR="00114A23" w:rsidRDefault="008A1650" w:rsidP="008A1650">
          <w:pPr>
            <w:pStyle w:val="4E619BDCA63348AA851F787098044866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11097D7A89045CCA82A5C61613DAC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87B57D-60F5-4D3A-89E5-7CB207A31FBA}"/>
      </w:docPartPr>
      <w:docPartBody>
        <w:p w:rsidR="00114A23" w:rsidRDefault="008A1650" w:rsidP="008A1650">
          <w:pPr>
            <w:pStyle w:val="C11097D7A89045CCA82A5C61613DACA3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CBD820D100049ED86B0F2BD3A8218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7BAA15-890A-48F6-ACD3-A20D9F7A430D}"/>
      </w:docPartPr>
      <w:docPartBody>
        <w:p w:rsidR="00114A23" w:rsidRDefault="008A1650" w:rsidP="008A1650">
          <w:pPr>
            <w:pStyle w:val="3CBD820D100049ED86B0F2BD3A82189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96E42D2D3A046A0BF2E424F61CAEAB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BC9EB91-D58A-4FE8-A78B-0B8CAFBB01C0}"/>
      </w:docPartPr>
      <w:docPartBody>
        <w:p w:rsidR="00114A23" w:rsidRDefault="008A1650" w:rsidP="008A1650">
          <w:pPr>
            <w:pStyle w:val="896E42D2D3A046A0BF2E424F61CAEABA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CB8F1B345CA46A1B24F4194CEBB754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3E07CE-35EE-423A-BCA8-2F03FBBA9323}"/>
      </w:docPartPr>
      <w:docPartBody>
        <w:p w:rsidR="00114A23" w:rsidRDefault="008A1650" w:rsidP="008A1650">
          <w:pPr>
            <w:pStyle w:val="2CB8F1B345CA46A1B24F4194CEBB7542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B4C1D7D19264648B5BB8A3EAF1CF8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339A47-99A5-438D-B723-BECBF9565285}"/>
      </w:docPartPr>
      <w:docPartBody>
        <w:p w:rsidR="00114A23" w:rsidRDefault="008A1650" w:rsidP="008A1650">
          <w:pPr>
            <w:pStyle w:val="3B4C1D7D19264648B5BB8A3EAF1CF859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DF001891E6D456882004A653DCD7E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4EB38F-2CF9-4211-9901-CE0B024D7993}"/>
      </w:docPartPr>
      <w:docPartBody>
        <w:p w:rsidR="00114A23" w:rsidRDefault="008A1650" w:rsidP="008A1650">
          <w:pPr>
            <w:pStyle w:val="BDF001891E6D456882004A653DCD7E2D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2AABBB792034AB4B9CE1319BCB586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E5F327-BA7D-44E8-A684-2CAAC0452499}"/>
      </w:docPartPr>
      <w:docPartBody>
        <w:p w:rsidR="00114A23" w:rsidRDefault="008A1650" w:rsidP="008A1650">
          <w:pPr>
            <w:pStyle w:val="A2AABBB792034AB4B9CE1319BCB586A2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428932D076A4DEDA9BEDFFF0FA613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4B42DD5-EC28-4A59-98B2-6FC87FC419DB}"/>
      </w:docPartPr>
      <w:docPartBody>
        <w:p w:rsidR="00114A23" w:rsidRDefault="008A1650" w:rsidP="008A1650">
          <w:pPr>
            <w:pStyle w:val="E428932D076A4DEDA9BEDFFF0FA613C4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D2EECE0757744A28EC6B65566E453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2B1066-F8B6-4318-966F-890CC9531EB0}"/>
      </w:docPartPr>
      <w:docPartBody>
        <w:p w:rsidR="00114A23" w:rsidRDefault="008A1650" w:rsidP="008A1650">
          <w:pPr>
            <w:pStyle w:val="4D2EECE0757744A28EC6B65566E45363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AE637243D2B4D029CD82BFA1B0170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40B960-08AA-43A3-854F-1A7CF8A0F3C5}"/>
      </w:docPartPr>
      <w:docPartBody>
        <w:p w:rsidR="00114A23" w:rsidRDefault="008A1650" w:rsidP="008A1650">
          <w:pPr>
            <w:pStyle w:val="8AE637243D2B4D029CD82BFA1B017019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840E1E0F12C460599778D0198A40D8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55B048A-D13E-46AF-AF7A-1D7217F825D0}"/>
      </w:docPartPr>
      <w:docPartBody>
        <w:p w:rsidR="00114A23" w:rsidRDefault="008A1650" w:rsidP="008A1650">
          <w:pPr>
            <w:pStyle w:val="0840E1E0F12C460599778D0198A40D8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635A40D4CC84C36AE207AB8FA1F25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FB238B8-2838-4845-87B2-2BEE76499EB6}"/>
      </w:docPartPr>
      <w:docPartBody>
        <w:p w:rsidR="00114A23" w:rsidRDefault="008A1650" w:rsidP="008A1650">
          <w:pPr>
            <w:pStyle w:val="D635A40D4CC84C36AE207AB8FA1F2584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30EC2B05377414898D6D68510D33B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3615D3-8D75-4CEF-A9F6-DA34B1A29C18}"/>
      </w:docPartPr>
      <w:docPartBody>
        <w:p w:rsidR="00114A23" w:rsidRDefault="008A1650" w:rsidP="008A1650">
          <w:pPr>
            <w:pStyle w:val="630EC2B05377414898D6D68510D33BC5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7A678B0F24948888C4244F153B45AD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497ACE-71F9-4BE9-9A70-0CFA08CC48ED}"/>
      </w:docPartPr>
      <w:docPartBody>
        <w:p w:rsidR="00114A23" w:rsidRDefault="008A1650" w:rsidP="008A1650">
          <w:pPr>
            <w:pStyle w:val="A7A678B0F24948888C4244F153B45AD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619346921BD47B6A5A3B6F8FCDEFF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98AD86-D6C1-4E53-8266-89A416F7AEC3}"/>
      </w:docPartPr>
      <w:docPartBody>
        <w:p w:rsidR="00114A23" w:rsidRDefault="008A1650" w:rsidP="008A1650">
          <w:pPr>
            <w:pStyle w:val="F619346921BD47B6A5A3B6F8FCDEFFF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FC6E9C028AC413AA88F922C836918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F29B62-1E04-444B-88C8-79BB968DFD6F}"/>
      </w:docPartPr>
      <w:docPartBody>
        <w:p w:rsidR="00114A23" w:rsidRDefault="008A1650" w:rsidP="008A1650">
          <w:pPr>
            <w:pStyle w:val="0FC6E9C028AC413AA88F922C836918B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010D92C30004D63A4FE44B2557CD83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746B3E-1F67-4BEC-9952-097DB179F80E}"/>
      </w:docPartPr>
      <w:docPartBody>
        <w:p w:rsidR="00114A23" w:rsidRDefault="008A1650" w:rsidP="008A1650">
          <w:pPr>
            <w:pStyle w:val="7010D92C30004D63A4FE44B2557CD83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273718DFBE249729EB38BC702DCA01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39AC7F-8DBD-4E8F-A3C8-12CD095D8480}"/>
      </w:docPartPr>
      <w:docPartBody>
        <w:p w:rsidR="00114A23" w:rsidRDefault="008A1650" w:rsidP="008A1650">
          <w:pPr>
            <w:pStyle w:val="9273718DFBE249729EB38BC702DCA01A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E0FB9B7D9D64B7B8E68D0147DFEB82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23F5F-D608-4390-8F24-9120D9319B1A}"/>
      </w:docPartPr>
      <w:docPartBody>
        <w:p w:rsidR="00114A23" w:rsidRDefault="008A1650" w:rsidP="008A1650">
          <w:pPr>
            <w:pStyle w:val="AE0FB9B7D9D64B7B8E68D0147DFEB823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CC854AFD2CA469C8CB6BFFF4B77EB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290F36-81D2-4F75-98E8-724A83601C5F}"/>
      </w:docPartPr>
      <w:docPartBody>
        <w:p w:rsidR="00114A23" w:rsidRDefault="008A1650" w:rsidP="008A1650">
          <w:pPr>
            <w:pStyle w:val="ECC854AFD2CA469C8CB6BFFF4B77EB95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64D3D120E754CDE887A6B06DA024B3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D63B7F-AE0D-4FA9-8AD2-88BA2DB4F172}"/>
      </w:docPartPr>
      <w:docPartBody>
        <w:p w:rsidR="00114A23" w:rsidRDefault="008A1650" w:rsidP="008A1650">
          <w:pPr>
            <w:pStyle w:val="F64D3D120E754CDE887A6B06DA024B3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E29EBA5FA7649A3B71223A80057B9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3BC0B2-E36F-4FD6-92A3-96314086E722}"/>
      </w:docPartPr>
      <w:docPartBody>
        <w:p w:rsidR="00114A23" w:rsidRDefault="008A1650" w:rsidP="008A1650">
          <w:pPr>
            <w:pStyle w:val="8E29EBA5FA7649A3B71223A80057B9FD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C72884C6D7E42E3BB072D986A6B27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B612D6-C377-459C-BF4E-3EA7DA3D1C86}"/>
      </w:docPartPr>
      <w:docPartBody>
        <w:p w:rsidR="00114A23" w:rsidRDefault="008A1650" w:rsidP="008A1650">
          <w:pPr>
            <w:pStyle w:val="4C72884C6D7E42E3BB072D986A6B27E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A0F51D0F5904C90A3CB129BDBD462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3D38FD-BA19-4A84-BD62-A926834DF377}"/>
      </w:docPartPr>
      <w:docPartBody>
        <w:p w:rsidR="00114A23" w:rsidRDefault="008A1650" w:rsidP="008A1650">
          <w:pPr>
            <w:pStyle w:val="5A0F51D0F5904C90A3CB129BDBD462FD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BF8A2317CD94A0184CA13040E16B6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1B23F6-F153-4E3A-873F-577FB0D7A818}"/>
      </w:docPartPr>
      <w:docPartBody>
        <w:p w:rsidR="00114A23" w:rsidRDefault="008A1650" w:rsidP="008A1650">
          <w:pPr>
            <w:pStyle w:val="3BF8A2317CD94A0184CA13040E16B6C5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21702EC7AB942AFAA45973E2E249B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CEA968-A08B-4921-B10B-7E8C3C6C1D03}"/>
      </w:docPartPr>
      <w:docPartBody>
        <w:p w:rsidR="00114A23" w:rsidRDefault="008A1650" w:rsidP="008A1650">
          <w:pPr>
            <w:pStyle w:val="321702EC7AB942AFAA45973E2E249B1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18C05FB05154159A11739647E4C76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40F608-C8A6-4383-B0F9-5E699B7F4A5F}"/>
      </w:docPartPr>
      <w:docPartBody>
        <w:p w:rsidR="00114A23" w:rsidRDefault="008A1650" w:rsidP="008A1650">
          <w:pPr>
            <w:pStyle w:val="118C05FB05154159A11739647E4C764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474327248154A54896F2E8CA34E85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227576-A4E6-4471-B32E-401241F744C7}"/>
      </w:docPartPr>
      <w:docPartBody>
        <w:p w:rsidR="00114A23" w:rsidRDefault="008A1650" w:rsidP="008A1650">
          <w:pPr>
            <w:pStyle w:val="C474327248154A54896F2E8CA34E8590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0CD94FAD15D45DAB6F04A251E0956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4A22231-9757-4143-8C9A-1C86734E690B}"/>
      </w:docPartPr>
      <w:docPartBody>
        <w:p w:rsidR="00114A23" w:rsidRDefault="008A1650" w:rsidP="008A1650">
          <w:pPr>
            <w:pStyle w:val="00CD94FAD15D45DAB6F04A251E09562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78910542D7B4A2AB8AD12F22CA71A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A305E5-C6E1-4BD1-BAB1-5DD1646E1283}"/>
      </w:docPartPr>
      <w:docPartBody>
        <w:p w:rsidR="00114A23" w:rsidRDefault="008A1650" w:rsidP="008A1650">
          <w:pPr>
            <w:pStyle w:val="C78910542D7B4A2AB8AD12F22CA71A8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735AC93AD7F4D419904C0AD48E920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E71CC9-76AF-431E-A226-0819641A29C8}"/>
      </w:docPartPr>
      <w:docPartBody>
        <w:p w:rsidR="00114A23" w:rsidRDefault="008A1650" w:rsidP="008A1650">
          <w:pPr>
            <w:pStyle w:val="6735AC93AD7F4D419904C0AD48E92019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5096AB8A03C48C89BFABC9A3ECD19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321E3D-E928-4BB8-92DC-0C631AE979AB}"/>
      </w:docPartPr>
      <w:docPartBody>
        <w:p w:rsidR="00114A23" w:rsidRDefault="008A1650" w:rsidP="008A1650">
          <w:pPr>
            <w:pStyle w:val="75096AB8A03C48C89BFABC9A3ECD191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73653E0DCB74AB8A4D6E9E39B44AB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19B1A7-BE09-4DF7-929D-71B5CF10C89F}"/>
      </w:docPartPr>
      <w:docPartBody>
        <w:p w:rsidR="00114A23" w:rsidRDefault="008A1650" w:rsidP="008A1650">
          <w:pPr>
            <w:pStyle w:val="173653E0DCB74AB8A4D6E9E39B44ABA0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C291059E58448E69C08E341E1A399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2C02A8-02EC-4BA6-A59B-51BE280F4056}"/>
      </w:docPartPr>
      <w:docPartBody>
        <w:p w:rsidR="00114A23" w:rsidRDefault="008A1650" w:rsidP="008A1650">
          <w:pPr>
            <w:pStyle w:val="1C291059E58448E69C08E341E1A39976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916D861AC0045DEB3CBAB44A80E37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AA0EFF-CB37-49A3-881B-922E5612B720}"/>
      </w:docPartPr>
      <w:docPartBody>
        <w:p w:rsidR="00114A23" w:rsidRDefault="008A1650" w:rsidP="008A1650">
          <w:pPr>
            <w:pStyle w:val="1916D861AC0045DEB3CBAB44A80E37D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8F6899489664A91A9E2D84C844A11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4D7A93E-9EE6-4375-9FEA-BB81200A60D8}"/>
      </w:docPartPr>
      <w:docPartBody>
        <w:p w:rsidR="00114A23" w:rsidRDefault="008A1650" w:rsidP="008A1650">
          <w:pPr>
            <w:pStyle w:val="38F6899489664A91A9E2D84C844A117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E58886AEE674FB58910539136E582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306EEA-D418-45C9-ABA3-7593DB073A72}"/>
      </w:docPartPr>
      <w:docPartBody>
        <w:p w:rsidR="00114A23" w:rsidRDefault="008A1650" w:rsidP="008A1650">
          <w:pPr>
            <w:pStyle w:val="EE58886AEE674FB58910539136E5826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0769E7369EA4745B222D05F5ED795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78C070-F7DC-4F81-AEE4-E8EE7C488132}"/>
      </w:docPartPr>
      <w:docPartBody>
        <w:p w:rsidR="00114A23" w:rsidRDefault="008A1650" w:rsidP="008A1650">
          <w:pPr>
            <w:pStyle w:val="C0769E7369EA4745B222D05F5ED7955F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150EBCEC32A4EB7BDA20EC81D66A1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A05B94-D9E9-4552-BCCF-21AC68DD71C9}"/>
      </w:docPartPr>
      <w:docPartBody>
        <w:p w:rsidR="00114A23" w:rsidRDefault="008A1650" w:rsidP="008A1650">
          <w:pPr>
            <w:pStyle w:val="9150EBCEC32A4EB7BDA20EC81D66A12A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882E45346284D6EA0D8EC7561FB97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9CE79A-DC36-4BB0-9B05-336A1F5BD1B6}"/>
      </w:docPartPr>
      <w:docPartBody>
        <w:p w:rsidR="00114A23" w:rsidRDefault="008A1650" w:rsidP="008A1650">
          <w:pPr>
            <w:pStyle w:val="7882E45346284D6EA0D8EC7561FB977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418878EDB694B6788E85D46238864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7323C7-50B1-4B45-81F2-343816673FDF}"/>
      </w:docPartPr>
      <w:docPartBody>
        <w:p w:rsidR="00114A23" w:rsidRDefault="008A1650" w:rsidP="008A1650">
          <w:pPr>
            <w:pStyle w:val="F418878EDB694B6788E85D462388645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271FE9F2EA6431FBB73C1F8D59BF7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C77114-B552-4C32-BAE6-6F81C74B405E}"/>
      </w:docPartPr>
      <w:docPartBody>
        <w:p w:rsidR="00114A23" w:rsidRDefault="008A1650" w:rsidP="008A1650">
          <w:pPr>
            <w:pStyle w:val="2271FE9F2EA6431FBB73C1F8D59BF7BC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48C6CE091EE424F860D705CCA63E99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F70437-6ABA-400A-87FC-CF9805EE7677}"/>
      </w:docPartPr>
      <w:docPartBody>
        <w:p w:rsidR="00114A23" w:rsidRDefault="008A1650" w:rsidP="008A1650">
          <w:pPr>
            <w:pStyle w:val="948C6CE091EE424F860D705CCA63E99E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1AB85B3D579449AA1A66030AB3315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7946D7-DD90-4A4A-ADDF-FE6E8C233359}"/>
      </w:docPartPr>
      <w:docPartBody>
        <w:p w:rsidR="00114A23" w:rsidRDefault="008A1650" w:rsidP="008A1650">
          <w:pPr>
            <w:pStyle w:val="11AB85B3D579449AA1A66030AB331571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CB343B622EB4C11A48F1B6FC1F4A2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78FDC1-7072-41C7-839D-6B013B4D60C3}"/>
      </w:docPartPr>
      <w:docPartBody>
        <w:p w:rsidR="00114A23" w:rsidRDefault="008A1650" w:rsidP="008A1650">
          <w:pPr>
            <w:pStyle w:val="0CB343B622EB4C11A48F1B6FC1F4A246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E9B0291596647DBB6C313FDD28AB8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B31BF2-5850-44CB-86BE-01FBE5C2A451}"/>
      </w:docPartPr>
      <w:docPartBody>
        <w:p w:rsidR="00114A23" w:rsidRDefault="008A1650" w:rsidP="008A1650">
          <w:pPr>
            <w:pStyle w:val="EE9B0291596647DBB6C313FDD28AB836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E355D221CC943DB922AF0F73CAC02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B717AE-AC4B-41B1-B311-5D8AE65ED31F}"/>
      </w:docPartPr>
      <w:docPartBody>
        <w:p w:rsidR="00114A23" w:rsidRDefault="008A1650" w:rsidP="008A1650">
          <w:pPr>
            <w:pStyle w:val="EE355D221CC943DB922AF0F73CAC0296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D14D56F0D2E48C598CDAA07301935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CD6D09-1993-4023-B5D4-1FC028417AEE}"/>
      </w:docPartPr>
      <w:docPartBody>
        <w:p w:rsidR="00114A23" w:rsidRDefault="008A1650" w:rsidP="008A1650">
          <w:pPr>
            <w:pStyle w:val="CD14D56F0D2E48C598CDAA07301935FD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35F2EA207074DD1BE6A912D57D201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AF200A-5D4C-4E4E-8881-F5086BCC101E}"/>
      </w:docPartPr>
      <w:docPartBody>
        <w:p w:rsidR="00114A23" w:rsidRDefault="008A1650" w:rsidP="008A1650">
          <w:pPr>
            <w:pStyle w:val="635F2EA207074DD1BE6A912D57D201A2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F3BABECDEC44501AFADB31B1E870A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F4CCBD-65A1-405D-922B-36C2CF0C0A66}"/>
      </w:docPartPr>
      <w:docPartBody>
        <w:p w:rsidR="00114A23" w:rsidRDefault="008A1650" w:rsidP="008A1650">
          <w:pPr>
            <w:pStyle w:val="8F3BABECDEC44501AFADB31B1E870AD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F24C159E7B940238FCEA3AFE393C9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C58BAD-1773-426B-8CC3-A16D684F5C41}"/>
      </w:docPartPr>
      <w:docPartBody>
        <w:p w:rsidR="00114A23" w:rsidRDefault="008A1650" w:rsidP="008A1650">
          <w:pPr>
            <w:pStyle w:val="CF24C159E7B940238FCEA3AFE393C9BB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458D4F5EB304039A48A144F36250E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4BB0A3-DE10-4E77-ADEE-5C42E756532B}"/>
      </w:docPartPr>
      <w:docPartBody>
        <w:p w:rsidR="00114A23" w:rsidRDefault="008A1650" w:rsidP="008A1650">
          <w:pPr>
            <w:pStyle w:val="E458D4F5EB304039A48A144F36250E7A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6CD43F675F94E6F9E5FEC70A0C1F4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BFC423-307A-4C11-A139-EA393D3C4C39}"/>
      </w:docPartPr>
      <w:docPartBody>
        <w:p w:rsidR="00114A23" w:rsidRDefault="008A1650" w:rsidP="008A1650">
          <w:pPr>
            <w:pStyle w:val="F6CD43F675F94E6F9E5FEC70A0C1F419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16DA1E520F34163AE568C20D720AA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BAF411-10AB-4217-A76D-0E2BA91E1C05}"/>
      </w:docPartPr>
      <w:docPartBody>
        <w:p w:rsidR="00114A23" w:rsidRDefault="008A1650" w:rsidP="008A1650">
          <w:pPr>
            <w:pStyle w:val="D16DA1E520F34163AE568C20D720AA95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B9933CC925D4994A9CC358CDF0BD0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B4618D-B802-4C19-8228-1D49289CAA35}"/>
      </w:docPartPr>
      <w:docPartBody>
        <w:p w:rsidR="00114A23" w:rsidRDefault="008A1650" w:rsidP="008A1650">
          <w:pPr>
            <w:pStyle w:val="7B9933CC925D4994A9CC358CDF0BD0F5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AF4D32DCC78492CBD48F1747A8C7E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590519-0CBB-4806-847F-19DA62C49EB4}"/>
      </w:docPartPr>
      <w:docPartBody>
        <w:p w:rsidR="00114A23" w:rsidRDefault="008A1650" w:rsidP="008A1650">
          <w:pPr>
            <w:pStyle w:val="2AF4D32DCC78492CBD48F1747A8C7E8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3C095F2DAD042138190267AB05E3C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0C1780-0D1D-46C7-8349-1FEB003F8947}"/>
      </w:docPartPr>
      <w:docPartBody>
        <w:p w:rsidR="00114A23" w:rsidRDefault="008A1650" w:rsidP="008A1650">
          <w:pPr>
            <w:pStyle w:val="03C095F2DAD042138190267AB05E3CD5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195C78F82204E98A9FF2F87DEE9E2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82933C-576F-4748-9427-12B65A92A736}"/>
      </w:docPartPr>
      <w:docPartBody>
        <w:p w:rsidR="00114A23" w:rsidRDefault="008A1650" w:rsidP="008A1650">
          <w:pPr>
            <w:pStyle w:val="7195C78F82204E98A9FF2F87DEE9E2E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CCAAED5DADA4EB69953790935D3B58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BA5814-EDEF-4D3F-9606-3D62F0270961}"/>
      </w:docPartPr>
      <w:docPartBody>
        <w:p w:rsidR="00114A23" w:rsidRDefault="008A1650" w:rsidP="008A1650">
          <w:pPr>
            <w:pStyle w:val="BCCAAED5DADA4EB69953790935D3B585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8B31149112A4AAF9DD057ECE0B8D7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AE4D2D-AEDF-4794-8775-BC1788FD1E45}"/>
      </w:docPartPr>
      <w:docPartBody>
        <w:p w:rsidR="00114A23" w:rsidRDefault="008A1650" w:rsidP="008A1650">
          <w:pPr>
            <w:pStyle w:val="98B31149112A4AAF9DD057ECE0B8D737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E6431EC67EE41938D83D6DC4E9E65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E495DB-63FC-4655-B667-CDDB911FB19F}"/>
      </w:docPartPr>
      <w:docPartBody>
        <w:p w:rsidR="00114A23" w:rsidRDefault="008A1650" w:rsidP="008A1650">
          <w:pPr>
            <w:pStyle w:val="5E6431EC67EE41938D83D6DC4E9E6516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348F471DDA442A483D76B3366A423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3C1824-9E62-474E-8892-49F5518674C0}"/>
      </w:docPartPr>
      <w:docPartBody>
        <w:p w:rsidR="00114A23" w:rsidRDefault="008A1650" w:rsidP="008A1650">
          <w:pPr>
            <w:pStyle w:val="D348F471DDA442A483D76B3366A42398"/>
          </w:pPr>
          <w:r w:rsidRPr="00DD514B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5B9"/>
    <w:rsid w:val="00011984"/>
    <w:rsid w:val="00014DC0"/>
    <w:rsid w:val="00034A69"/>
    <w:rsid w:val="00044ED3"/>
    <w:rsid w:val="00085013"/>
    <w:rsid w:val="000C2BFE"/>
    <w:rsid w:val="000D5EBE"/>
    <w:rsid w:val="000E6C60"/>
    <w:rsid w:val="00110D4D"/>
    <w:rsid w:val="00114A23"/>
    <w:rsid w:val="00114FA5"/>
    <w:rsid w:val="001211F1"/>
    <w:rsid w:val="00134100"/>
    <w:rsid w:val="001645B9"/>
    <w:rsid w:val="00180E12"/>
    <w:rsid w:val="00181802"/>
    <w:rsid w:val="0018798E"/>
    <w:rsid w:val="001B02D0"/>
    <w:rsid w:val="001B234A"/>
    <w:rsid w:val="001C0934"/>
    <w:rsid w:val="001C2D68"/>
    <w:rsid w:val="001D4CB6"/>
    <w:rsid w:val="001E7A20"/>
    <w:rsid w:val="002000EE"/>
    <w:rsid w:val="00201927"/>
    <w:rsid w:val="00230967"/>
    <w:rsid w:val="002437CC"/>
    <w:rsid w:val="00251A92"/>
    <w:rsid w:val="00251B78"/>
    <w:rsid w:val="00290118"/>
    <w:rsid w:val="00294AA6"/>
    <w:rsid w:val="00296AE1"/>
    <w:rsid w:val="002C08BD"/>
    <w:rsid w:val="002C164E"/>
    <w:rsid w:val="002E1A04"/>
    <w:rsid w:val="002F1B34"/>
    <w:rsid w:val="002F35FA"/>
    <w:rsid w:val="003162B6"/>
    <w:rsid w:val="00326B1C"/>
    <w:rsid w:val="00335F8A"/>
    <w:rsid w:val="00354CD9"/>
    <w:rsid w:val="00354E94"/>
    <w:rsid w:val="0036645F"/>
    <w:rsid w:val="003670D1"/>
    <w:rsid w:val="00372A25"/>
    <w:rsid w:val="00375A41"/>
    <w:rsid w:val="00392778"/>
    <w:rsid w:val="003A128A"/>
    <w:rsid w:val="003C00B5"/>
    <w:rsid w:val="003C0752"/>
    <w:rsid w:val="003C4378"/>
    <w:rsid w:val="003C5D1A"/>
    <w:rsid w:val="003C7E75"/>
    <w:rsid w:val="003E0416"/>
    <w:rsid w:val="003E5E2A"/>
    <w:rsid w:val="00402BFE"/>
    <w:rsid w:val="00413FB8"/>
    <w:rsid w:val="00415456"/>
    <w:rsid w:val="00432881"/>
    <w:rsid w:val="0044272C"/>
    <w:rsid w:val="004459B1"/>
    <w:rsid w:val="00446A36"/>
    <w:rsid w:val="0045712D"/>
    <w:rsid w:val="00466883"/>
    <w:rsid w:val="00467731"/>
    <w:rsid w:val="00473302"/>
    <w:rsid w:val="004953AC"/>
    <w:rsid w:val="004A245C"/>
    <w:rsid w:val="004A4A8E"/>
    <w:rsid w:val="004C2EE1"/>
    <w:rsid w:val="004D10C9"/>
    <w:rsid w:val="00522F17"/>
    <w:rsid w:val="00534BF0"/>
    <w:rsid w:val="00535912"/>
    <w:rsid w:val="005635A7"/>
    <w:rsid w:val="00564E98"/>
    <w:rsid w:val="00573035"/>
    <w:rsid w:val="0058727D"/>
    <w:rsid w:val="005A1800"/>
    <w:rsid w:val="005C26F7"/>
    <w:rsid w:val="005D0258"/>
    <w:rsid w:val="005F138B"/>
    <w:rsid w:val="00602A2F"/>
    <w:rsid w:val="00622FCC"/>
    <w:rsid w:val="00644F89"/>
    <w:rsid w:val="00646271"/>
    <w:rsid w:val="00696EF5"/>
    <w:rsid w:val="006A314E"/>
    <w:rsid w:val="006B43FE"/>
    <w:rsid w:val="006B6119"/>
    <w:rsid w:val="006C02A1"/>
    <w:rsid w:val="006D1DF1"/>
    <w:rsid w:val="006E7E19"/>
    <w:rsid w:val="006F306B"/>
    <w:rsid w:val="006F541B"/>
    <w:rsid w:val="00717347"/>
    <w:rsid w:val="007328DB"/>
    <w:rsid w:val="007468BC"/>
    <w:rsid w:val="00754BCC"/>
    <w:rsid w:val="00762DD6"/>
    <w:rsid w:val="0076525D"/>
    <w:rsid w:val="00775423"/>
    <w:rsid w:val="00784D60"/>
    <w:rsid w:val="00790645"/>
    <w:rsid w:val="00796BA6"/>
    <w:rsid w:val="007D6BF8"/>
    <w:rsid w:val="007E4A8F"/>
    <w:rsid w:val="00817E75"/>
    <w:rsid w:val="00822ACB"/>
    <w:rsid w:val="00853528"/>
    <w:rsid w:val="008577F5"/>
    <w:rsid w:val="0087153A"/>
    <w:rsid w:val="00875DD8"/>
    <w:rsid w:val="008921CB"/>
    <w:rsid w:val="008A1650"/>
    <w:rsid w:val="008A40C8"/>
    <w:rsid w:val="008A4FEB"/>
    <w:rsid w:val="008B12E6"/>
    <w:rsid w:val="008B6CE0"/>
    <w:rsid w:val="008E4465"/>
    <w:rsid w:val="008F1B1A"/>
    <w:rsid w:val="00921917"/>
    <w:rsid w:val="009235DD"/>
    <w:rsid w:val="00940DD3"/>
    <w:rsid w:val="00970C9C"/>
    <w:rsid w:val="0098112D"/>
    <w:rsid w:val="009943C3"/>
    <w:rsid w:val="009F13E9"/>
    <w:rsid w:val="009F1CE2"/>
    <w:rsid w:val="009F7F70"/>
    <w:rsid w:val="00A35337"/>
    <w:rsid w:val="00A50E3F"/>
    <w:rsid w:val="00A53CD0"/>
    <w:rsid w:val="00A56EF1"/>
    <w:rsid w:val="00A64A23"/>
    <w:rsid w:val="00A66570"/>
    <w:rsid w:val="00AA34D9"/>
    <w:rsid w:val="00AB5898"/>
    <w:rsid w:val="00AD67B5"/>
    <w:rsid w:val="00AE0DDF"/>
    <w:rsid w:val="00AE4D51"/>
    <w:rsid w:val="00AF3FD3"/>
    <w:rsid w:val="00B1642A"/>
    <w:rsid w:val="00B21BA5"/>
    <w:rsid w:val="00B25AE3"/>
    <w:rsid w:val="00B31899"/>
    <w:rsid w:val="00B349EC"/>
    <w:rsid w:val="00B34C0E"/>
    <w:rsid w:val="00B35C8D"/>
    <w:rsid w:val="00B45A22"/>
    <w:rsid w:val="00B53221"/>
    <w:rsid w:val="00B619BE"/>
    <w:rsid w:val="00BA6FD1"/>
    <w:rsid w:val="00BC2374"/>
    <w:rsid w:val="00BC6E17"/>
    <w:rsid w:val="00BD23F4"/>
    <w:rsid w:val="00BF32FD"/>
    <w:rsid w:val="00C30A82"/>
    <w:rsid w:val="00C91F79"/>
    <w:rsid w:val="00C92D31"/>
    <w:rsid w:val="00CB4B43"/>
    <w:rsid w:val="00CD151E"/>
    <w:rsid w:val="00CF3FFE"/>
    <w:rsid w:val="00D01D7A"/>
    <w:rsid w:val="00D123C5"/>
    <w:rsid w:val="00D35534"/>
    <w:rsid w:val="00D37899"/>
    <w:rsid w:val="00D64F48"/>
    <w:rsid w:val="00D828F1"/>
    <w:rsid w:val="00D83444"/>
    <w:rsid w:val="00D96C70"/>
    <w:rsid w:val="00D97B79"/>
    <w:rsid w:val="00DA3C58"/>
    <w:rsid w:val="00DC4FB3"/>
    <w:rsid w:val="00DE0F2B"/>
    <w:rsid w:val="00DF6106"/>
    <w:rsid w:val="00E0391C"/>
    <w:rsid w:val="00E06016"/>
    <w:rsid w:val="00E15058"/>
    <w:rsid w:val="00E157EF"/>
    <w:rsid w:val="00E2357F"/>
    <w:rsid w:val="00E72C27"/>
    <w:rsid w:val="00E73699"/>
    <w:rsid w:val="00E761A0"/>
    <w:rsid w:val="00E97B35"/>
    <w:rsid w:val="00EA7CD1"/>
    <w:rsid w:val="00EC174D"/>
    <w:rsid w:val="00EC5114"/>
    <w:rsid w:val="00EC7C60"/>
    <w:rsid w:val="00F009F2"/>
    <w:rsid w:val="00F00F43"/>
    <w:rsid w:val="00F0618B"/>
    <w:rsid w:val="00F24F88"/>
    <w:rsid w:val="00F341A5"/>
    <w:rsid w:val="00F5273D"/>
    <w:rsid w:val="00F75B2E"/>
    <w:rsid w:val="00F96B81"/>
    <w:rsid w:val="00FA0654"/>
    <w:rsid w:val="00FA0901"/>
    <w:rsid w:val="00FA4EB4"/>
    <w:rsid w:val="00FA7B4B"/>
    <w:rsid w:val="00FB00B6"/>
    <w:rsid w:val="00FB6FDF"/>
    <w:rsid w:val="00FC0236"/>
    <w:rsid w:val="00FD17A5"/>
    <w:rsid w:val="00FD4D9B"/>
    <w:rsid w:val="00FE2CB3"/>
    <w:rsid w:val="00FF5A41"/>
    <w:rsid w:val="00F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1B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8A1650"/>
    <w:rPr>
      <w:color w:val="808080"/>
    </w:rPr>
  </w:style>
  <w:style w:type="paragraph" w:customStyle="1" w:styleId="3D6AEC34E72248EFB0DD721F31889FEE">
    <w:name w:val="3D6AEC34E72248EFB0DD721F31889FE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957ADBF2624F40B6F40FF452BD21F8">
    <w:name w:val="FE957ADBF2624F40B6F40FF452BD21F8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300537C4CE4216987D82AFF17D4D59">
    <w:name w:val="B1300537C4CE4216987D82AFF17D4D59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CB6FD8D2394A9CB4D3B46EACDFC4C7">
    <w:name w:val="43CB6FD8D2394A9CB4D3B46EACDFC4C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A94B9D83BC4FA6A47E418B055A449B">
    <w:name w:val="7DA94B9D83BC4FA6A47E418B055A449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2A09CB0ADD43098CADE3BCF359E1BB">
    <w:name w:val="F12A09CB0ADD43098CADE3BCF359E1B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16DA5DB74A4BB78C5811638964BFCA">
    <w:name w:val="2D16DA5DB74A4BB78C5811638964BFCA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8AF01676FD4E9394659DB2FAC77DBC">
    <w:name w:val="1B8AF01676FD4E9394659DB2FAC77DB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8F2E2694F6426FBCC1507CBBB94CBB">
    <w:name w:val="D08F2E2694F6426FBCC1507CBBB94CB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F0FCA0200240CB857BE61490F8E8CB">
    <w:name w:val="BAF0FCA0200240CB857BE61490F8E8C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8D7254B179402DAD7D756FCC1D2A91">
    <w:name w:val="BC8D7254B179402DAD7D756FCC1D2A91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76E308CDEE4ED3921A51C437F61EAC">
    <w:name w:val="F076E308CDEE4ED3921A51C437F61EA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E65F4C0B4641A28830CAD3143572A7">
    <w:name w:val="FDE65F4C0B4641A28830CAD3143572A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00673DCAB449B79EF077D8016ECF23">
    <w:name w:val="2F00673DCAB449B79EF077D8016ECF23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7FDB0509BA41BDB95AD17A9517A139">
    <w:name w:val="187FDB0509BA41BDB95AD17A9517A139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C90F629B53407F87F4A8A39483923F">
    <w:name w:val="F7C90F629B53407F87F4A8A39483923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ABBF8592134B1F9350F6187EC0300D">
    <w:name w:val="5EABBF8592134B1F9350F6187EC0300D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DEFE87F4444C8989517080EAFE4226">
    <w:name w:val="44DEFE87F4444C8989517080EAFE4226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EF83A4FF0244E98F507D33E8349A8D">
    <w:name w:val="FAEF83A4FF0244E98F507D33E8349A8D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FBCBBD195F43E38D7BCB4EF7EA6FAB">
    <w:name w:val="D0FBCBBD195F43E38D7BCB4EF7EA6FA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AAEDB8B71345FA97A841412E3860C6">
    <w:name w:val="71AAEDB8B71345FA97A841412E3860C6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261D94868F4FF781F3FA0B359DA395">
    <w:name w:val="FB261D94868F4FF781F3FA0B359DA395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97B6A02E1342358906A480EC5F11DC">
    <w:name w:val="9897B6A02E1342358906A480EC5F11D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F463C134284AA2B11042777D7B36E8">
    <w:name w:val="54F463C134284AA2B11042777D7B36E8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9EEC01805254ED79F305FFCF41EB6BA">
    <w:name w:val="79EEC01805254ED79F305FFCF41EB6BA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8035042B254338A29E797520E68157">
    <w:name w:val="B48035042B254338A29E797520E6815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94E732724F465885E66C126E1F6292">
    <w:name w:val="C894E732724F465885E66C126E1F6292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A2FF55AAF5406799C67B46E76E29AC">
    <w:name w:val="40A2FF55AAF5406799C67B46E76E29A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92A73BF04B4BB3A98FF7975EFCA23F">
    <w:name w:val="2D92A73BF04B4BB3A98FF7975EFCA23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BB15F2901646C4BF3E64AF1F84104F">
    <w:name w:val="21BB15F2901646C4BF3E64AF1F84104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9DF9C27E1C4D7BB7C3008E967A8798">
    <w:name w:val="FD9DF9C27E1C4D7BB7C3008E967A8798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5AF7145F824E3689FC96DFAF71EEB5">
    <w:name w:val="165AF7145F824E3689FC96DFAF71EEB5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9A33A00EDE943E1BE202249BDE4E7F7">
    <w:name w:val="79A33A00EDE943E1BE202249BDE4E7F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E188E09B1BD4B6BA19AB375FB2E8471">
    <w:name w:val="2E188E09B1BD4B6BA19AB375FB2E8471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008C41D0F4491C97674E68C7790F1F">
    <w:name w:val="4A008C41D0F4491C97674E68C7790F1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0006A6D5DD48909176CBF64A268DE3">
    <w:name w:val="DB0006A6D5DD48909176CBF64A268DE3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9218C69E1F407099159534084AE04D">
    <w:name w:val="6D9218C69E1F407099159534084AE04D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6AD21A8CD1446387F6A4B8FF5DB95E">
    <w:name w:val="DF6AD21A8CD1446387F6A4B8FF5DB95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0A1922FCCA45EE99BD0D04BDFE194B">
    <w:name w:val="980A1922FCCA45EE99BD0D04BDFE194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D0A7CB32C04C4BA8739BBC24B08AFA">
    <w:name w:val="DDD0A7CB32C04C4BA8739BBC24B08AFA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005B5C41CE40A8A4E541C5DCB4AB39">
    <w:name w:val="51005B5C41CE40A8A4E541C5DCB4AB39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26C070A26AC43F1B3F01255CC5E698A">
    <w:name w:val="C26C070A26AC43F1B3F01255CC5E698A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09329378BE42099B877100371F3C9F">
    <w:name w:val="AC09329378BE42099B877100371F3C9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050035BDD74F5698AD96A6D58F6EBF">
    <w:name w:val="DE050035BDD74F5698AD96A6D58F6EB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590E7E128C42E191E8CD71C76A0B02">
    <w:name w:val="EB590E7E128C42E191E8CD71C76A0B02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40145173D748988FBE63CAE344A13F">
    <w:name w:val="A640145173D748988FBE63CAE344A13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5DA634D37549C0A2A63059602D6FDB">
    <w:name w:val="9F5DA634D37549C0A2A63059602D6FD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55C7D29FC64E05AF9342CA243E029C">
    <w:name w:val="F455C7D29FC64E05AF9342CA243E029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93583BDDA34C5FBDF46BD93D268DDF">
    <w:name w:val="8B93583BDDA34C5FBDF46BD93D268DD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F01CBDEF9E4A50A851B8DF64350BC2">
    <w:name w:val="A3F01CBDEF9E4A50A851B8DF64350BC2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06D82E2C434AF29D21C290606A5494">
    <w:name w:val="B706D82E2C434AF29D21C290606A5494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3EFA32370141F086EA0E3D2F1C6E2E">
    <w:name w:val="BD3EFA32370141F086EA0E3D2F1C6E2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44EDC8CB5A4C7C9230AAC7D9EB2BFE">
    <w:name w:val="D444EDC8CB5A4C7C9230AAC7D9EB2BF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B7D7EF066C47D3A4895D4FD11DFF73">
    <w:name w:val="73B7D7EF066C47D3A4895D4FD11DFF73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F0DAD11CBF4B2A822AC76059893BCB">
    <w:name w:val="0BF0DAD11CBF4B2A822AC76059893BC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30A1E07E684D60B94227F2DE69A507">
    <w:name w:val="3A30A1E07E684D60B94227F2DE69A50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3B769ECF4B4CF592F2C302880CA2E5">
    <w:name w:val="523B769ECF4B4CF592F2C302880CA2E5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D487DB70354AA28E6D17D2DA09DD91">
    <w:name w:val="2AD487DB70354AA28E6D17D2DA09DD91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E39AC2E29A43AF881831B71F2FEA8E">
    <w:name w:val="59E39AC2E29A43AF881831B71F2FEA8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1231E2D2244872AC32EBEB9D238B33">
    <w:name w:val="621231E2D2244872AC32EBEB9D238B33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6F446406644F058C0ECC062B987798">
    <w:name w:val="F86F446406644F058C0ECC062B987798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00359D99B6432CAE715F075033E23F">
    <w:name w:val="B900359D99B6432CAE715F075033E23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D2830B14624F898733BC82FAB5FF8C">
    <w:name w:val="09D2830B14624F898733BC82FAB5FF8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D7D6D568B74D52BD9B25F2A5F999E9">
    <w:name w:val="61D7D6D568B74D52BD9B25F2A5F999E9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C2F6A32BBE4EDB87939CD2408856D5">
    <w:name w:val="F3C2F6A32BBE4EDB87939CD2408856D5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9817D7C6E94C7EBC21DEA23497CF3C">
    <w:name w:val="259817D7C6E94C7EBC21DEA23497CF3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619FABBC6E46769A969210006E04BC">
    <w:name w:val="0E619FABBC6E46769A969210006E04B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4EFD4BC7C24596BADA5918573CCB42">
    <w:name w:val="1D4EFD4BC7C24596BADA5918573CCB42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86043705B64D45A1E446517C68C6BB">
    <w:name w:val="CC86043705B64D45A1E446517C68C6B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966D2A17B14ECEBF30E83C65C6B8B4">
    <w:name w:val="DB966D2A17B14ECEBF30E83C65C6B8B4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5A712A049A4767BC05B2E01359885F">
    <w:name w:val="415A712A049A4767BC05B2E01359885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70D2E683E5477782C1DA23B9B000F9">
    <w:name w:val="3B70D2E683E5477782C1DA23B9B000F9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12ADC591C04575A7939496F64A89ED">
    <w:name w:val="D212ADC591C04575A7939496F64A89ED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806D03D9444527B8E52BCD7EC78357">
    <w:name w:val="CF806D03D9444527B8E52BCD7EC7835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72FC81D03C48D0AAD4B7839EE6E19F">
    <w:name w:val="8472FC81D03C48D0AAD4B7839EE6E19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C8948BED5B448094E52B8527F858C2">
    <w:name w:val="4CC8948BED5B448094E52B8527F858C2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AA36E858E241618C92562E98B079E8">
    <w:name w:val="CAAA36E858E241618C92562E98B079E8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A25E988253491FB5C4ECB2C46E7469">
    <w:name w:val="CEA25E988253491FB5C4ECB2C46E7469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67899EC0904A0499D34463C04F927A">
    <w:name w:val="4A67899EC0904A0499D34463C04F927A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5A3BCE58EC4CB8B84499B97A7F7A48">
    <w:name w:val="265A3BCE58EC4CB8B84499B97A7F7A48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ECB6752A52458A90EF6B02D6BA5965">
    <w:name w:val="5BECB6752A52458A90EF6B02D6BA5965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520E6F2ED1F4D89B006A27B38081AC4">
    <w:name w:val="C520E6F2ED1F4D89B006A27B38081AC4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8D3CE2133043BE8A5677DC8E468329">
    <w:name w:val="EE8D3CE2133043BE8A5677DC8E468329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37EB018A2E49D7A41EDDA5B7219CB1">
    <w:name w:val="4F37EB018A2E49D7A41EDDA5B7219CB1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33B90E423E480AB916C15ACE3BFC43">
    <w:name w:val="B733B90E423E480AB916C15ACE3BFC43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B7BD2D7AA14982AE12E41C8A96606C">
    <w:name w:val="FEB7BD2D7AA14982AE12E41C8A96606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55CF1F118248AA92EEFA98F5E16FA7">
    <w:name w:val="9B55CF1F118248AA92EEFA98F5E16FA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433AE924FD43BEA49623A0A003B70A">
    <w:name w:val="06433AE924FD43BEA49623A0A003B70A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A5A2D5A77D43389C0C7E227B5CE5FD">
    <w:name w:val="32A5A2D5A77D43389C0C7E227B5CE5FD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2C052A9BE648ECA5B91D601D210475">
    <w:name w:val="7F2C052A9BE648ECA5B91D601D210475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B0B29DC931C477F975941C63ABD7BF4">
    <w:name w:val="AB0B29DC931C477F975941C63ABD7BF4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A5FF4BDA854BB4A95C8BA56116278B">
    <w:name w:val="94A5FF4BDA854BB4A95C8BA56116278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C6274842FD4E708BF44D93A54DC08A">
    <w:name w:val="08C6274842FD4E708BF44D93A54DC08A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831759D2E94451BB9CC0FE7CCAA5C1">
    <w:name w:val="D4831759D2E94451BB9CC0FE7CCAA5C1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E31959C1064AED9D6163065C10FFEC">
    <w:name w:val="16E31959C1064AED9D6163065C10FFE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FC11FDAC8C4DC29546D6240C9E50B7">
    <w:name w:val="16FC11FDAC8C4DC29546D6240C9E50B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9F3557F98049EDB1F168254F44D83C">
    <w:name w:val="9D9F3557F98049EDB1F168254F44D83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B4B4A8F2D742B99A55FA9486D2EF4C">
    <w:name w:val="2AB4B4A8F2D742B99A55FA9486D2EF4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E3B48A3B86498C83D7EC6892E0F718">
    <w:name w:val="19E3B48A3B86498C83D7EC6892E0F718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0F50BBD23448BA9B035A941319E003">
    <w:name w:val="5B0F50BBD23448BA9B035A941319E003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EE0B2520F249E99DF852FB6C4C3466">
    <w:name w:val="F7EE0B2520F249E99DF852FB6C4C3466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B301A0ED8F40BBB44195F51DA470BD">
    <w:name w:val="01B301A0ED8F40BBB44195F51DA470BD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BAA144606344E7805DD842873C0BE6">
    <w:name w:val="8FBAA144606344E7805DD842873C0BE6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140279114E41729CF678BCCB06A91E">
    <w:name w:val="DD140279114E41729CF678BCCB06A91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64AC8701234587ACF3390BDB94DE97">
    <w:name w:val="0F64AC8701234587ACF3390BDB94DE9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49B34B8E824CDC988102191F1A6A30">
    <w:name w:val="FE49B34B8E824CDC988102191F1A6A30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7841C3839E4F9B93F3766B167048E9">
    <w:name w:val="DB7841C3839E4F9B93F3766B167048E9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37BB91755848D4971656EC97F7A4DC">
    <w:name w:val="EF37BB91755848D4971656EC97F7A4D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52EA44617142E3B390ECD192E731FA">
    <w:name w:val="F152EA44617142E3B390ECD192E731FA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4212A8F7C04EC19404B8A1CDF5500C">
    <w:name w:val="D84212A8F7C04EC19404B8A1CDF5500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0D52CB0C364FA5B697D0E278897174">
    <w:name w:val="BE0D52CB0C364FA5B697D0E278897174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115C1065CD4A8A96ADD1C86388D7F9">
    <w:name w:val="6F115C1065CD4A8A96ADD1C86388D7F9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F9EC0D3CD34C77BCE5F8787D6E3950">
    <w:name w:val="02F9EC0D3CD34C77BCE5F8787D6E3950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45E445D0544372AE3FFBEF24AD564B">
    <w:name w:val="E945E445D0544372AE3FFBEF24AD564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881A3974C045A5872E2A92F29DD071">
    <w:name w:val="76881A3974C045A5872E2A92F29DD071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3F40DF1950497A98422C488CB59271">
    <w:name w:val="BC3F40DF1950497A98422C488CB59271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79E30777A94A71955AD25360FBCA79">
    <w:name w:val="9479E30777A94A71955AD25360FBCA79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62B04F89824E35AA6F2D02390610B1">
    <w:name w:val="1262B04F89824E35AA6F2D02390610B1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4D5625B49E4E918B75AE7EC8E1F435">
    <w:name w:val="D04D5625B49E4E918B75AE7EC8E1F435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9965476D8642438D2CF9A7B6700614">
    <w:name w:val="009965476D8642438D2CF9A7B6700614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61436C4E5E4565BA14A614D8B7CA0B">
    <w:name w:val="B461436C4E5E4565BA14A614D8B7CA0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800D5056D24FD388F86DEF24E78E21">
    <w:name w:val="47800D5056D24FD388F86DEF24E78E21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6EBDB2E4A34086B6EF22F95A80D990">
    <w:name w:val="DB6EBDB2E4A34086B6EF22F95A80D990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F8408DEDC2494EB36AA19372D7362A">
    <w:name w:val="BEF8408DEDC2494EB36AA19372D7362A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A8581DA8FA47A48CA11C39FD0B34E8">
    <w:name w:val="F1A8581DA8FA47A48CA11C39FD0B34E8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8CD69FBB7A4A8393CCF874BA8994EB">
    <w:name w:val="7A8CD69FBB7A4A8393CCF874BA8994E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EE90D15D874AA8B187ACEBAD879A18">
    <w:name w:val="F6EE90D15D874AA8B187ACEBAD879A18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153CE6439344C684406F890925E44E">
    <w:name w:val="B0153CE6439344C684406F890925E44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5E40AC249A4DD78893D07C8815C146">
    <w:name w:val="BD5E40AC249A4DD78893D07C8815C146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49FDAD40514D499997691F20BA3592">
    <w:name w:val="2D49FDAD40514D499997691F20BA3592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21674C127F4846BD50A45ACBFB3823">
    <w:name w:val="6F21674C127F4846BD50A45ACBFB3823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7B985EB6C944DCA5A47E1965D70F50">
    <w:name w:val="B77B985EB6C944DCA5A47E1965D70F50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5F869F97FA49EF920C1D019D1EAC8B">
    <w:name w:val="845F869F97FA49EF920C1D019D1EAC8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B6F87BE3BB4A9F92B3833EEEE5C213">
    <w:name w:val="C0B6F87BE3BB4A9F92B3833EEEE5C213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7CD3CE5D154E178F063F93F8360CAA">
    <w:name w:val="417CD3CE5D154E178F063F93F8360CAA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A419E440B54506907F200AD4D9DC75">
    <w:name w:val="84A419E440B54506907F200AD4D9DC75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ABA2E2C93244F4B371AF486EFCB57D">
    <w:name w:val="2FABA2E2C93244F4B371AF486EFCB57D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10419054CD4DD7BD6C1815AA739A6D">
    <w:name w:val="F210419054CD4DD7BD6C1815AA739A6D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A92BE6A5B2445AA7658D94F740A37C">
    <w:name w:val="F0A92BE6A5B2445AA7658D94F740A37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82AD66220248F4BD9E31CE0DC0EFC4">
    <w:name w:val="AA82AD66220248F4BD9E31CE0DC0EFC4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C2C5A792324047AEB67781471275BE">
    <w:name w:val="8FC2C5A792324047AEB67781471275B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3FEDD27E054F31A6ED721C8AD98017">
    <w:name w:val="B93FEDD27E054F31A6ED721C8AD9801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A25143840C4210A73D727141717715">
    <w:name w:val="B5A25143840C4210A73D727141717715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B8296625C24786946D8F8125E7ECF5">
    <w:name w:val="3CB8296625C24786946D8F8125E7ECF5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AD506BC7F341D88D1C378331AF9B9D">
    <w:name w:val="30AD506BC7F341D88D1C378331AF9B9D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B142C73273427A925D0D0DF44715A6">
    <w:name w:val="06B142C73273427A925D0D0DF44715A6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0957474C2E451BBEF4A1B9147CF2A9">
    <w:name w:val="C00957474C2E451BBEF4A1B9147CF2A9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F4EF375B9B4A2DA17C78E17DACEF7E">
    <w:name w:val="43F4EF375B9B4A2DA17C78E17DACEF7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3B9A430C557465D8065469270DFCA82">
    <w:name w:val="C3B9A430C557465D8065469270DFCA82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0C5B7EA90943938A61CBC0D8BBDD64">
    <w:name w:val="F20C5B7EA90943938A61CBC0D8BBDD64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B9BF8BA68B4751A93729A61BECDABB">
    <w:name w:val="1AB9BF8BA68B4751A93729A61BECDAB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97A27201D94BCF9525868C3C602332">
    <w:name w:val="4397A27201D94BCF9525868C3C602332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28A410CD524AAAA72B36BB516C94EC">
    <w:name w:val="E028A410CD524AAAA72B36BB516C94E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97836AEC9642728E51BBFAA1C24E00">
    <w:name w:val="6897836AEC9642728E51BBFAA1C24E00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15B2E48CC2454EA09A7215F905B147">
    <w:name w:val="5815B2E48CC2454EA09A7215F905B14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DDB5E73BCB41538C3A6C5B40826102">
    <w:name w:val="26DDB5E73BCB41538C3A6C5B40826102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DD115F484A4B21BEB425577D8069F6">
    <w:name w:val="F7DD115F484A4B21BEB425577D8069F6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1745D5C73F45D4ADEF334E65B32021">
    <w:name w:val="861745D5C73F45D4ADEF334E65B32021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C16C86876948788E75B2219D82AE8C">
    <w:name w:val="31C16C86876948788E75B2219D82AE8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FDAFFACD0D474D8D176E02628F6C17">
    <w:name w:val="23FDAFFACD0D474D8D176E02628F6C1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C9774AC090439DA8DF918B3F8752D0">
    <w:name w:val="3FC9774AC090439DA8DF918B3F8752D0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C617148FA7453086152855D2760C6E">
    <w:name w:val="A1C617148FA7453086152855D2760C6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996E5CA6984AD295D80010EFD4E00F">
    <w:name w:val="3B996E5CA6984AD295D80010EFD4E00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4063DEF9CB46D89133C41CD1001CDD">
    <w:name w:val="B64063DEF9CB46D89133C41CD1001CDD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27B0899CFD42EEB266DFF75BE31BDE">
    <w:name w:val="C827B0899CFD42EEB266DFF75BE31BD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81DF8DA49D4742BCBC33212C2E8DE6">
    <w:name w:val="E681DF8DA49D4742BCBC33212C2E8DE6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E3B576445B440E92234ECD02EAA3D7">
    <w:name w:val="83E3B576445B440E92234ECD02EAA3D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88B300B79849A9BA6FAEDCE3ADEB93">
    <w:name w:val="3E88B300B79849A9BA6FAEDCE3ADEB93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40636C385B4023A4E155193662319F">
    <w:name w:val="3B40636C385B4023A4E155193662319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AA46F9BBCB4306923FDE791C8C0F0C">
    <w:name w:val="07AA46F9BBCB4306923FDE791C8C0F0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179C293E6B4EC48CF22EFF2F929A08">
    <w:name w:val="0E179C293E6B4EC48CF22EFF2F929A08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3F32822B2248BAA2C8FF6D97A379DF">
    <w:name w:val="7F3F32822B2248BAA2C8FF6D97A379D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53ADFC15BA4E38A38CA8A0BD5FA49A">
    <w:name w:val="BF53ADFC15BA4E38A38CA8A0BD5FA49A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A145954A2C41AE8FF11A3DF49D1F61">
    <w:name w:val="3FA145954A2C41AE8FF11A3DF49D1F61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405FAEDBCD4E26BAA60B26C6636DC0">
    <w:name w:val="64405FAEDBCD4E26BAA60B26C6636DC0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815A55BB1B4D03B4775A51F63E56D8">
    <w:name w:val="19815A55BB1B4D03B4775A51F63E56D8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E53CB8D19B48FABD1E50F09E58C430">
    <w:name w:val="BAE53CB8D19B48FABD1E50F09E58C430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19769A6DD44BA0B55E094A88A159C3">
    <w:name w:val="A019769A6DD44BA0B55E094A88A159C3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4755B417AC4210A82B0485CED0110F">
    <w:name w:val="9D4755B417AC4210A82B0485CED0110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4ACD9820DB44F6A4C3706DF0EC5004">
    <w:name w:val="BE4ACD9820DB44F6A4C3706DF0EC5004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57C87DCA0A4152AA25B0AA70E2C282">
    <w:name w:val="C157C87DCA0A4152AA25B0AA70E2C282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000EA0558840529E3771FCC1EA3A40">
    <w:name w:val="A6000EA0558840529E3771FCC1EA3A40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D187C818BE4FE184D46076CB0D84AB">
    <w:name w:val="3FD187C818BE4FE184D46076CB0D84A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1CFF9E96924EEAAA6813B4D87EB929">
    <w:name w:val="501CFF9E96924EEAAA6813B4D87EB929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AEAC1B4DC345348C0751EEBFA7ECB4">
    <w:name w:val="CBAEAC1B4DC345348C0751EEBFA7ECB4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9EE14E82AF4E01B08A67E7F241C0D0">
    <w:name w:val="639EE14E82AF4E01B08A67E7F241C0D0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4942473E42411BB4BA230E0F0CB06E">
    <w:name w:val="044942473E42411BB4BA230E0F0CB06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983C91707844FB9B52B78BC5D6B398">
    <w:name w:val="AF983C91707844FB9B52B78BC5D6B398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B86B930A224721AD764E7E9E6D672A">
    <w:name w:val="4FB86B930A224721AD764E7E9E6D672A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AE1B74759D4E009FCB92D03677A4FA">
    <w:name w:val="B3AE1B74759D4E009FCB92D03677A4FA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9F44E4E1FD4298B38C3CC8F64B1FF9">
    <w:name w:val="709F44E4E1FD4298B38C3CC8F64B1FF9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38EBB0D183B4457B185CFF42FB6DE0F">
    <w:name w:val="C38EBB0D183B4457B185CFF42FB6DE0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0058B2A1FA44118C9599A9FEC233A3">
    <w:name w:val="910058B2A1FA44118C9599A9FEC233A3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EBDD081FE54ED59A8BF71404CAF2EC">
    <w:name w:val="82EBDD081FE54ED59A8BF71404CAF2E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476EE419E549368BD9AA3BAA7CB80C">
    <w:name w:val="D7476EE419E549368BD9AA3BAA7CB80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5B686F39DC4C6B9115A746B64FFB7B">
    <w:name w:val="3A5B686F39DC4C6B9115A746B64FFB7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C360BE06C742A29786CBB2B9BF9536">
    <w:name w:val="65C360BE06C742A29786CBB2B9BF9536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9D2923B4774147AFC2C22013DC4C86">
    <w:name w:val="DA9D2923B4774147AFC2C22013DC4C86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822652C67244F6AC8249AF86FBDF46">
    <w:name w:val="B4822652C67244F6AC8249AF86FBDF46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AADF800EE44111BBB4DE438E309F84">
    <w:name w:val="0CAADF800EE44111BBB4DE438E309F84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68F0C7E5EA4A3494F27F9508DD69A8">
    <w:name w:val="9168F0C7E5EA4A3494F27F9508DD69A8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619BDCA63348AA851F787098044866">
    <w:name w:val="4E619BDCA63348AA851F787098044866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1097D7A89045CCA82A5C61613DACA3">
    <w:name w:val="C11097D7A89045CCA82A5C61613DACA3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BD820D100049ED86B0F2BD3A821898">
    <w:name w:val="3CBD820D100049ED86B0F2BD3A821898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6E42D2D3A046A0BF2E424F61CAEABA">
    <w:name w:val="896E42D2D3A046A0BF2E424F61CAEABA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B8F1B345CA46A1B24F4194CEBB7542">
    <w:name w:val="2CB8F1B345CA46A1B24F4194CEBB7542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4C1D7D19264648B5BB8A3EAF1CF859">
    <w:name w:val="3B4C1D7D19264648B5BB8A3EAF1CF859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F001891E6D456882004A653DCD7E2D">
    <w:name w:val="BDF001891E6D456882004A653DCD7E2D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AABBB792034AB4B9CE1319BCB586A2">
    <w:name w:val="A2AABBB792034AB4B9CE1319BCB586A2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28932D076A4DEDA9BEDFFF0FA613C4">
    <w:name w:val="E428932D076A4DEDA9BEDFFF0FA613C4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2EECE0757744A28EC6B65566E45363">
    <w:name w:val="4D2EECE0757744A28EC6B65566E45363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E637243D2B4D029CD82BFA1B017019">
    <w:name w:val="8AE637243D2B4D029CD82BFA1B017019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40E1E0F12C460599778D0198A40D8E">
    <w:name w:val="0840E1E0F12C460599778D0198A40D8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35A40D4CC84C36AE207AB8FA1F2584">
    <w:name w:val="D635A40D4CC84C36AE207AB8FA1F2584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0EC2B05377414898D6D68510D33BC5">
    <w:name w:val="630EC2B05377414898D6D68510D33BC5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A678B0F24948888C4244F153B45AD7">
    <w:name w:val="A7A678B0F24948888C4244F153B45AD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19346921BD47B6A5A3B6F8FCDEFFF7">
    <w:name w:val="F619346921BD47B6A5A3B6F8FCDEFFF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C6E9C028AC413AA88F922C836918BB">
    <w:name w:val="0FC6E9C028AC413AA88F922C836918B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10D92C30004D63A4FE44B2557CD83C">
    <w:name w:val="7010D92C30004D63A4FE44B2557CD83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73718DFBE249729EB38BC702DCA01A">
    <w:name w:val="9273718DFBE249729EB38BC702DCA01A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0FB9B7D9D64B7B8E68D0147DFEB823">
    <w:name w:val="AE0FB9B7D9D64B7B8E68D0147DFEB823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C854AFD2CA469C8CB6BFFF4B77EB95">
    <w:name w:val="ECC854AFD2CA469C8CB6BFFF4B77EB95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4D3D120E754CDE887A6B06DA024B3B">
    <w:name w:val="F64D3D120E754CDE887A6B06DA024B3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29EBA5FA7649A3B71223A80057B9FD">
    <w:name w:val="8E29EBA5FA7649A3B71223A80057B9FD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72884C6D7E42E3BB072D986A6B27E8">
    <w:name w:val="4C72884C6D7E42E3BB072D986A6B27E8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0F51D0F5904C90A3CB129BDBD462FD">
    <w:name w:val="5A0F51D0F5904C90A3CB129BDBD462FD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F8A2317CD94A0184CA13040E16B6C5">
    <w:name w:val="3BF8A2317CD94A0184CA13040E16B6C5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1702EC7AB942AFAA45973E2E249B1C">
    <w:name w:val="321702EC7AB942AFAA45973E2E249B1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8C05FB05154159A11739647E4C764B">
    <w:name w:val="118C05FB05154159A11739647E4C764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74327248154A54896F2E8CA34E8590">
    <w:name w:val="C474327248154A54896F2E8CA34E8590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CD94FAD15D45DAB6F04A251E09562E">
    <w:name w:val="00CD94FAD15D45DAB6F04A251E09562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8910542D7B4A2AB8AD12F22CA71A87">
    <w:name w:val="C78910542D7B4A2AB8AD12F22CA71A8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35AC93AD7F4D419904C0AD48E92019">
    <w:name w:val="6735AC93AD7F4D419904C0AD48E92019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096AB8A03C48C89BFABC9A3ECD191E">
    <w:name w:val="75096AB8A03C48C89BFABC9A3ECD191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3653E0DCB74AB8A4D6E9E39B44ABA0">
    <w:name w:val="173653E0DCB74AB8A4D6E9E39B44ABA0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291059E58448E69C08E341E1A39976">
    <w:name w:val="1C291059E58448E69C08E341E1A39976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16D861AC0045DEB3CBAB44A80E37DE">
    <w:name w:val="1916D861AC0045DEB3CBAB44A80E37D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F6899489664A91A9E2D84C844A117E">
    <w:name w:val="38F6899489664A91A9E2D84C844A117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58886AEE674FB58910539136E5826F">
    <w:name w:val="EE58886AEE674FB58910539136E5826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769E7369EA4745B222D05F5ED7955F">
    <w:name w:val="C0769E7369EA4745B222D05F5ED7955F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50EBCEC32A4EB7BDA20EC81D66A12A">
    <w:name w:val="9150EBCEC32A4EB7BDA20EC81D66A12A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82E45346284D6EA0D8EC7561FB9777">
    <w:name w:val="7882E45346284D6EA0D8EC7561FB977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18878EDB694B6788E85D4623886457">
    <w:name w:val="F418878EDB694B6788E85D462388645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71FE9F2EA6431FBB73C1F8D59BF7BC">
    <w:name w:val="2271FE9F2EA6431FBB73C1F8D59BF7BC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8C6CE091EE424F860D705CCA63E99E">
    <w:name w:val="948C6CE091EE424F860D705CCA63E99E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AB85B3D579449AA1A66030AB331571">
    <w:name w:val="11AB85B3D579449AA1A66030AB331571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B343B622EB4C11A48F1B6FC1F4A246">
    <w:name w:val="0CB343B622EB4C11A48F1B6FC1F4A246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9B0291596647DBB6C313FDD28AB836">
    <w:name w:val="EE9B0291596647DBB6C313FDD28AB836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355D221CC943DB922AF0F73CAC0296">
    <w:name w:val="EE355D221CC943DB922AF0F73CAC0296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D14D56F0D2E48C598CDAA07301935FD">
    <w:name w:val="CD14D56F0D2E48C598CDAA07301935FD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5F2EA207074DD1BE6A912D57D201A2">
    <w:name w:val="635F2EA207074DD1BE6A912D57D201A2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3BABECDEC44501AFADB31B1E870AD8">
    <w:name w:val="8F3BABECDEC44501AFADB31B1E870AD8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24C159E7B940238FCEA3AFE393C9BB">
    <w:name w:val="CF24C159E7B940238FCEA3AFE393C9BB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58D4F5EB304039A48A144F36250E7A">
    <w:name w:val="E458D4F5EB304039A48A144F36250E7A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CD43F675F94E6F9E5FEC70A0C1F419">
    <w:name w:val="F6CD43F675F94E6F9E5FEC70A0C1F419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6DA1E520F34163AE568C20D720AA95">
    <w:name w:val="D16DA1E520F34163AE568C20D720AA95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9933CC925D4994A9CC358CDF0BD0F5">
    <w:name w:val="7B9933CC925D4994A9CC358CDF0BD0F5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F4D32DCC78492CBD48F1747A8C7E88">
    <w:name w:val="2AF4D32DCC78492CBD48F1747A8C7E88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C095F2DAD042138190267AB05E3CD5">
    <w:name w:val="03C095F2DAD042138190267AB05E3CD5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95C78F82204E98A9FF2F87DEE9E2E7">
    <w:name w:val="7195C78F82204E98A9FF2F87DEE9E2E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CAAED5DADA4EB69953790935D3B585">
    <w:name w:val="BCCAAED5DADA4EB69953790935D3B585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B31149112A4AAF9DD057ECE0B8D737">
    <w:name w:val="98B31149112A4AAF9DD057ECE0B8D737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6431EC67EE41938D83D6DC4E9E6516">
    <w:name w:val="5E6431EC67EE41938D83D6DC4E9E6516"/>
    <w:rsid w:val="008A165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48F471DDA442A483D76B3366A42398">
    <w:name w:val="D348F471DDA442A483D76B3366A42398"/>
    <w:rsid w:val="008A165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113F5-EB88-4073-87D8-42D74C201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26</Pages>
  <Words>6381</Words>
  <Characters>36378</Characters>
  <Application>Microsoft Office Word</Application>
  <DocSecurity>0</DocSecurity>
  <Lines>303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l.pierbattista</dc:creator>
  <cp:keywords/>
  <dc:description/>
  <cp:lastModifiedBy>VALENTINA MANCINI</cp:lastModifiedBy>
  <cp:revision>293</cp:revision>
  <cp:lastPrinted>2018-12-18T17:52:00Z</cp:lastPrinted>
  <dcterms:created xsi:type="dcterms:W3CDTF">2021-05-05T09:10:00Z</dcterms:created>
  <dcterms:modified xsi:type="dcterms:W3CDTF">2025-07-07T07:39:00Z</dcterms:modified>
</cp:coreProperties>
</file>